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F88963" w14:textId="478C49D5" w:rsidR="00906230" w:rsidRPr="001220A1" w:rsidRDefault="00472BEF" w:rsidP="00017905">
      <w:pPr>
        <w:suppressAutoHyphens/>
        <w:jc w:val="right"/>
        <w:rPr>
          <w:rFonts w:ascii="Sylfaen" w:hAnsi="Sylfaen"/>
          <w:b/>
          <w:sz w:val="22"/>
          <w:szCs w:val="22"/>
          <w:lang w:eastAsia="ar-SA"/>
        </w:rPr>
      </w:pPr>
      <w:r>
        <w:rPr>
          <w:rFonts w:ascii="Sylfaen" w:hAnsi="Sylfaen"/>
          <w:b/>
          <w:sz w:val="22"/>
          <w:szCs w:val="22"/>
          <w:lang w:eastAsia="ar-SA"/>
        </w:rPr>
        <w:t xml:space="preserve">Załącznik nr </w:t>
      </w:r>
      <w:r w:rsidR="00B82502">
        <w:rPr>
          <w:rFonts w:ascii="Sylfaen" w:hAnsi="Sylfaen"/>
          <w:b/>
          <w:sz w:val="22"/>
          <w:szCs w:val="22"/>
          <w:lang w:eastAsia="ar-SA"/>
        </w:rPr>
        <w:t>4 do SWZ</w:t>
      </w:r>
      <w:r>
        <w:rPr>
          <w:rFonts w:ascii="Sylfaen" w:hAnsi="Sylfaen"/>
          <w:b/>
          <w:sz w:val="22"/>
          <w:szCs w:val="22"/>
          <w:lang w:eastAsia="ar-SA"/>
        </w:rPr>
        <w:t xml:space="preserve"> - </w:t>
      </w:r>
      <w:r w:rsidR="00017905" w:rsidRPr="001220A1">
        <w:rPr>
          <w:rFonts w:ascii="Sylfaen" w:hAnsi="Sylfaen"/>
          <w:b/>
          <w:sz w:val="22"/>
          <w:szCs w:val="22"/>
          <w:lang w:eastAsia="ar-SA"/>
        </w:rPr>
        <w:t>Projektowane postanowienia umowy</w:t>
      </w:r>
    </w:p>
    <w:p w14:paraId="50E96F8A" w14:textId="77777777" w:rsidR="00017905" w:rsidRPr="001220A1" w:rsidRDefault="00017905" w:rsidP="00D21A4C">
      <w:pPr>
        <w:suppressAutoHyphens/>
        <w:jc w:val="center"/>
        <w:rPr>
          <w:rFonts w:ascii="Sylfaen" w:hAnsi="Sylfaen"/>
          <w:b/>
          <w:sz w:val="22"/>
          <w:szCs w:val="22"/>
          <w:lang w:eastAsia="ar-SA"/>
        </w:rPr>
      </w:pPr>
    </w:p>
    <w:p w14:paraId="3E5BCED3" w14:textId="1EB7F655" w:rsidR="00C7358E" w:rsidRPr="001220A1" w:rsidRDefault="00D21A4C" w:rsidP="00C7358E">
      <w:pPr>
        <w:suppressAutoHyphens/>
        <w:spacing w:line="276" w:lineRule="auto"/>
        <w:jc w:val="center"/>
        <w:rPr>
          <w:rFonts w:ascii="Sylfaen" w:hAnsi="Sylfaen"/>
          <w:b/>
          <w:sz w:val="22"/>
          <w:szCs w:val="22"/>
          <w:lang w:eastAsia="ar-SA"/>
        </w:rPr>
      </w:pPr>
      <w:r w:rsidRPr="001220A1">
        <w:rPr>
          <w:rFonts w:ascii="Sylfaen" w:hAnsi="Sylfaen"/>
          <w:b/>
          <w:sz w:val="22"/>
          <w:szCs w:val="22"/>
          <w:lang w:eastAsia="ar-SA"/>
        </w:rPr>
        <w:t>UMOWA NR</w:t>
      </w:r>
      <w:r w:rsidR="00017905" w:rsidRPr="001220A1">
        <w:rPr>
          <w:rFonts w:ascii="Sylfaen" w:hAnsi="Sylfaen"/>
          <w:b/>
          <w:sz w:val="22"/>
          <w:szCs w:val="22"/>
          <w:lang w:eastAsia="ar-SA"/>
        </w:rPr>
        <w:t xml:space="preserve"> </w:t>
      </w:r>
      <w:r w:rsidR="00B82502">
        <w:rPr>
          <w:rFonts w:ascii="Sylfaen" w:hAnsi="Sylfaen"/>
          <w:b/>
          <w:sz w:val="22"/>
          <w:szCs w:val="22"/>
          <w:lang w:eastAsia="ar-SA"/>
        </w:rPr>
        <w:t>…………………….</w:t>
      </w:r>
    </w:p>
    <w:p w14:paraId="00090E91" w14:textId="77777777" w:rsidR="00C7358E" w:rsidRPr="001220A1" w:rsidRDefault="00C7358E" w:rsidP="00C7358E">
      <w:pPr>
        <w:suppressAutoHyphens/>
        <w:spacing w:line="276" w:lineRule="auto"/>
        <w:jc w:val="center"/>
        <w:rPr>
          <w:rFonts w:ascii="Sylfaen" w:hAnsi="Sylfaen"/>
          <w:b/>
          <w:sz w:val="22"/>
          <w:szCs w:val="22"/>
          <w:lang w:eastAsia="ar-SA"/>
        </w:rPr>
      </w:pPr>
    </w:p>
    <w:p w14:paraId="646587CB" w14:textId="5033B397" w:rsidR="00D21A4C" w:rsidRPr="001220A1" w:rsidRDefault="00D21A4C" w:rsidP="00C7358E">
      <w:pPr>
        <w:suppressAutoHyphens/>
        <w:spacing w:line="276" w:lineRule="auto"/>
        <w:jc w:val="both"/>
        <w:rPr>
          <w:rFonts w:ascii="Sylfaen" w:hAnsi="Sylfaen"/>
          <w:b/>
          <w:sz w:val="22"/>
          <w:szCs w:val="22"/>
          <w:lang w:eastAsia="ar-SA"/>
        </w:rPr>
      </w:pPr>
      <w:r w:rsidRPr="001220A1">
        <w:rPr>
          <w:rFonts w:ascii="Sylfaen" w:hAnsi="Sylfaen"/>
          <w:sz w:val="22"/>
          <w:szCs w:val="22"/>
          <w:lang w:eastAsia="ar-SA"/>
        </w:rPr>
        <w:t xml:space="preserve">zawarta dnia …………….. roku w </w:t>
      </w:r>
      <w:r w:rsidR="00D462FE" w:rsidRPr="001220A1">
        <w:rPr>
          <w:rFonts w:ascii="Sylfaen" w:hAnsi="Sylfaen"/>
          <w:sz w:val="22"/>
          <w:szCs w:val="22"/>
          <w:lang w:eastAsia="ar-SA"/>
        </w:rPr>
        <w:t xml:space="preserve">Toruniu </w:t>
      </w:r>
      <w:r w:rsidRPr="001220A1">
        <w:rPr>
          <w:rFonts w:ascii="Sylfaen" w:hAnsi="Sylfaen"/>
          <w:sz w:val="22"/>
          <w:szCs w:val="22"/>
          <w:lang w:eastAsia="ar-SA"/>
        </w:rPr>
        <w:t>pomiędzy</w:t>
      </w:r>
      <w:r w:rsidR="00D462FE" w:rsidRPr="001220A1">
        <w:rPr>
          <w:rFonts w:ascii="Sylfaen" w:hAnsi="Sylfaen"/>
          <w:sz w:val="22"/>
          <w:szCs w:val="22"/>
          <w:lang w:eastAsia="ar-SA"/>
        </w:rPr>
        <w:t>:</w:t>
      </w:r>
    </w:p>
    <w:p w14:paraId="2617747A" w14:textId="77777777" w:rsidR="00D21A4C" w:rsidRPr="001220A1" w:rsidRDefault="00D21A4C" w:rsidP="00C7358E">
      <w:pPr>
        <w:suppressAutoHyphens/>
        <w:spacing w:line="276" w:lineRule="auto"/>
        <w:jc w:val="both"/>
        <w:rPr>
          <w:rFonts w:ascii="Sylfaen" w:hAnsi="Sylfaen"/>
          <w:sz w:val="22"/>
          <w:szCs w:val="22"/>
          <w:lang w:eastAsia="ar-SA"/>
        </w:rPr>
      </w:pPr>
    </w:p>
    <w:p w14:paraId="7C856670" w14:textId="77777777" w:rsidR="00D462FE" w:rsidRPr="001220A1" w:rsidRDefault="00D462FE" w:rsidP="00D462FE">
      <w:pPr>
        <w:pStyle w:val="Nagwek2"/>
        <w:jc w:val="both"/>
        <w:rPr>
          <w:rFonts w:ascii="Sylfaen" w:hAnsi="Sylfaen"/>
          <w:color w:val="auto"/>
          <w:sz w:val="22"/>
          <w:szCs w:val="22"/>
        </w:rPr>
      </w:pPr>
      <w:r w:rsidRPr="001220A1">
        <w:rPr>
          <w:rFonts w:ascii="Sylfaen" w:hAnsi="Sylfaen"/>
          <w:color w:val="auto"/>
          <w:sz w:val="22"/>
          <w:szCs w:val="22"/>
        </w:rPr>
        <w:t>Specjalistycznym Szpitalem Miejskim im. Mikołaja Kopernika w Toruniu, ul. Batorego 17/19 wpisanym do Krajowego Rejestru Sądowego w Sądzie  Rejonowym w Toruniu, VII Wydział Gospodarczy Krajowego Rejestru Sądowego pod nr KRS 2564, NIP 879-20-76-803, REGON 870252274</w:t>
      </w:r>
    </w:p>
    <w:p w14:paraId="24B7D638" w14:textId="77777777" w:rsidR="00D462FE" w:rsidRPr="001220A1" w:rsidRDefault="00D462FE" w:rsidP="00D462FE">
      <w:pPr>
        <w:rPr>
          <w:rFonts w:ascii="Sylfaen" w:hAnsi="Sylfaen"/>
          <w:sz w:val="22"/>
          <w:szCs w:val="22"/>
        </w:rPr>
      </w:pPr>
      <w:r w:rsidRPr="001220A1">
        <w:rPr>
          <w:rFonts w:ascii="Sylfaen" w:hAnsi="Sylfaen"/>
          <w:sz w:val="22"/>
          <w:szCs w:val="22"/>
        </w:rPr>
        <w:t>reprezentowanym przez :</w:t>
      </w:r>
    </w:p>
    <w:p w14:paraId="3BA1DBD0" w14:textId="77777777" w:rsidR="00D462FE" w:rsidRPr="001220A1" w:rsidRDefault="00D462FE" w:rsidP="00D462FE">
      <w:pPr>
        <w:rPr>
          <w:rFonts w:ascii="Sylfaen" w:hAnsi="Sylfaen"/>
          <w:sz w:val="22"/>
          <w:szCs w:val="22"/>
        </w:rPr>
      </w:pPr>
    </w:p>
    <w:p w14:paraId="4B7AA09D" w14:textId="430C6CEE" w:rsidR="00D462FE" w:rsidRPr="001220A1" w:rsidRDefault="0062030D" w:rsidP="00D462FE">
      <w:pPr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…………..</w:t>
      </w:r>
      <w:r w:rsidR="00D462FE" w:rsidRPr="001220A1">
        <w:rPr>
          <w:rFonts w:ascii="Sylfaen" w:hAnsi="Sylfaen"/>
          <w:sz w:val="22"/>
          <w:szCs w:val="22"/>
        </w:rPr>
        <w:t xml:space="preserve"> – Dyrektora </w:t>
      </w:r>
    </w:p>
    <w:p w14:paraId="3A709003" w14:textId="77777777" w:rsidR="00D462FE" w:rsidRPr="001220A1" w:rsidRDefault="00D462FE" w:rsidP="00D462FE">
      <w:pPr>
        <w:rPr>
          <w:rFonts w:ascii="Sylfaen" w:hAnsi="Sylfaen"/>
          <w:sz w:val="22"/>
          <w:szCs w:val="22"/>
        </w:rPr>
      </w:pPr>
    </w:p>
    <w:p w14:paraId="0B5188ED" w14:textId="7B8850B3" w:rsidR="00D462FE" w:rsidRPr="001220A1" w:rsidRDefault="00D462FE" w:rsidP="00D462FE">
      <w:pPr>
        <w:rPr>
          <w:rFonts w:ascii="Sylfaen" w:hAnsi="Sylfaen"/>
          <w:sz w:val="22"/>
          <w:szCs w:val="22"/>
        </w:rPr>
      </w:pPr>
      <w:r w:rsidRPr="001220A1">
        <w:rPr>
          <w:rFonts w:ascii="Sylfaen" w:hAnsi="Sylfaen"/>
          <w:sz w:val="22"/>
          <w:szCs w:val="22"/>
        </w:rPr>
        <w:t>zwanym dalej „</w:t>
      </w:r>
      <w:r w:rsidR="00BC078C">
        <w:rPr>
          <w:rFonts w:ascii="Sylfaen" w:hAnsi="Sylfaen"/>
          <w:sz w:val="22"/>
          <w:szCs w:val="22"/>
        </w:rPr>
        <w:t>Kupujący</w:t>
      </w:r>
      <w:r w:rsidRPr="001220A1">
        <w:rPr>
          <w:rFonts w:ascii="Sylfaen" w:hAnsi="Sylfaen"/>
          <w:sz w:val="22"/>
          <w:szCs w:val="22"/>
        </w:rPr>
        <w:t>”, a</w:t>
      </w:r>
    </w:p>
    <w:p w14:paraId="51FEAAA9" w14:textId="77777777" w:rsidR="00D462FE" w:rsidRPr="001220A1" w:rsidRDefault="00D462FE" w:rsidP="00D462FE">
      <w:pPr>
        <w:rPr>
          <w:rFonts w:ascii="Sylfaen" w:hAnsi="Sylfaen"/>
          <w:sz w:val="22"/>
          <w:szCs w:val="22"/>
        </w:rPr>
      </w:pPr>
    </w:p>
    <w:p w14:paraId="3AAACBAA" w14:textId="56E99DFB" w:rsidR="00D462FE" w:rsidRPr="001220A1" w:rsidRDefault="00D462FE" w:rsidP="00D462FE">
      <w:pPr>
        <w:jc w:val="both"/>
        <w:rPr>
          <w:rFonts w:ascii="Sylfaen" w:hAnsi="Sylfaen"/>
          <w:iCs/>
          <w:sz w:val="22"/>
          <w:szCs w:val="22"/>
        </w:rPr>
      </w:pPr>
      <w:r w:rsidRPr="001220A1">
        <w:rPr>
          <w:rFonts w:ascii="Sylfaen" w:hAnsi="Sylfaen"/>
          <w:iCs/>
          <w:sz w:val="22"/>
          <w:szCs w:val="22"/>
        </w:rPr>
        <w:t>..,  z siedzibą w ….., ul. ….., wpisaną do Rejestru Przedsiębiorców Krajowego Rejestru Sądowego przez Sąd Rejonowy w …, … Wydział Gospodarczy Krajowego Rejestru Sądowego pod nr KRS …, NIP …., REGON …</w:t>
      </w:r>
    </w:p>
    <w:p w14:paraId="4554014A" w14:textId="77777777" w:rsidR="00D462FE" w:rsidRPr="001220A1" w:rsidRDefault="00D462FE" w:rsidP="00D462FE">
      <w:pPr>
        <w:rPr>
          <w:rFonts w:ascii="Sylfaen" w:hAnsi="Sylfaen" w:cs="Lucida Sans Unicode"/>
          <w:sz w:val="22"/>
          <w:szCs w:val="22"/>
        </w:rPr>
      </w:pPr>
      <w:r w:rsidRPr="001220A1">
        <w:rPr>
          <w:rFonts w:ascii="Sylfaen" w:hAnsi="Sylfaen" w:cs="Lucida Sans Unicode"/>
          <w:sz w:val="22"/>
          <w:szCs w:val="22"/>
        </w:rPr>
        <w:t>reprezentowaną przez :</w:t>
      </w:r>
    </w:p>
    <w:p w14:paraId="42C24721" w14:textId="77777777" w:rsidR="00D462FE" w:rsidRPr="001220A1" w:rsidRDefault="00D462FE" w:rsidP="00D462FE">
      <w:pPr>
        <w:pStyle w:val="Nagwek2"/>
        <w:tabs>
          <w:tab w:val="num" w:pos="576"/>
        </w:tabs>
        <w:ind w:left="576" w:hanging="576"/>
        <w:rPr>
          <w:rFonts w:ascii="Sylfaen" w:hAnsi="Sylfaen"/>
          <w:color w:val="auto"/>
          <w:sz w:val="22"/>
          <w:szCs w:val="22"/>
        </w:rPr>
      </w:pPr>
      <w:r w:rsidRPr="001220A1">
        <w:rPr>
          <w:rFonts w:ascii="Sylfaen" w:hAnsi="Sylfaen"/>
          <w:color w:val="auto"/>
          <w:sz w:val="22"/>
          <w:szCs w:val="22"/>
        </w:rPr>
        <w:t>..................................................................................</w:t>
      </w:r>
    </w:p>
    <w:p w14:paraId="322F8F43" w14:textId="77777777" w:rsidR="00D462FE" w:rsidRPr="001220A1" w:rsidRDefault="00D462FE" w:rsidP="00D462FE">
      <w:pPr>
        <w:pStyle w:val="Stopka"/>
        <w:rPr>
          <w:rFonts w:ascii="Sylfaen" w:hAnsi="Sylfaen"/>
          <w:i/>
          <w:sz w:val="22"/>
          <w:szCs w:val="22"/>
        </w:rPr>
      </w:pPr>
    </w:p>
    <w:p w14:paraId="5DC4DEB3" w14:textId="50E07389" w:rsidR="00D462FE" w:rsidRPr="001220A1" w:rsidRDefault="00D462FE" w:rsidP="00D462FE">
      <w:pPr>
        <w:rPr>
          <w:rFonts w:ascii="Sylfaen" w:hAnsi="Sylfaen"/>
          <w:sz w:val="22"/>
          <w:szCs w:val="22"/>
        </w:rPr>
      </w:pPr>
      <w:r w:rsidRPr="001220A1">
        <w:rPr>
          <w:rFonts w:ascii="Sylfaen" w:hAnsi="Sylfaen"/>
          <w:sz w:val="22"/>
          <w:szCs w:val="22"/>
        </w:rPr>
        <w:t>zwaną dalej „</w:t>
      </w:r>
      <w:r w:rsidR="00BC078C">
        <w:rPr>
          <w:rFonts w:ascii="Sylfaen" w:hAnsi="Sylfaen"/>
          <w:sz w:val="22"/>
          <w:szCs w:val="22"/>
        </w:rPr>
        <w:t>Sprzedający</w:t>
      </w:r>
      <w:r w:rsidRPr="001220A1">
        <w:rPr>
          <w:rFonts w:ascii="Sylfaen" w:hAnsi="Sylfaen"/>
          <w:sz w:val="22"/>
          <w:szCs w:val="22"/>
        </w:rPr>
        <w:t>”</w:t>
      </w:r>
      <w:r w:rsidR="008566AC">
        <w:rPr>
          <w:rFonts w:ascii="Sylfaen" w:hAnsi="Sylfaen"/>
          <w:sz w:val="22"/>
          <w:szCs w:val="22"/>
        </w:rPr>
        <w:t>,</w:t>
      </w:r>
    </w:p>
    <w:p w14:paraId="597B582E" w14:textId="1CAE1769" w:rsidR="00D21A4C" w:rsidRPr="001220A1" w:rsidRDefault="00D21A4C" w:rsidP="00D462FE">
      <w:pPr>
        <w:spacing w:after="160" w:line="259" w:lineRule="auto"/>
        <w:rPr>
          <w:rFonts w:ascii="Sylfaen" w:eastAsiaTheme="minorHAnsi" w:hAnsi="Sylfaen" w:cstheme="minorBidi"/>
          <w:sz w:val="22"/>
          <w:szCs w:val="22"/>
          <w:lang w:eastAsia="en-US"/>
        </w:rPr>
      </w:pPr>
      <w:r w:rsidRPr="001220A1">
        <w:rPr>
          <w:rFonts w:ascii="Sylfaen" w:hAnsi="Sylfaen"/>
          <w:sz w:val="22"/>
          <w:szCs w:val="22"/>
          <w:lang w:eastAsia="ar-SA"/>
        </w:rPr>
        <w:t>o następującej treści:</w:t>
      </w:r>
    </w:p>
    <w:p w14:paraId="1682CE98" w14:textId="77777777" w:rsidR="00D462FE" w:rsidRPr="001220A1" w:rsidRDefault="00D462FE" w:rsidP="00D462FE">
      <w:pPr>
        <w:tabs>
          <w:tab w:val="center" w:pos="4537"/>
        </w:tabs>
        <w:suppressAutoHyphens/>
        <w:spacing w:line="276" w:lineRule="auto"/>
        <w:jc w:val="center"/>
        <w:rPr>
          <w:rFonts w:ascii="Sylfaen" w:hAnsi="Sylfaen"/>
          <w:b/>
          <w:spacing w:val="-3"/>
          <w:sz w:val="22"/>
          <w:szCs w:val="22"/>
          <w:lang w:eastAsia="ar-SA"/>
        </w:rPr>
      </w:pPr>
      <w:r w:rsidRPr="001220A1">
        <w:rPr>
          <w:rFonts w:ascii="Sylfaen" w:hAnsi="Sylfaen"/>
          <w:b/>
          <w:spacing w:val="-3"/>
          <w:sz w:val="22"/>
          <w:szCs w:val="22"/>
          <w:lang w:eastAsia="ar-SA"/>
        </w:rPr>
        <w:t>§ 1</w:t>
      </w:r>
    </w:p>
    <w:p w14:paraId="6BF2C77B" w14:textId="77777777" w:rsidR="00D21A4C" w:rsidRPr="001220A1" w:rsidRDefault="00D21A4C" w:rsidP="00C7358E">
      <w:pPr>
        <w:suppressAutoHyphens/>
        <w:spacing w:line="276" w:lineRule="auto"/>
        <w:jc w:val="center"/>
        <w:rPr>
          <w:rFonts w:ascii="Sylfaen" w:hAnsi="Sylfaen"/>
          <w:sz w:val="22"/>
          <w:szCs w:val="22"/>
          <w:lang w:eastAsia="ar-SA"/>
        </w:rPr>
      </w:pPr>
    </w:p>
    <w:p w14:paraId="296ADCBF" w14:textId="69E07C2F" w:rsidR="00D462FE" w:rsidRPr="001220A1" w:rsidRDefault="00D462FE" w:rsidP="00D462FE">
      <w:pPr>
        <w:pStyle w:val="Tekstpodstawowy"/>
        <w:widowControl/>
        <w:numPr>
          <w:ilvl w:val="0"/>
          <w:numId w:val="34"/>
        </w:numPr>
        <w:autoSpaceDE/>
        <w:autoSpaceDN/>
        <w:ind w:left="284" w:hanging="284"/>
        <w:rPr>
          <w:rFonts w:ascii="Sylfaen" w:hAnsi="Sylfaen"/>
          <w:bCs/>
          <w:sz w:val="22"/>
          <w:szCs w:val="22"/>
        </w:rPr>
      </w:pPr>
      <w:r w:rsidRPr="001220A1">
        <w:rPr>
          <w:rFonts w:ascii="Sylfaen" w:hAnsi="Sylfaen"/>
          <w:bCs/>
          <w:sz w:val="22"/>
          <w:szCs w:val="22"/>
        </w:rPr>
        <w:t xml:space="preserve">Umowę zawarto w wyniku wyboru oferty Sprzedającego przez Kupującego w postępowaniu o udzielenie zamówienia publicznego w trybie </w:t>
      </w:r>
      <w:r w:rsidR="008F1E89">
        <w:rPr>
          <w:rFonts w:ascii="Sylfaen" w:hAnsi="Sylfaen"/>
          <w:bCs/>
          <w:sz w:val="22"/>
          <w:szCs w:val="22"/>
        </w:rPr>
        <w:t>……………………………………………..</w:t>
      </w:r>
      <w:r w:rsidRPr="001220A1">
        <w:rPr>
          <w:rFonts w:ascii="Sylfaen" w:hAnsi="Sylfaen"/>
          <w:bCs/>
          <w:sz w:val="22"/>
          <w:szCs w:val="22"/>
        </w:rPr>
        <w:t xml:space="preserve"> </w:t>
      </w:r>
      <w:r w:rsidR="00AB1E36">
        <w:rPr>
          <w:rFonts w:ascii="Sylfaen" w:hAnsi="Sylfaen"/>
          <w:bCs/>
          <w:sz w:val="22"/>
          <w:szCs w:val="22"/>
        </w:rPr>
        <w:t>………………………………………………………………………………………………………...</w:t>
      </w:r>
    </w:p>
    <w:p w14:paraId="03A357AB" w14:textId="3BC1A41D" w:rsidR="00D462FE" w:rsidRPr="001220A1" w:rsidRDefault="00D462FE" w:rsidP="00D462FE">
      <w:pPr>
        <w:pStyle w:val="Tekstpodstawowy"/>
        <w:widowControl/>
        <w:numPr>
          <w:ilvl w:val="0"/>
          <w:numId w:val="34"/>
        </w:numPr>
        <w:autoSpaceDE/>
        <w:autoSpaceDN/>
        <w:ind w:left="284" w:hanging="284"/>
        <w:rPr>
          <w:rFonts w:ascii="Sylfaen" w:hAnsi="Sylfaen"/>
          <w:bCs/>
          <w:sz w:val="22"/>
          <w:szCs w:val="22"/>
        </w:rPr>
      </w:pPr>
      <w:r w:rsidRPr="001220A1">
        <w:rPr>
          <w:rFonts w:ascii="Sylfaen" w:hAnsi="Sylfaen"/>
          <w:bCs/>
          <w:sz w:val="22"/>
          <w:szCs w:val="22"/>
        </w:rPr>
        <w:t>Integralną część niniejszej umowy stanowi oferta przetargowa Sprzedającego.</w:t>
      </w:r>
    </w:p>
    <w:p w14:paraId="2C66EB27" w14:textId="77777777" w:rsidR="00D462FE" w:rsidRPr="001220A1" w:rsidRDefault="00D462FE" w:rsidP="00D462FE">
      <w:pPr>
        <w:pStyle w:val="Tekstpodstawowy"/>
        <w:widowControl/>
        <w:numPr>
          <w:ilvl w:val="0"/>
          <w:numId w:val="34"/>
        </w:numPr>
        <w:autoSpaceDE/>
        <w:autoSpaceDN/>
        <w:ind w:left="284" w:hanging="284"/>
        <w:rPr>
          <w:rFonts w:ascii="Sylfaen" w:hAnsi="Sylfaen"/>
          <w:bCs/>
          <w:sz w:val="22"/>
          <w:szCs w:val="22"/>
        </w:rPr>
      </w:pPr>
      <w:r w:rsidRPr="001220A1">
        <w:rPr>
          <w:rFonts w:ascii="Sylfaen" w:hAnsi="Sylfaen"/>
          <w:bCs/>
          <w:sz w:val="22"/>
          <w:szCs w:val="22"/>
        </w:rPr>
        <w:t xml:space="preserve">Integralną cześć niniejszej umowy stanowi załącznik nr 2 - </w:t>
      </w:r>
      <w:r w:rsidRPr="001220A1">
        <w:rPr>
          <w:rFonts w:ascii="Sylfaen" w:hAnsi="Sylfaen"/>
          <w:sz w:val="22"/>
          <w:szCs w:val="22"/>
        </w:rPr>
        <w:t>Informacje o sposobie przetwarzania danych osobowych przez Specjalistyczny Szpital Miejski im. M. Kopernika w Toruniu.</w:t>
      </w:r>
    </w:p>
    <w:p w14:paraId="0357FB35" w14:textId="77777777" w:rsidR="00D462FE" w:rsidRPr="001220A1" w:rsidRDefault="00D462FE" w:rsidP="00D462FE">
      <w:pPr>
        <w:pStyle w:val="Tekstpodstawowy"/>
        <w:widowControl/>
        <w:numPr>
          <w:ilvl w:val="0"/>
          <w:numId w:val="34"/>
        </w:numPr>
        <w:autoSpaceDE/>
        <w:autoSpaceDN/>
        <w:ind w:left="284" w:hanging="284"/>
        <w:rPr>
          <w:rFonts w:ascii="Sylfaen" w:hAnsi="Sylfaen"/>
          <w:bCs/>
          <w:sz w:val="22"/>
          <w:szCs w:val="22"/>
        </w:rPr>
      </w:pPr>
      <w:r w:rsidRPr="001220A1">
        <w:rPr>
          <w:rFonts w:ascii="Sylfaen" w:hAnsi="Sylfaen"/>
          <w:bCs/>
          <w:sz w:val="22"/>
          <w:szCs w:val="22"/>
        </w:rPr>
        <w:t xml:space="preserve">Integralną cześć niniejszej umowy stanowi załącznik nr 3 - </w:t>
      </w:r>
      <w:r w:rsidRPr="001220A1">
        <w:rPr>
          <w:rFonts w:ascii="Sylfaen" w:hAnsi="Sylfaen"/>
          <w:sz w:val="22"/>
          <w:szCs w:val="22"/>
        </w:rPr>
        <w:t>oświadczenie o akceptacji faktur wystawianych i przesyłanych w formie elektronicznej.</w:t>
      </w:r>
    </w:p>
    <w:p w14:paraId="698D166A" w14:textId="77777777" w:rsidR="00D462FE" w:rsidRPr="001220A1" w:rsidRDefault="00D462FE" w:rsidP="00C7358E">
      <w:pPr>
        <w:suppressAutoHyphens/>
        <w:spacing w:line="276" w:lineRule="auto"/>
        <w:jc w:val="center"/>
        <w:rPr>
          <w:rFonts w:ascii="Sylfaen" w:hAnsi="Sylfaen"/>
          <w:sz w:val="22"/>
          <w:szCs w:val="22"/>
          <w:lang w:eastAsia="ar-SA"/>
        </w:rPr>
      </w:pPr>
    </w:p>
    <w:p w14:paraId="5BDBB3AA" w14:textId="3B1D9FF6" w:rsidR="00D21A4C" w:rsidRPr="001220A1" w:rsidRDefault="00D21A4C" w:rsidP="00C7358E">
      <w:pPr>
        <w:tabs>
          <w:tab w:val="center" w:pos="4537"/>
        </w:tabs>
        <w:suppressAutoHyphens/>
        <w:spacing w:line="276" w:lineRule="auto"/>
        <w:jc w:val="center"/>
        <w:rPr>
          <w:rFonts w:ascii="Sylfaen" w:hAnsi="Sylfaen"/>
          <w:b/>
          <w:spacing w:val="-3"/>
          <w:sz w:val="22"/>
          <w:szCs w:val="22"/>
          <w:lang w:eastAsia="ar-SA"/>
        </w:rPr>
      </w:pPr>
      <w:r w:rsidRPr="001220A1">
        <w:rPr>
          <w:rFonts w:ascii="Sylfaen" w:hAnsi="Sylfaen"/>
          <w:b/>
          <w:spacing w:val="-3"/>
          <w:sz w:val="22"/>
          <w:szCs w:val="22"/>
          <w:lang w:eastAsia="ar-SA"/>
        </w:rPr>
        <w:t xml:space="preserve">§ </w:t>
      </w:r>
      <w:r w:rsidR="00D462FE" w:rsidRPr="001220A1">
        <w:rPr>
          <w:rFonts w:ascii="Sylfaen" w:hAnsi="Sylfaen"/>
          <w:b/>
          <w:spacing w:val="-3"/>
          <w:sz w:val="22"/>
          <w:szCs w:val="22"/>
          <w:lang w:eastAsia="ar-SA"/>
        </w:rPr>
        <w:t>2</w:t>
      </w:r>
    </w:p>
    <w:p w14:paraId="168875E0" w14:textId="3EEF92BA" w:rsidR="00D21A4C" w:rsidRPr="001220A1" w:rsidRDefault="00883E17" w:rsidP="00C7358E">
      <w:pPr>
        <w:tabs>
          <w:tab w:val="center" w:pos="4537"/>
        </w:tabs>
        <w:suppressAutoHyphens/>
        <w:spacing w:line="276" w:lineRule="auto"/>
        <w:jc w:val="center"/>
        <w:rPr>
          <w:rFonts w:ascii="Sylfaen" w:hAnsi="Sylfaen"/>
          <w:b/>
          <w:spacing w:val="-3"/>
          <w:sz w:val="22"/>
          <w:szCs w:val="22"/>
          <w:lang w:eastAsia="ar-SA"/>
        </w:rPr>
      </w:pPr>
      <w:r w:rsidRPr="001220A1">
        <w:rPr>
          <w:rFonts w:ascii="Sylfaen" w:hAnsi="Sylfaen"/>
          <w:b/>
          <w:spacing w:val="-3"/>
          <w:sz w:val="22"/>
          <w:szCs w:val="22"/>
          <w:lang w:eastAsia="ar-SA"/>
        </w:rPr>
        <w:t>Przedmiot umowy</w:t>
      </w:r>
    </w:p>
    <w:p w14:paraId="239BDCDB" w14:textId="6D587499" w:rsidR="00D462FE" w:rsidRPr="001220A1" w:rsidRDefault="00BC078C" w:rsidP="00D462FE">
      <w:pPr>
        <w:pStyle w:val="Tekstpodstawowy"/>
        <w:widowControl/>
        <w:numPr>
          <w:ilvl w:val="0"/>
          <w:numId w:val="35"/>
        </w:numPr>
        <w:autoSpaceDE/>
        <w:autoSpaceDN/>
        <w:ind w:left="284" w:hanging="284"/>
        <w:rPr>
          <w:rFonts w:ascii="Sylfaen" w:hAnsi="Sylfaen"/>
          <w:bCs/>
          <w:sz w:val="22"/>
          <w:szCs w:val="22"/>
        </w:rPr>
      </w:pPr>
      <w:r>
        <w:rPr>
          <w:rFonts w:ascii="Sylfaen" w:hAnsi="Sylfaen"/>
          <w:bCs/>
          <w:sz w:val="22"/>
          <w:szCs w:val="22"/>
        </w:rPr>
        <w:t>Sprzedający sprzedaje i zobowiązuje się do dostawy, montażu, instalacji, uruchomiania, udzielenia licencji, świadczenia usług serwisu gwarancyjnego oraz przeprowadzenia szkolenia z obsługi na rzecz Kupującego ……………….. zwanych dalej zamiennie przedmiotem umowy lub sprzętem.</w:t>
      </w:r>
    </w:p>
    <w:p w14:paraId="10584557" w14:textId="77777777" w:rsidR="00D462FE" w:rsidRPr="001220A1" w:rsidRDefault="00D462FE" w:rsidP="00D462FE">
      <w:pPr>
        <w:pStyle w:val="Tekstpodstawowy"/>
        <w:widowControl/>
        <w:numPr>
          <w:ilvl w:val="0"/>
          <w:numId w:val="35"/>
        </w:numPr>
        <w:autoSpaceDE/>
        <w:autoSpaceDN/>
        <w:ind w:left="284" w:hanging="284"/>
        <w:rPr>
          <w:rFonts w:ascii="Sylfaen" w:hAnsi="Sylfaen"/>
          <w:bCs/>
          <w:sz w:val="22"/>
          <w:szCs w:val="22"/>
        </w:rPr>
      </w:pPr>
      <w:r w:rsidRPr="001220A1">
        <w:rPr>
          <w:rFonts w:ascii="Sylfaen" w:hAnsi="Sylfaen"/>
          <w:bCs/>
          <w:sz w:val="22"/>
          <w:szCs w:val="22"/>
        </w:rPr>
        <w:t>Opis przedmiotu umowy, ilość i cenę zawiera załącznik nr 1 do niniejszej umowy, który stanowi jej integralną cześć.</w:t>
      </w:r>
    </w:p>
    <w:p w14:paraId="130C3435" w14:textId="4DA6198C" w:rsidR="00D21A4C" w:rsidRPr="001220A1" w:rsidRDefault="00D21A4C" w:rsidP="00D462FE">
      <w:pPr>
        <w:pStyle w:val="Tekstpodstawowy"/>
        <w:widowControl/>
        <w:numPr>
          <w:ilvl w:val="0"/>
          <w:numId w:val="35"/>
        </w:numPr>
        <w:autoSpaceDE/>
        <w:autoSpaceDN/>
        <w:ind w:left="284" w:hanging="284"/>
        <w:rPr>
          <w:rFonts w:ascii="Sylfaen" w:hAnsi="Sylfaen"/>
          <w:bCs/>
          <w:sz w:val="22"/>
          <w:szCs w:val="22"/>
          <w:lang w:eastAsia="en-US"/>
        </w:rPr>
      </w:pPr>
      <w:r w:rsidRPr="001220A1">
        <w:rPr>
          <w:rFonts w:ascii="Sylfaen" w:eastAsia="Times New Roman" w:hAnsi="Sylfaen" w:cs="Times New Roman"/>
          <w:b/>
          <w:sz w:val="22"/>
          <w:szCs w:val="22"/>
          <w:lang w:eastAsia="ar-SA"/>
        </w:rPr>
        <w:lastRenderedPageBreak/>
        <w:t>Sprzedający</w:t>
      </w:r>
      <w:r w:rsidRPr="001220A1">
        <w:rPr>
          <w:rFonts w:ascii="Sylfaen" w:eastAsia="Times New Roman" w:hAnsi="Sylfaen" w:cs="Times New Roman"/>
          <w:sz w:val="22"/>
          <w:szCs w:val="22"/>
          <w:lang w:eastAsia="ar-SA"/>
        </w:rPr>
        <w:t xml:space="preserve"> oświadcza, </w:t>
      </w:r>
      <w:r w:rsidR="005F3B91" w:rsidRPr="001220A1">
        <w:rPr>
          <w:rFonts w:ascii="Sylfaen" w:eastAsia="Times New Roman" w:hAnsi="Sylfaen" w:cs="Times New Roman"/>
          <w:sz w:val="22"/>
          <w:szCs w:val="22"/>
          <w:lang w:eastAsia="ar-SA"/>
        </w:rPr>
        <w:t xml:space="preserve">iż </w:t>
      </w:r>
      <w:r w:rsidRPr="001220A1">
        <w:rPr>
          <w:rFonts w:ascii="Sylfaen" w:eastAsia="Times New Roman" w:hAnsi="Sylfaen" w:cs="Times New Roman"/>
          <w:b/>
          <w:sz w:val="22"/>
          <w:szCs w:val="22"/>
          <w:lang w:eastAsia="ar-SA"/>
        </w:rPr>
        <w:t>przedmiot umowy</w:t>
      </w:r>
      <w:r w:rsidRPr="001220A1">
        <w:rPr>
          <w:rFonts w:ascii="Sylfaen" w:eastAsia="Times New Roman" w:hAnsi="Sylfaen" w:cs="Times New Roman"/>
          <w:sz w:val="22"/>
          <w:szCs w:val="22"/>
          <w:lang w:eastAsia="ar-SA"/>
        </w:rPr>
        <w:t xml:space="preserve">, </w:t>
      </w:r>
      <w:r w:rsidR="000500EB" w:rsidRPr="001220A1">
        <w:rPr>
          <w:rFonts w:ascii="Sylfaen" w:eastAsia="Times New Roman" w:hAnsi="Sylfaen" w:cs="Times New Roman"/>
          <w:sz w:val="22"/>
          <w:szCs w:val="22"/>
          <w:lang w:eastAsia="ar-SA"/>
        </w:rPr>
        <w:t xml:space="preserve">o specyfikacji  określonej </w:t>
      </w:r>
      <w:r w:rsidRPr="001220A1">
        <w:rPr>
          <w:rFonts w:ascii="Sylfaen" w:eastAsia="Times New Roman" w:hAnsi="Sylfaen" w:cs="Times New Roman"/>
          <w:sz w:val="22"/>
          <w:szCs w:val="22"/>
          <w:lang w:eastAsia="ar-SA"/>
        </w:rPr>
        <w:t>w załączniku</w:t>
      </w:r>
      <w:r w:rsidRPr="001220A1">
        <w:rPr>
          <w:rFonts w:ascii="Sylfaen" w:eastAsia="Times New Roman" w:hAnsi="Sylfaen" w:cs="Times New Roman"/>
          <w:b/>
          <w:sz w:val="22"/>
          <w:szCs w:val="22"/>
          <w:lang w:eastAsia="ar-SA"/>
        </w:rPr>
        <w:t> </w:t>
      </w:r>
      <w:r w:rsidR="00D462FE" w:rsidRPr="001220A1">
        <w:rPr>
          <w:rFonts w:ascii="Sylfaen" w:eastAsia="Times New Roman" w:hAnsi="Sylfaen" w:cs="Times New Roman"/>
          <w:sz w:val="22"/>
          <w:szCs w:val="22"/>
          <w:lang w:eastAsia="ar-SA"/>
        </w:rPr>
        <w:t>n</w:t>
      </w:r>
      <w:r w:rsidRPr="001220A1">
        <w:rPr>
          <w:rFonts w:ascii="Sylfaen" w:eastAsia="Times New Roman" w:hAnsi="Sylfaen" w:cs="Times New Roman"/>
          <w:sz w:val="22"/>
          <w:szCs w:val="22"/>
          <w:lang w:eastAsia="ar-SA"/>
        </w:rPr>
        <w:t>r</w:t>
      </w:r>
      <w:r w:rsidRPr="001220A1">
        <w:rPr>
          <w:rFonts w:ascii="Sylfaen" w:eastAsia="Times New Roman" w:hAnsi="Sylfaen" w:cs="Times New Roman"/>
          <w:b/>
          <w:sz w:val="22"/>
          <w:szCs w:val="22"/>
          <w:lang w:eastAsia="ar-SA"/>
        </w:rPr>
        <w:t> </w:t>
      </w:r>
      <w:r w:rsidRPr="001220A1">
        <w:rPr>
          <w:rFonts w:ascii="Sylfaen" w:eastAsia="Times New Roman" w:hAnsi="Sylfaen" w:cs="Times New Roman"/>
          <w:sz w:val="22"/>
          <w:szCs w:val="22"/>
          <w:lang w:eastAsia="ar-SA"/>
        </w:rPr>
        <w:t>1</w:t>
      </w:r>
      <w:r w:rsidRPr="001220A1">
        <w:rPr>
          <w:rFonts w:ascii="Sylfaen" w:eastAsia="Times New Roman" w:hAnsi="Sylfaen" w:cs="Times New Roman"/>
          <w:b/>
          <w:sz w:val="22"/>
          <w:szCs w:val="22"/>
          <w:lang w:eastAsia="ar-SA"/>
        </w:rPr>
        <w:t> </w:t>
      </w:r>
      <w:r w:rsidRPr="001220A1">
        <w:rPr>
          <w:rFonts w:ascii="Sylfaen" w:eastAsia="Times New Roman" w:hAnsi="Sylfaen" w:cs="Times New Roman"/>
          <w:sz w:val="22"/>
          <w:szCs w:val="22"/>
          <w:lang w:eastAsia="ar-SA"/>
        </w:rPr>
        <w:t>do</w:t>
      </w:r>
      <w:r w:rsidRPr="001220A1">
        <w:rPr>
          <w:rFonts w:ascii="Sylfaen" w:eastAsia="Times New Roman" w:hAnsi="Sylfaen" w:cs="Times New Roman"/>
          <w:b/>
          <w:sz w:val="22"/>
          <w:szCs w:val="22"/>
          <w:lang w:eastAsia="ar-SA"/>
        </w:rPr>
        <w:t> </w:t>
      </w:r>
      <w:r w:rsidRPr="001220A1">
        <w:rPr>
          <w:rFonts w:ascii="Sylfaen" w:eastAsia="Times New Roman" w:hAnsi="Sylfaen" w:cs="Times New Roman"/>
          <w:sz w:val="22"/>
          <w:szCs w:val="22"/>
          <w:lang w:eastAsia="ar-SA"/>
        </w:rPr>
        <w:t>niniejszej</w:t>
      </w:r>
      <w:r w:rsidRPr="001220A1">
        <w:rPr>
          <w:rFonts w:ascii="Sylfaen" w:eastAsia="Times New Roman" w:hAnsi="Sylfaen" w:cs="Times New Roman"/>
          <w:b/>
          <w:sz w:val="22"/>
          <w:szCs w:val="22"/>
          <w:lang w:eastAsia="ar-SA"/>
        </w:rPr>
        <w:t> </w:t>
      </w:r>
      <w:r w:rsidRPr="001220A1">
        <w:rPr>
          <w:rFonts w:ascii="Sylfaen" w:eastAsia="Times New Roman" w:hAnsi="Sylfaen" w:cs="Times New Roman"/>
          <w:sz w:val="22"/>
          <w:szCs w:val="22"/>
          <w:lang w:eastAsia="ar-SA"/>
        </w:rPr>
        <w:t>umowy</w:t>
      </w:r>
      <w:r w:rsidRPr="001220A1">
        <w:rPr>
          <w:rFonts w:ascii="Sylfaen" w:eastAsia="Times New Roman" w:hAnsi="Sylfaen" w:cs="Times New Roman"/>
          <w:b/>
          <w:sz w:val="22"/>
          <w:szCs w:val="22"/>
          <w:lang w:eastAsia="ar-SA"/>
        </w:rPr>
        <w:t> </w:t>
      </w:r>
      <w:r w:rsidRPr="001220A1">
        <w:rPr>
          <w:rFonts w:ascii="Sylfaen" w:eastAsia="Times New Roman" w:hAnsi="Sylfaen" w:cs="Times New Roman"/>
          <w:sz w:val="22"/>
          <w:szCs w:val="22"/>
          <w:lang w:eastAsia="ar-SA"/>
        </w:rPr>
        <w:t>jest</w:t>
      </w:r>
      <w:r w:rsidRPr="001220A1">
        <w:rPr>
          <w:rFonts w:ascii="Sylfaen" w:eastAsia="Times New Roman" w:hAnsi="Sylfaen" w:cs="Times New Roman"/>
          <w:b/>
          <w:sz w:val="22"/>
          <w:szCs w:val="22"/>
          <w:lang w:eastAsia="ar-SA"/>
        </w:rPr>
        <w:t> </w:t>
      </w:r>
      <w:r w:rsidRPr="001220A1">
        <w:rPr>
          <w:rFonts w:ascii="Sylfaen" w:eastAsia="Times New Roman" w:hAnsi="Sylfaen" w:cs="Times New Roman"/>
          <w:sz w:val="22"/>
          <w:szCs w:val="22"/>
          <w:lang w:eastAsia="ar-SA"/>
        </w:rPr>
        <w:t>całkowicie</w:t>
      </w:r>
      <w:r w:rsidRPr="001220A1">
        <w:rPr>
          <w:rFonts w:ascii="Sylfaen" w:eastAsia="Times New Roman" w:hAnsi="Sylfaen" w:cs="Times New Roman"/>
          <w:b/>
          <w:sz w:val="22"/>
          <w:szCs w:val="22"/>
          <w:lang w:eastAsia="ar-SA"/>
        </w:rPr>
        <w:t> </w:t>
      </w:r>
      <w:r w:rsidRPr="001220A1">
        <w:rPr>
          <w:rFonts w:ascii="Sylfaen" w:eastAsia="Times New Roman" w:hAnsi="Sylfaen" w:cs="Times New Roman"/>
          <w:sz w:val="22"/>
          <w:szCs w:val="22"/>
          <w:lang w:eastAsia="ar-SA"/>
        </w:rPr>
        <w:t>zgodny</w:t>
      </w:r>
      <w:r w:rsidRPr="001220A1">
        <w:rPr>
          <w:rFonts w:ascii="Sylfaen" w:eastAsia="Times New Roman" w:hAnsi="Sylfaen" w:cs="Times New Roman"/>
          <w:b/>
          <w:sz w:val="22"/>
          <w:szCs w:val="22"/>
          <w:lang w:eastAsia="ar-SA"/>
        </w:rPr>
        <w:t> </w:t>
      </w:r>
      <w:r w:rsidRPr="001220A1">
        <w:rPr>
          <w:rFonts w:ascii="Sylfaen" w:eastAsia="Times New Roman" w:hAnsi="Sylfaen" w:cs="Times New Roman"/>
          <w:sz w:val="22"/>
          <w:szCs w:val="22"/>
          <w:lang w:eastAsia="ar-SA"/>
        </w:rPr>
        <w:t>w</w:t>
      </w:r>
      <w:r w:rsidRPr="001220A1">
        <w:rPr>
          <w:rFonts w:ascii="Sylfaen" w:eastAsia="Times New Roman" w:hAnsi="Sylfaen" w:cs="Times New Roman"/>
          <w:b/>
          <w:sz w:val="22"/>
          <w:szCs w:val="22"/>
          <w:lang w:eastAsia="ar-SA"/>
        </w:rPr>
        <w:t> </w:t>
      </w:r>
      <w:r w:rsidRPr="001220A1">
        <w:rPr>
          <w:rFonts w:ascii="Sylfaen" w:eastAsia="Times New Roman" w:hAnsi="Sylfaen" w:cs="Times New Roman"/>
          <w:sz w:val="22"/>
          <w:szCs w:val="22"/>
          <w:lang w:eastAsia="ar-SA"/>
        </w:rPr>
        <w:t>zakresie</w:t>
      </w:r>
      <w:r w:rsidR="00284115">
        <w:rPr>
          <w:rFonts w:ascii="Sylfaen" w:eastAsia="Times New Roman" w:hAnsi="Sylfaen" w:cs="Times New Roman"/>
          <w:sz w:val="22"/>
          <w:szCs w:val="22"/>
          <w:lang w:eastAsia="ar-SA"/>
        </w:rPr>
        <w:t xml:space="preserve"> </w:t>
      </w:r>
      <w:r w:rsidRPr="001220A1">
        <w:rPr>
          <w:rFonts w:ascii="Sylfaen" w:eastAsia="Times New Roman" w:hAnsi="Sylfaen" w:cs="Times New Roman"/>
          <w:sz w:val="22"/>
          <w:szCs w:val="22"/>
          <w:lang w:eastAsia="ar-SA"/>
        </w:rPr>
        <w:t>ilościowym</w:t>
      </w:r>
      <w:r w:rsidRPr="001220A1">
        <w:rPr>
          <w:rFonts w:ascii="Sylfaen" w:eastAsia="Times New Roman" w:hAnsi="Sylfaen" w:cs="Times New Roman"/>
          <w:b/>
          <w:sz w:val="22"/>
          <w:szCs w:val="22"/>
          <w:lang w:eastAsia="ar-SA"/>
        </w:rPr>
        <w:t> </w:t>
      </w:r>
      <w:r w:rsidRPr="001220A1">
        <w:rPr>
          <w:rFonts w:ascii="Sylfaen" w:eastAsia="Times New Roman" w:hAnsi="Sylfaen" w:cs="Times New Roman"/>
          <w:sz w:val="22"/>
          <w:szCs w:val="22"/>
          <w:lang w:eastAsia="ar-SA"/>
        </w:rPr>
        <w:t>i</w:t>
      </w:r>
      <w:r w:rsidRPr="001220A1">
        <w:rPr>
          <w:rFonts w:ascii="Sylfaen" w:eastAsia="Times New Roman" w:hAnsi="Sylfaen" w:cs="Times New Roman"/>
          <w:b/>
          <w:sz w:val="22"/>
          <w:szCs w:val="22"/>
          <w:lang w:eastAsia="ar-SA"/>
        </w:rPr>
        <w:t> </w:t>
      </w:r>
      <w:r w:rsidRPr="001220A1">
        <w:rPr>
          <w:rFonts w:ascii="Sylfaen" w:eastAsia="Times New Roman" w:hAnsi="Sylfaen" w:cs="Times New Roman"/>
          <w:sz w:val="22"/>
          <w:szCs w:val="22"/>
          <w:lang w:eastAsia="ar-SA"/>
        </w:rPr>
        <w:t>rzeczowym</w:t>
      </w:r>
      <w:r w:rsidRPr="001220A1">
        <w:rPr>
          <w:rFonts w:ascii="Sylfaen" w:eastAsia="Times New Roman" w:hAnsi="Sylfaen" w:cs="Times New Roman"/>
          <w:b/>
          <w:sz w:val="22"/>
          <w:szCs w:val="22"/>
          <w:lang w:eastAsia="ar-SA"/>
        </w:rPr>
        <w:t> </w:t>
      </w:r>
      <w:r w:rsidRPr="001220A1">
        <w:rPr>
          <w:rFonts w:ascii="Sylfaen" w:eastAsia="Times New Roman" w:hAnsi="Sylfaen" w:cs="Times New Roman"/>
          <w:sz w:val="22"/>
          <w:szCs w:val="22"/>
          <w:lang w:eastAsia="ar-SA"/>
        </w:rPr>
        <w:t>ze</w:t>
      </w:r>
      <w:r w:rsidRPr="001220A1">
        <w:rPr>
          <w:rFonts w:ascii="Sylfaen" w:eastAsia="Times New Roman" w:hAnsi="Sylfaen" w:cs="Times New Roman"/>
          <w:b/>
          <w:sz w:val="22"/>
          <w:szCs w:val="22"/>
          <w:lang w:eastAsia="ar-SA"/>
        </w:rPr>
        <w:t> </w:t>
      </w:r>
      <w:r w:rsidRPr="001220A1">
        <w:rPr>
          <w:rFonts w:ascii="Sylfaen" w:eastAsia="Times New Roman" w:hAnsi="Sylfaen" w:cs="Times New Roman"/>
          <w:sz w:val="22"/>
          <w:szCs w:val="22"/>
          <w:lang w:eastAsia="ar-SA"/>
        </w:rPr>
        <w:t>złożoną</w:t>
      </w:r>
      <w:r w:rsidRPr="001220A1">
        <w:rPr>
          <w:rFonts w:ascii="Sylfaen" w:eastAsia="Times New Roman" w:hAnsi="Sylfaen" w:cs="Times New Roman"/>
          <w:b/>
          <w:sz w:val="22"/>
          <w:szCs w:val="22"/>
          <w:lang w:eastAsia="ar-SA"/>
        </w:rPr>
        <w:t> </w:t>
      </w:r>
      <w:r w:rsidRPr="001220A1">
        <w:rPr>
          <w:rFonts w:ascii="Sylfaen" w:eastAsia="Times New Roman" w:hAnsi="Sylfaen" w:cs="Times New Roman"/>
          <w:sz w:val="22"/>
          <w:szCs w:val="22"/>
          <w:lang w:eastAsia="ar-SA"/>
        </w:rPr>
        <w:t>ofertą</w:t>
      </w:r>
      <w:r w:rsidRPr="001220A1">
        <w:rPr>
          <w:rFonts w:ascii="Sylfaen" w:eastAsia="Times New Roman" w:hAnsi="Sylfaen" w:cs="Times New Roman"/>
          <w:b/>
          <w:sz w:val="22"/>
          <w:szCs w:val="22"/>
          <w:lang w:eastAsia="ar-SA"/>
        </w:rPr>
        <w:t> Sprzedającego </w:t>
      </w:r>
      <w:r w:rsidRPr="001220A1">
        <w:rPr>
          <w:rFonts w:ascii="Sylfaen" w:eastAsia="Times New Roman" w:hAnsi="Sylfaen" w:cs="Times New Roman"/>
          <w:sz w:val="22"/>
          <w:szCs w:val="22"/>
          <w:lang w:eastAsia="ar-SA"/>
        </w:rPr>
        <w:t>z</w:t>
      </w:r>
      <w:r w:rsidRPr="001220A1">
        <w:rPr>
          <w:rFonts w:ascii="Sylfaen" w:eastAsia="Times New Roman" w:hAnsi="Sylfaen" w:cs="Times New Roman"/>
          <w:b/>
          <w:sz w:val="22"/>
          <w:szCs w:val="22"/>
          <w:lang w:eastAsia="ar-SA"/>
        </w:rPr>
        <w:t> </w:t>
      </w:r>
      <w:r w:rsidRPr="001220A1">
        <w:rPr>
          <w:rFonts w:ascii="Sylfaen" w:eastAsia="Times New Roman" w:hAnsi="Sylfaen" w:cs="Times New Roman"/>
          <w:sz w:val="22"/>
          <w:szCs w:val="22"/>
          <w:lang w:eastAsia="ar-SA"/>
        </w:rPr>
        <w:t>dnia ………………..</w:t>
      </w:r>
    </w:p>
    <w:p w14:paraId="4E3CA442" w14:textId="77777777" w:rsidR="00C7358E" w:rsidRPr="001220A1" w:rsidRDefault="00C7358E" w:rsidP="00C7358E">
      <w:pPr>
        <w:spacing w:line="276" w:lineRule="auto"/>
        <w:ind w:left="1440"/>
        <w:jc w:val="both"/>
        <w:rPr>
          <w:rFonts w:ascii="Sylfaen" w:hAnsi="Sylfaen"/>
          <w:sz w:val="22"/>
          <w:szCs w:val="22"/>
        </w:rPr>
      </w:pPr>
    </w:p>
    <w:p w14:paraId="77DF7CAF" w14:textId="503D42EC" w:rsidR="00883E17" w:rsidRPr="001220A1" w:rsidRDefault="00883E17" w:rsidP="00C7358E">
      <w:pPr>
        <w:tabs>
          <w:tab w:val="left" w:pos="568"/>
          <w:tab w:val="center" w:pos="4821"/>
        </w:tabs>
        <w:suppressAutoHyphens/>
        <w:spacing w:line="276" w:lineRule="auto"/>
        <w:jc w:val="center"/>
        <w:rPr>
          <w:rFonts w:ascii="Sylfaen" w:hAnsi="Sylfaen"/>
          <w:b/>
          <w:spacing w:val="-3"/>
          <w:sz w:val="22"/>
          <w:szCs w:val="22"/>
          <w:lang w:eastAsia="ar-SA"/>
        </w:rPr>
      </w:pPr>
      <w:r w:rsidRPr="001220A1">
        <w:rPr>
          <w:rFonts w:ascii="Sylfaen" w:hAnsi="Sylfaen"/>
          <w:b/>
          <w:spacing w:val="-3"/>
          <w:sz w:val="22"/>
          <w:szCs w:val="22"/>
          <w:lang w:eastAsia="ar-SA"/>
        </w:rPr>
        <w:t xml:space="preserve">§ </w:t>
      </w:r>
      <w:r w:rsidR="00D462FE" w:rsidRPr="001220A1">
        <w:rPr>
          <w:rFonts w:ascii="Sylfaen" w:hAnsi="Sylfaen"/>
          <w:b/>
          <w:spacing w:val="-3"/>
          <w:sz w:val="22"/>
          <w:szCs w:val="22"/>
          <w:lang w:eastAsia="ar-SA"/>
        </w:rPr>
        <w:t>3</w:t>
      </w:r>
    </w:p>
    <w:p w14:paraId="53BF4CF8" w14:textId="3A27B17E" w:rsidR="00883E17" w:rsidRPr="001220A1" w:rsidRDefault="00883E17" w:rsidP="00C7358E">
      <w:pPr>
        <w:tabs>
          <w:tab w:val="left" w:pos="568"/>
          <w:tab w:val="center" w:pos="4821"/>
        </w:tabs>
        <w:suppressAutoHyphens/>
        <w:spacing w:line="276" w:lineRule="auto"/>
        <w:ind w:left="284" w:hanging="284"/>
        <w:jc w:val="center"/>
        <w:rPr>
          <w:rFonts w:ascii="Sylfaen" w:hAnsi="Sylfaen"/>
          <w:b/>
          <w:spacing w:val="-3"/>
          <w:sz w:val="22"/>
          <w:szCs w:val="22"/>
          <w:lang w:eastAsia="ar-SA"/>
        </w:rPr>
      </w:pPr>
      <w:r w:rsidRPr="001220A1">
        <w:rPr>
          <w:rFonts w:ascii="Sylfaen" w:hAnsi="Sylfaen"/>
          <w:b/>
          <w:spacing w:val="-3"/>
          <w:sz w:val="22"/>
          <w:szCs w:val="22"/>
          <w:lang w:eastAsia="ar-SA"/>
        </w:rPr>
        <w:t>Warunki dostawy</w:t>
      </w:r>
    </w:p>
    <w:p w14:paraId="1FD0F608" w14:textId="77777777" w:rsidR="00C7358E" w:rsidRPr="001220A1" w:rsidRDefault="00C7358E" w:rsidP="00C7358E">
      <w:pPr>
        <w:tabs>
          <w:tab w:val="left" w:pos="568"/>
          <w:tab w:val="center" w:pos="4821"/>
        </w:tabs>
        <w:suppressAutoHyphens/>
        <w:spacing w:line="276" w:lineRule="auto"/>
        <w:ind w:left="284" w:hanging="284"/>
        <w:jc w:val="center"/>
        <w:rPr>
          <w:rFonts w:ascii="Sylfaen" w:hAnsi="Sylfaen"/>
          <w:b/>
          <w:sz w:val="22"/>
          <w:szCs w:val="22"/>
          <w:lang w:eastAsia="ar-SA"/>
        </w:rPr>
      </w:pPr>
    </w:p>
    <w:p w14:paraId="6CF8A89F" w14:textId="77777777" w:rsidR="00883E17" w:rsidRPr="001220A1" w:rsidRDefault="00883E17" w:rsidP="00C7358E">
      <w:pPr>
        <w:numPr>
          <w:ilvl w:val="0"/>
          <w:numId w:val="6"/>
        </w:numPr>
        <w:tabs>
          <w:tab w:val="clear" w:pos="567"/>
          <w:tab w:val="num" w:pos="708"/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spacing w:line="276" w:lineRule="auto"/>
        <w:jc w:val="both"/>
        <w:rPr>
          <w:rFonts w:ascii="Sylfaen" w:hAnsi="Sylfaen"/>
          <w:sz w:val="22"/>
          <w:szCs w:val="22"/>
          <w:lang w:eastAsia="ar-SA"/>
        </w:rPr>
      </w:pPr>
      <w:r w:rsidRPr="001220A1">
        <w:rPr>
          <w:rFonts w:ascii="Sylfaen" w:hAnsi="Sylfaen"/>
          <w:b/>
          <w:sz w:val="22"/>
          <w:szCs w:val="22"/>
          <w:lang w:eastAsia="ar-SA"/>
        </w:rPr>
        <w:t>Sprzedający</w:t>
      </w:r>
      <w:r w:rsidRPr="001220A1">
        <w:rPr>
          <w:rFonts w:ascii="Sylfaen" w:hAnsi="Sylfaen"/>
          <w:sz w:val="22"/>
          <w:szCs w:val="22"/>
          <w:lang w:eastAsia="ar-SA"/>
        </w:rPr>
        <w:t xml:space="preserve"> zobowiązany jest do:</w:t>
      </w:r>
    </w:p>
    <w:p w14:paraId="4CF497C3" w14:textId="64A2072A" w:rsidR="00C7358E" w:rsidRPr="001220A1" w:rsidRDefault="00AC77CC" w:rsidP="00C7358E">
      <w:pPr>
        <w:pStyle w:val="Akapitzlist"/>
        <w:numPr>
          <w:ilvl w:val="0"/>
          <w:numId w:val="22"/>
        </w:numPr>
        <w:tabs>
          <w:tab w:val="left" w:pos="1134"/>
          <w:tab w:val="left" w:pos="1906"/>
          <w:tab w:val="left" w:pos="2293"/>
          <w:tab w:val="left" w:pos="2679"/>
          <w:tab w:val="left" w:pos="3066"/>
          <w:tab w:val="left" w:pos="3452"/>
          <w:tab w:val="left" w:pos="3838"/>
          <w:tab w:val="left" w:pos="4226"/>
          <w:tab w:val="left" w:pos="4612"/>
          <w:tab w:val="left" w:pos="4999"/>
          <w:tab w:val="left" w:pos="5385"/>
          <w:tab w:val="left" w:pos="5772"/>
          <w:tab w:val="left" w:pos="6158"/>
          <w:tab w:val="left" w:pos="6546"/>
          <w:tab w:val="left" w:pos="6932"/>
          <w:tab w:val="left" w:pos="7318"/>
          <w:tab w:val="left" w:pos="7705"/>
          <w:tab w:val="left" w:pos="8091"/>
          <w:tab w:val="left" w:pos="8478"/>
          <w:tab w:val="left" w:pos="8865"/>
          <w:tab w:val="left" w:pos="9252"/>
          <w:tab w:val="left" w:pos="9638"/>
          <w:tab w:val="left" w:pos="10024"/>
          <w:tab w:val="left" w:pos="10411"/>
          <w:tab w:val="left" w:pos="10797"/>
          <w:tab w:val="left" w:pos="11185"/>
        </w:tabs>
        <w:suppressAutoHyphens/>
        <w:spacing w:line="276" w:lineRule="auto"/>
        <w:jc w:val="both"/>
        <w:rPr>
          <w:rFonts w:ascii="Sylfaen" w:hAnsi="Sylfaen"/>
          <w:bCs/>
          <w:i/>
          <w:iCs/>
          <w:spacing w:val="-3"/>
          <w:sz w:val="22"/>
          <w:szCs w:val="22"/>
          <w:lang w:eastAsia="ar-SA"/>
        </w:rPr>
      </w:pPr>
      <w:r w:rsidRPr="001220A1">
        <w:rPr>
          <w:rFonts w:ascii="Sylfaen" w:hAnsi="Sylfaen"/>
          <w:bCs/>
          <w:sz w:val="22"/>
          <w:szCs w:val="22"/>
        </w:rPr>
        <w:t xml:space="preserve">dostawy </w:t>
      </w:r>
      <w:r w:rsidR="009D4C76" w:rsidRPr="001220A1">
        <w:rPr>
          <w:rFonts w:ascii="Sylfaen" w:hAnsi="Sylfaen"/>
          <w:bCs/>
          <w:sz w:val="22"/>
          <w:szCs w:val="22"/>
        </w:rPr>
        <w:t>nowego</w:t>
      </w:r>
      <w:r w:rsidR="0056517E">
        <w:rPr>
          <w:rFonts w:ascii="Sylfaen" w:hAnsi="Sylfaen"/>
          <w:bCs/>
          <w:sz w:val="22"/>
          <w:szCs w:val="22"/>
        </w:rPr>
        <w:t xml:space="preserve">, </w:t>
      </w:r>
      <w:r w:rsidR="00C900F3">
        <w:rPr>
          <w:rFonts w:ascii="Sylfaen" w:hAnsi="Sylfaen"/>
          <w:bCs/>
          <w:sz w:val="22"/>
          <w:szCs w:val="22"/>
        </w:rPr>
        <w:t>wyprodukowanego nie wcześniej niż 12 miesięcy przed datą dostawy</w:t>
      </w:r>
      <w:r w:rsidR="0056517E">
        <w:rPr>
          <w:rFonts w:ascii="Sylfaen" w:hAnsi="Sylfaen"/>
          <w:bCs/>
          <w:sz w:val="22"/>
          <w:szCs w:val="22"/>
        </w:rPr>
        <w:t>,</w:t>
      </w:r>
      <w:r w:rsidR="009D4C76" w:rsidRPr="001220A1">
        <w:rPr>
          <w:rFonts w:ascii="Sylfaen" w:hAnsi="Sylfaen"/>
          <w:bCs/>
          <w:sz w:val="22"/>
          <w:szCs w:val="22"/>
        </w:rPr>
        <w:t xml:space="preserve"> nieużywanego kompletnego dopuszczonego do obrotu i używania przy udzieleniu świadczeń zdrowotnych </w:t>
      </w:r>
      <w:r w:rsidR="00EA71F3" w:rsidRPr="001220A1">
        <w:rPr>
          <w:rFonts w:ascii="Sylfaen" w:hAnsi="Sylfaen"/>
          <w:b/>
          <w:bCs/>
          <w:sz w:val="22"/>
          <w:szCs w:val="22"/>
        </w:rPr>
        <w:t>przedmiotu umowy</w:t>
      </w:r>
      <w:r w:rsidR="00EA71F3" w:rsidRPr="001220A1">
        <w:rPr>
          <w:rFonts w:ascii="Sylfaen" w:hAnsi="Sylfaen"/>
          <w:bCs/>
          <w:sz w:val="22"/>
          <w:szCs w:val="22"/>
        </w:rPr>
        <w:t xml:space="preserve">, w tym </w:t>
      </w:r>
      <w:r w:rsidR="00AB1E36">
        <w:rPr>
          <w:rFonts w:ascii="Sylfaen" w:hAnsi="Sylfaen"/>
          <w:bCs/>
          <w:sz w:val="22"/>
          <w:szCs w:val="22"/>
        </w:rPr>
        <w:t>……………………………….</w:t>
      </w:r>
      <w:r w:rsidRPr="001220A1">
        <w:rPr>
          <w:rFonts w:ascii="Sylfaen" w:hAnsi="Sylfaen"/>
          <w:bCs/>
          <w:sz w:val="22"/>
          <w:szCs w:val="22"/>
        </w:rPr>
        <w:t xml:space="preserve">w terminie </w:t>
      </w:r>
      <w:r w:rsidR="00D24B05">
        <w:rPr>
          <w:rFonts w:ascii="Sylfaen" w:hAnsi="Sylfaen"/>
          <w:bCs/>
          <w:sz w:val="22"/>
          <w:szCs w:val="22"/>
        </w:rPr>
        <w:t>………………….</w:t>
      </w:r>
      <w:r w:rsidR="00443F76" w:rsidRPr="001220A1">
        <w:rPr>
          <w:rFonts w:ascii="Sylfaen" w:hAnsi="Sylfaen"/>
          <w:bCs/>
          <w:sz w:val="22"/>
          <w:szCs w:val="22"/>
        </w:rPr>
        <w:t>,</w:t>
      </w:r>
      <w:r w:rsidRPr="001220A1">
        <w:rPr>
          <w:rFonts w:ascii="Sylfaen" w:hAnsi="Sylfaen"/>
          <w:bCs/>
          <w:sz w:val="22"/>
          <w:szCs w:val="22"/>
        </w:rPr>
        <w:t xml:space="preserve"> przy czym dostawa </w:t>
      </w:r>
      <w:r w:rsidR="00443F76" w:rsidRPr="001220A1">
        <w:rPr>
          <w:rFonts w:ascii="Sylfaen" w:hAnsi="Sylfaen"/>
          <w:bCs/>
          <w:sz w:val="22"/>
          <w:szCs w:val="22"/>
        </w:rPr>
        <w:t xml:space="preserve">ta </w:t>
      </w:r>
      <w:r w:rsidRPr="001220A1">
        <w:rPr>
          <w:rFonts w:ascii="Sylfaen" w:hAnsi="Sylfaen"/>
          <w:bCs/>
          <w:sz w:val="22"/>
          <w:szCs w:val="22"/>
        </w:rPr>
        <w:t xml:space="preserve">zostanie potwierdzona podpisaniem </w:t>
      </w:r>
      <w:r w:rsidR="00905F86" w:rsidRPr="001220A1">
        <w:rPr>
          <w:rFonts w:ascii="Sylfaen" w:hAnsi="Sylfaen"/>
          <w:bCs/>
          <w:sz w:val="22"/>
          <w:szCs w:val="22"/>
        </w:rPr>
        <w:t xml:space="preserve">bez uwag </w:t>
      </w:r>
      <w:r w:rsidRPr="001220A1">
        <w:rPr>
          <w:rFonts w:ascii="Sylfaen" w:hAnsi="Sylfaen"/>
          <w:bCs/>
          <w:sz w:val="22"/>
          <w:szCs w:val="22"/>
        </w:rPr>
        <w:t xml:space="preserve">przez </w:t>
      </w:r>
      <w:r w:rsidR="00905F86" w:rsidRPr="001220A1">
        <w:rPr>
          <w:rFonts w:ascii="Sylfaen" w:hAnsi="Sylfaen"/>
          <w:bCs/>
          <w:sz w:val="22"/>
          <w:szCs w:val="22"/>
        </w:rPr>
        <w:t xml:space="preserve">obie </w:t>
      </w:r>
      <w:r w:rsidR="00443F76" w:rsidRPr="001220A1">
        <w:rPr>
          <w:rFonts w:ascii="Sylfaen" w:hAnsi="Sylfaen"/>
          <w:bCs/>
          <w:sz w:val="22"/>
          <w:szCs w:val="22"/>
        </w:rPr>
        <w:t>S</w:t>
      </w:r>
      <w:r w:rsidRPr="001220A1">
        <w:rPr>
          <w:rFonts w:ascii="Sylfaen" w:hAnsi="Sylfaen"/>
          <w:bCs/>
          <w:sz w:val="22"/>
          <w:szCs w:val="22"/>
        </w:rPr>
        <w:t xml:space="preserve">trony protokołu zdawczo - odbiorczego, którego wzór stanowi Załącznik </w:t>
      </w:r>
      <w:r w:rsidR="00905F86" w:rsidRPr="001220A1">
        <w:rPr>
          <w:rFonts w:ascii="Sylfaen" w:hAnsi="Sylfaen"/>
          <w:bCs/>
          <w:sz w:val="22"/>
          <w:szCs w:val="22"/>
        </w:rPr>
        <w:t>n</w:t>
      </w:r>
      <w:r w:rsidRPr="001220A1">
        <w:rPr>
          <w:rFonts w:ascii="Sylfaen" w:hAnsi="Sylfaen"/>
          <w:bCs/>
          <w:sz w:val="22"/>
          <w:szCs w:val="22"/>
        </w:rPr>
        <w:t xml:space="preserve">r </w:t>
      </w:r>
      <w:r w:rsidR="00905F86" w:rsidRPr="001220A1">
        <w:rPr>
          <w:rFonts w:ascii="Sylfaen" w:hAnsi="Sylfaen"/>
          <w:bCs/>
          <w:sz w:val="22"/>
          <w:szCs w:val="22"/>
        </w:rPr>
        <w:t>4</w:t>
      </w:r>
      <w:r w:rsidRPr="001220A1">
        <w:rPr>
          <w:rFonts w:ascii="Sylfaen" w:hAnsi="Sylfaen"/>
          <w:bCs/>
          <w:sz w:val="22"/>
          <w:szCs w:val="22"/>
        </w:rPr>
        <w:t xml:space="preserve"> do niniejszej umowy. Z chwilą podpisania</w:t>
      </w:r>
      <w:r w:rsidR="00905F86" w:rsidRPr="001220A1">
        <w:rPr>
          <w:rFonts w:ascii="Sylfaen" w:hAnsi="Sylfaen"/>
          <w:bCs/>
          <w:sz w:val="22"/>
          <w:szCs w:val="22"/>
        </w:rPr>
        <w:t xml:space="preserve"> bez uwag</w:t>
      </w:r>
      <w:r w:rsidRPr="001220A1">
        <w:rPr>
          <w:rFonts w:ascii="Sylfaen" w:hAnsi="Sylfaen"/>
          <w:bCs/>
          <w:sz w:val="22"/>
          <w:szCs w:val="22"/>
        </w:rPr>
        <w:t xml:space="preserve"> przez </w:t>
      </w:r>
      <w:r w:rsidR="00905F86" w:rsidRPr="001220A1">
        <w:rPr>
          <w:rFonts w:ascii="Sylfaen" w:hAnsi="Sylfaen"/>
          <w:bCs/>
          <w:sz w:val="22"/>
          <w:szCs w:val="22"/>
        </w:rPr>
        <w:t xml:space="preserve">obie </w:t>
      </w:r>
      <w:r w:rsidRPr="001220A1">
        <w:rPr>
          <w:rFonts w:ascii="Sylfaen" w:hAnsi="Sylfaen"/>
          <w:bCs/>
          <w:sz w:val="22"/>
          <w:szCs w:val="22"/>
        </w:rPr>
        <w:t xml:space="preserve">Strony protokołu </w:t>
      </w:r>
      <w:r w:rsidR="00905F86" w:rsidRPr="001220A1">
        <w:rPr>
          <w:rFonts w:ascii="Sylfaen" w:hAnsi="Sylfaen"/>
          <w:bCs/>
          <w:sz w:val="22"/>
          <w:szCs w:val="22"/>
        </w:rPr>
        <w:t>zdawczo-</w:t>
      </w:r>
      <w:r w:rsidRPr="001220A1">
        <w:rPr>
          <w:rFonts w:ascii="Sylfaen" w:hAnsi="Sylfaen"/>
          <w:bCs/>
          <w:sz w:val="22"/>
          <w:szCs w:val="22"/>
        </w:rPr>
        <w:t>odbior</w:t>
      </w:r>
      <w:r w:rsidR="00443F76" w:rsidRPr="001220A1">
        <w:rPr>
          <w:rFonts w:ascii="Sylfaen" w:hAnsi="Sylfaen"/>
          <w:bCs/>
          <w:sz w:val="22"/>
          <w:szCs w:val="22"/>
        </w:rPr>
        <w:t>czego</w:t>
      </w:r>
      <w:r w:rsidRPr="001220A1">
        <w:rPr>
          <w:rFonts w:ascii="Sylfaen" w:hAnsi="Sylfaen"/>
          <w:bCs/>
          <w:sz w:val="22"/>
          <w:szCs w:val="22"/>
        </w:rPr>
        <w:t>,</w:t>
      </w:r>
      <w:r w:rsidR="008A0938" w:rsidRPr="001220A1">
        <w:rPr>
          <w:rFonts w:ascii="Sylfaen" w:hAnsi="Sylfaen"/>
          <w:bCs/>
          <w:sz w:val="22"/>
          <w:szCs w:val="22"/>
        </w:rPr>
        <w:t xml:space="preserve"> </w:t>
      </w:r>
      <w:r w:rsidRPr="001220A1">
        <w:rPr>
          <w:rFonts w:ascii="Sylfaen" w:hAnsi="Sylfaen"/>
          <w:bCs/>
          <w:sz w:val="22"/>
          <w:szCs w:val="22"/>
        </w:rPr>
        <w:t xml:space="preserve">na </w:t>
      </w:r>
      <w:r w:rsidRPr="001220A1">
        <w:rPr>
          <w:rFonts w:ascii="Sylfaen" w:hAnsi="Sylfaen"/>
          <w:b/>
          <w:sz w:val="22"/>
          <w:szCs w:val="22"/>
        </w:rPr>
        <w:t>Kupującego</w:t>
      </w:r>
      <w:r w:rsidRPr="001220A1">
        <w:rPr>
          <w:rFonts w:ascii="Sylfaen" w:hAnsi="Sylfaen"/>
          <w:bCs/>
          <w:sz w:val="22"/>
          <w:szCs w:val="22"/>
        </w:rPr>
        <w:t xml:space="preserve"> przechodzą korzyści i ciężary związane z </w:t>
      </w:r>
      <w:r w:rsidRPr="001220A1">
        <w:rPr>
          <w:rFonts w:ascii="Sylfaen" w:hAnsi="Sylfaen"/>
          <w:b/>
          <w:bCs/>
          <w:sz w:val="22"/>
          <w:szCs w:val="22"/>
        </w:rPr>
        <w:t>przedmiotem umowy</w:t>
      </w:r>
      <w:r w:rsidRPr="001220A1">
        <w:rPr>
          <w:rFonts w:ascii="Sylfaen" w:hAnsi="Sylfaen"/>
          <w:bCs/>
          <w:sz w:val="22"/>
          <w:szCs w:val="22"/>
        </w:rPr>
        <w:t xml:space="preserve"> oraz ryzyko jego przypadkowej utraty i uszkodzenia;</w:t>
      </w:r>
    </w:p>
    <w:p w14:paraId="2070B82D" w14:textId="224EAB1C" w:rsidR="00C7358E" w:rsidRPr="001220A1" w:rsidRDefault="00883E17" w:rsidP="00C7358E">
      <w:pPr>
        <w:pStyle w:val="Akapitzlist"/>
        <w:numPr>
          <w:ilvl w:val="0"/>
          <w:numId w:val="22"/>
        </w:numPr>
        <w:tabs>
          <w:tab w:val="left" w:pos="1134"/>
          <w:tab w:val="left" w:pos="1906"/>
          <w:tab w:val="left" w:pos="2293"/>
          <w:tab w:val="left" w:pos="2679"/>
          <w:tab w:val="left" w:pos="3066"/>
          <w:tab w:val="left" w:pos="3452"/>
          <w:tab w:val="left" w:pos="3838"/>
          <w:tab w:val="left" w:pos="4226"/>
          <w:tab w:val="left" w:pos="4612"/>
          <w:tab w:val="left" w:pos="4999"/>
          <w:tab w:val="left" w:pos="5385"/>
          <w:tab w:val="left" w:pos="5772"/>
          <w:tab w:val="left" w:pos="6158"/>
          <w:tab w:val="left" w:pos="6546"/>
          <w:tab w:val="left" w:pos="6932"/>
          <w:tab w:val="left" w:pos="7318"/>
          <w:tab w:val="left" w:pos="7705"/>
          <w:tab w:val="left" w:pos="8091"/>
          <w:tab w:val="left" w:pos="8478"/>
          <w:tab w:val="left" w:pos="8865"/>
          <w:tab w:val="left" w:pos="9252"/>
          <w:tab w:val="left" w:pos="9638"/>
          <w:tab w:val="left" w:pos="10024"/>
          <w:tab w:val="left" w:pos="10411"/>
          <w:tab w:val="left" w:pos="10797"/>
          <w:tab w:val="left" w:pos="11185"/>
        </w:tabs>
        <w:suppressAutoHyphens/>
        <w:spacing w:line="276" w:lineRule="auto"/>
        <w:jc w:val="both"/>
        <w:rPr>
          <w:rFonts w:ascii="Sylfaen" w:hAnsi="Sylfaen"/>
          <w:bCs/>
          <w:i/>
          <w:iCs/>
          <w:spacing w:val="-3"/>
          <w:sz w:val="22"/>
          <w:szCs w:val="22"/>
          <w:lang w:eastAsia="ar-SA"/>
        </w:rPr>
      </w:pPr>
      <w:r w:rsidRPr="001220A1">
        <w:rPr>
          <w:rFonts w:ascii="Sylfaen" w:hAnsi="Sylfaen"/>
          <w:sz w:val="22"/>
          <w:szCs w:val="22"/>
          <w:lang w:eastAsia="ar-SA"/>
        </w:rPr>
        <w:t xml:space="preserve">instalacji </w:t>
      </w:r>
      <w:r w:rsidRPr="001220A1">
        <w:rPr>
          <w:rFonts w:ascii="Sylfaen" w:hAnsi="Sylfaen"/>
          <w:b/>
          <w:sz w:val="22"/>
          <w:szCs w:val="22"/>
          <w:lang w:eastAsia="ar-SA"/>
        </w:rPr>
        <w:t xml:space="preserve">przedmiotu umowy </w:t>
      </w:r>
      <w:r w:rsidRPr="001220A1">
        <w:rPr>
          <w:rFonts w:ascii="Sylfaen" w:hAnsi="Sylfaen"/>
          <w:sz w:val="22"/>
          <w:szCs w:val="22"/>
          <w:lang w:eastAsia="ar-SA"/>
        </w:rPr>
        <w:t xml:space="preserve">w terminie </w:t>
      </w:r>
      <w:r w:rsidR="00CF4862">
        <w:rPr>
          <w:rFonts w:ascii="Sylfaen" w:hAnsi="Sylfaen"/>
          <w:sz w:val="22"/>
          <w:szCs w:val="22"/>
          <w:lang w:eastAsia="ar-SA"/>
        </w:rPr>
        <w:t>…………………..</w:t>
      </w:r>
      <w:r w:rsidR="008E4830" w:rsidRPr="001220A1">
        <w:rPr>
          <w:rFonts w:ascii="Sylfaen" w:hAnsi="Sylfaen"/>
          <w:sz w:val="22"/>
          <w:szCs w:val="22"/>
          <w:lang w:eastAsia="ar-SA"/>
        </w:rPr>
        <w:t>,</w:t>
      </w:r>
      <w:r w:rsidRPr="001220A1">
        <w:rPr>
          <w:rFonts w:ascii="Sylfaen" w:hAnsi="Sylfaen"/>
          <w:sz w:val="22"/>
          <w:szCs w:val="22"/>
          <w:lang w:eastAsia="ar-SA"/>
        </w:rPr>
        <w:t xml:space="preserve"> przy czym instalacja </w:t>
      </w:r>
      <w:r w:rsidR="00905F86" w:rsidRPr="001220A1">
        <w:rPr>
          <w:rFonts w:ascii="Sylfaen" w:hAnsi="Sylfaen"/>
          <w:sz w:val="22"/>
          <w:szCs w:val="22"/>
          <w:lang w:eastAsia="ar-SA"/>
        </w:rPr>
        <w:t xml:space="preserve">ta </w:t>
      </w:r>
      <w:r w:rsidRPr="001220A1">
        <w:rPr>
          <w:rFonts w:ascii="Sylfaen" w:hAnsi="Sylfaen"/>
          <w:sz w:val="22"/>
          <w:szCs w:val="22"/>
          <w:lang w:eastAsia="ar-SA"/>
        </w:rPr>
        <w:t xml:space="preserve">zostanie potwierdzona podpisaniem </w:t>
      </w:r>
      <w:r w:rsidR="00905F86" w:rsidRPr="001220A1">
        <w:rPr>
          <w:rFonts w:ascii="Sylfaen" w:hAnsi="Sylfaen"/>
          <w:sz w:val="22"/>
          <w:szCs w:val="22"/>
          <w:lang w:eastAsia="ar-SA"/>
        </w:rPr>
        <w:t xml:space="preserve">bez uwag </w:t>
      </w:r>
      <w:r w:rsidRPr="001220A1">
        <w:rPr>
          <w:rFonts w:ascii="Sylfaen" w:hAnsi="Sylfaen"/>
          <w:sz w:val="22"/>
          <w:szCs w:val="22"/>
          <w:lang w:eastAsia="ar-SA"/>
        </w:rPr>
        <w:t xml:space="preserve">przez </w:t>
      </w:r>
      <w:r w:rsidR="00905F86" w:rsidRPr="001220A1">
        <w:rPr>
          <w:rFonts w:ascii="Sylfaen" w:hAnsi="Sylfaen"/>
          <w:sz w:val="22"/>
          <w:szCs w:val="22"/>
          <w:lang w:eastAsia="ar-SA"/>
        </w:rPr>
        <w:t xml:space="preserve">obie </w:t>
      </w:r>
      <w:r w:rsidR="00443F76" w:rsidRPr="001220A1">
        <w:rPr>
          <w:rFonts w:ascii="Sylfaen" w:hAnsi="Sylfaen"/>
          <w:sz w:val="22"/>
          <w:szCs w:val="22"/>
          <w:lang w:eastAsia="ar-SA"/>
        </w:rPr>
        <w:t>S</w:t>
      </w:r>
      <w:r w:rsidRPr="001220A1">
        <w:rPr>
          <w:rFonts w:ascii="Sylfaen" w:hAnsi="Sylfaen"/>
          <w:sz w:val="22"/>
          <w:szCs w:val="22"/>
          <w:lang w:eastAsia="ar-SA"/>
        </w:rPr>
        <w:t xml:space="preserve">trony protokołu z instalacji, którego wzór stanowi Załącznik </w:t>
      </w:r>
      <w:r w:rsidR="00905F86" w:rsidRPr="001220A1">
        <w:rPr>
          <w:rFonts w:ascii="Sylfaen" w:hAnsi="Sylfaen"/>
          <w:sz w:val="22"/>
          <w:szCs w:val="22"/>
          <w:lang w:eastAsia="ar-SA"/>
        </w:rPr>
        <w:t>n</w:t>
      </w:r>
      <w:r w:rsidRPr="001220A1">
        <w:rPr>
          <w:rFonts w:ascii="Sylfaen" w:hAnsi="Sylfaen"/>
          <w:sz w:val="22"/>
          <w:szCs w:val="22"/>
          <w:lang w:eastAsia="ar-SA"/>
        </w:rPr>
        <w:t xml:space="preserve">r </w:t>
      </w:r>
      <w:r w:rsidR="00905F86" w:rsidRPr="001220A1">
        <w:rPr>
          <w:rFonts w:ascii="Sylfaen" w:hAnsi="Sylfaen"/>
          <w:sz w:val="22"/>
          <w:szCs w:val="22"/>
          <w:lang w:eastAsia="ar-SA"/>
        </w:rPr>
        <w:t>5</w:t>
      </w:r>
      <w:r w:rsidRPr="001220A1">
        <w:rPr>
          <w:rFonts w:ascii="Sylfaen" w:hAnsi="Sylfaen"/>
          <w:sz w:val="22"/>
          <w:szCs w:val="22"/>
          <w:lang w:eastAsia="ar-SA"/>
        </w:rPr>
        <w:t xml:space="preserve"> do niniejszej umowy;</w:t>
      </w:r>
    </w:p>
    <w:p w14:paraId="4F72B778" w14:textId="076A0CC2" w:rsidR="00C7358E" w:rsidRPr="001220A1" w:rsidRDefault="00883E17" w:rsidP="00C7358E">
      <w:pPr>
        <w:pStyle w:val="Akapitzlist"/>
        <w:numPr>
          <w:ilvl w:val="0"/>
          <w:numId w:val="22"/>
        </w:numPr>
        <w:tabs>
          <w:tab w:val="left" w:pos="1134"/>
          <w:tab w:val="left" w:pos="1906"/>
          <w:tab w:val="left" w:pos="2293"/>
          <w:tab w:val="left" w:pos="2679"/>
          <w:tab w:val="left" w:pos="3066"/>
          <w:tab w:val="left" w:pos="3452"/>
          <w:tab w:val="left" w:pos="3838"/>
          <w:tab w:val="left" w:pos="4226"/>
          <w:tab w:val="left" w:pos="4612"/>
          <w:tab w:val="left" w:pos="4999"/>
          <w:tab w:val="left" w:pos="5385"/>
          <w:tab w:val="left" w:pos="5772"/>
          <w:tab w:val="left" w:pos="6158"/>
          <w:tab w:val="left" w:pos="6546"/>
          <w:tab w:val="left" w:pos="6932"/>
          <w:tab w:val="left" w:pos="7318"/>
          <w:tab w:val="left" w:pos="7705"/>
          <w:tab w:val="left" w:pos="8091"/>
          <w:tab w:val="left" w:pos="8478"/>
          <w:tab w:val="left" w:pos="8865"/>
          <w:tab w:val="left" w:pos="9252"/>
          <w:tab w:val="left" w:pos="9638"/>
          <w:tab w:val="left" w:pos="10024"/>
          <w:tab w:val="left" w:pos="10411"/>
          <w:tab w:val="left" w:pos="10797"/>
          <w:tab w:val="left" w:pos="11185"/>
        </w:tabs>
        <w:suppressAutoHyphens/>
        <w:spacing w:line="276" w:lineRule="auto"/>
        <w:jc w:val="both"/>
        <w:rPr>
          <w:rFonts w:ascii="Sylfaen" w:hAnsi="Sylfaen"/>
          <w:bCs/>
          <w:i/>
          <w:iCs/>
          <w:spacing w:val="-3"/>
          <w:sz w:val="22"/>
          <w:szCs w:val="22"/>
          <w:lang w:eastAsia="ar-SA"/>
        </w:rPr>
      </w:pPr>
      <w:r w:rsidRPr="001220A1">
        <w:rPr>
          <w:rFonts w:ascii="Sylfaen" w:hAnsi="Sylfaen"/>
          <w:sz w:val="22"/>
          <w:szCs w:val="22"/>
          <w:lang w:eastAsia="ar-SA"/>
        </w:rPr>
        <w:t xml:space="preserve">uruchomienia </w:t>
      </w:r>
      <w:r w:rsidRPr="001220A1">
        <w:rPr>
          <w:rFonts w:ascii="Sylfaen" w:hAnsi="Sylfaen"/>
          <w:b/>
          <w:sz w:val="22"/>
          <w:szCs w:val="22"/>
          <w:lang w:eastAsia="ar-SA"/>
        </w:rPr>
        <w:t xml:space="preserve">przedmiotu umowy </w:t>
      </w:r>
      <w:r w:rsidRPr="001220A1">
        <w:rPr>
          <w:rFonts w:ascii="Sylfaen" w:hAnsi="Sylfaen"/>
          <w:sz w:val="22"/>
          <w:szCs w:val="22"/>
          <w:lang w:eastAsia="ar-SA"/>
        </w:rPr>
        <w:t xml:space="preserve">w terminie </w:t>
      </w:r>
      <w:r w:rsidR="00CF4862">
        <w:rPr>
          <w:rFonts w:ascii="Sylfaen" w:hAnsi="Sylfaen"/>
          <w:sz w:val="22"/>
          <w:szCs w:val="22"/>
          <w:lang w:eastAsia="ar-SA"/>
        </w:rPr>
        <w:t>……………..</w:t>
      </w:r>
      <w:r w:rsidR="00E00917" w:rsidRPr="001220A1">
        <w:rPr>
          <w:rFonts w:ascii="Sylfaen" w:hAnsi="Sylfaen"/>
          <w:sz w:val="22"/>
          <w:szCs w:val="22"/>
          <w:lang w:eastAsia="ar-SA"/>
        </w:rPr>
        <w:t>,</w:t>
      </w:r>
      <w:r w:rsidRPr="001220A1">
        <w:rPr>
          <w:rFonts w:ascii="Sylfaen" w:hAnsi="Sylfaen"/>
          <w:b/>
          <w:sz w:val="22"/>
          <w:szCs w:val="22"/>
          <w:lang w:eastAsia="ar-SA"/>
        </w:rPr>
        <w:t xml:space="preserve"> </w:t>
      </w:r>
      <w:r w:rsidRPr="001220A1">
        <w:rPr>
          <w:rFonts w:ascii="Sylfaen" w:hAnsi="Sylfaen"/>
          <w:sz w:val="22"/>
          <w:szCs w:val="22"/>
          <w:lang w:eastAsia="ar-SA"/>
        </w:rPr>
        <w:t>przy czym</w:t>
      </w:r>
      <w:r w:rsidRPr="001220A1">
        <w:rPr>
          <w:rFonts w:ascii="Sylfaen" w:hAnsi="Sylfaen"/>
          <w:b/>
          <w:sz w:val="22"/>
          <w:szCs w:val="22"/>
          <w:lang w:eastAsia="ar-SA"/>
        </w:rPr>
        <w:t xml:space="preserve"> </w:t>
      </w:r>
      <w:r w:rsidRPr="001220A1">
        <w:rPr>
          <w:rFonts w:ascii="Sylfaen" w:hAnsi="Sylfaen"/>
          <w:sz w:val="22"/>
          <w:szCs w:val="22"/>
          <w:lang w:eastAsia="ar-SA"/>
        </w:rPr>
        <w:t xml:space="preserve">uruchomienie </w:t>
      </w:r>
      <w:r w:rsidR="00905F86" w:rsidRPr="001220A1">
        <w:rPr>
          <w:rFonts w:ascii="Sylfaen" w:hAnsi="Sylfaen"/>
          <w:sz w:val="22"/>
          <w:szCs w:val="22"/>
          <w:lang w:eastAsia="ar-SA"/>
        </w:rPr>
        <w:t xml:space="preserve">to </w:t>
      </w:r>
      <w:r w:rsidRPr="001220A1">
        <w:rPr>
          <w:rFonts w:ascii="Sylfaen" w:hAnsi="Sylfaen"/>
          <w:sz w:val="22"/>
          <w:szCs w:val="22"/>
          <w:lang w:eastAsia="ar-SA"/>
        </w:rPr>
        <w:t>zostanie potwierdzone</w:t>
      </w:r>
      <w:r w:rsidRPr="001220A1">
        <w:rPr>
          <w:rFonts w:ascii="Sylfaen" w:hAnsi="Sylfaen"/>
          <w:b/>
          <w:sz w:val="22"/>
          <w:szCs w:val="22"/>
          <w:lang w:eastAsia="ar-SA"/>
        </w:rPr>
        <w:t xml:space="preserve"> </w:t>
      </w:r>
      <w:r w:rsidRPr="001220A1">
        <w:rPr>
          <w:rFonts w:ascii="Sylfaen" w:hAnsi="Sylfaen"/>
          <w:sz w:val="22"/>
          <w:szCs w:val="22"/>
          <w:lang w:eastAsia="ar-SA"/>
        </w:rPr>
        <w:t>podpisaniem</w:t>
      </w:r>
      <w:r w:rsidR="00905F86" w:rsidRPr="001220A1">
        <w:rPr>
          <w:rFonts w:ascii="Sylfaen" w:hAnsi="Sylfaen"/>
          <w:sz w:val="22"/>
          <w:szCs w:val="22"/>
          <w:lang w:eastAsia="ar-SA"/>
        </w:rPr>
        <w:t xml:space="preserve"> bez uwag </w:t>
      </w:r>
      <w:r w:rsidRPr="001220A1">
        <w:rPr>
          <w:rFonts w:ascii="Sylfaen" w:hAnsi="Sylfaen"/>
          <w:sz w:val="22"/>
          <w:szCs w:val="22"/>
          <w:lang w:eastAsia="ar-SA"/>
        </w:rPr>
        <w:t>przez</w:t>
      </w:r>
      <w:r w:rsidRPr="001220A1">
        <w:rPr>
          <w:rFonts w:ascii="Sylfaen" w:hAnsi="Sylfaen"/>
          <w:b/>
          <w:sz w:val="22"/>
          <w:szCs w:val="22"/>
          <w:lang w:eastAsia="ar-SA"/>
        </w:rPr>
        <w:t xml:space="preserve"> </w:t>
      </w:r>
      <w:r w:rsidR="00905F86" w:rsidRPr="001220A1">
        <w:rPr>
          <w:rFonts w:ascii="Sylfaen" w:hAnsi="Sylfaen"/>
          <w:bCs/>
          <w:sz w:val="22"/>
          <w:szCs w:val="22"/>
          <w:lang w:eastAsia="ar-SA"/>
        </w:rPr>
        <w:t>obie</w:t>
      </w:r>
      <w:r w:rsidR="00905F86" w:rsidRPr="001220A1">
        <w:rPr>
          <w:rFonts w:ascii="Sylfaen" w:hAnsi="Sylfaen"/>
          <w:b/>
          <w:sz w:val="22"/>
          <w:szCs w:val="22"/>
          <w:lang w:eastAsia="ar-SA"/>
        </w:rPr>
        <w:t xml:space="preserve"> </w:t>
      </w:r>
      <w:r w:rsidR="00443F76" w:rsidRPr="001220A1">
        <w:rPr>
          <w:rFonts w:ascii="Sylfaen" w:hAnsi="Sylfaen"/>
          <w:sz w:val="22"/>
          <w:szCs w:val="22"/>
          <w:lang w:eastAsia="ar-SA"/>
        </w:rPr>
        <w:t>S</w:t>
      </w:r>
      <w:r w:rsidRPr="001220A1">
        <w:rPr>
          <w:rFonts w:ascii="Sylfaen" w:hAnsi="Sylfaen"/>
          <w:sz w:val="22"/>
          <w:szCs w:val="22"/>
          <w:lang w:eastAsia="ar-SA"/>
        </w:rPr>
        <w:t>trony</w:t>
      </w:r>
      <w:r w:rsidRPr="001220A1">
        <w:rPr>
          <w:rFonts w:ascii="Sylfaen" w:hAnsi="Sylfaen"/>
          <w:b/>
          <w:sz w:val="22"/>
          <w:szCs w:val="22"/>
          <w:lang w:eastAsia="ar-SA"/>
        </w:rPr>
        <w:t xml:space="preserve"> </w:t>
      </w:r>
      <w:r w:rsidRPr="001220A1">
        <w:rPr>
          <w:rFonts w:ascii="Sylfaen" w:hAnsi="Sylfaen"/>
          <w:sz w:val="22"/>
          <w:szCs w:val="22"/>
          <w:lang w:eastAsia="ar-SA"/>
        </w:rPr>
        <w:t xml:space="preserve">protokołu z uruchomienia, którego wzór stanowi Załącznik </w:t>
      </w:r>
      <w:r w:rsidR="00905F86" w:rsidRPr="001220A1">
        <w:rPr>
          <w:rFonts w:ascii="Sylfaen" w:hAnsi="Sylfaen"/>
          <w:sz w:val="22"/>
          <w:szCs w:val="22"/>
          <w:lang w:eastAsia="ar-SA"/>
        </w:rPr>
        <w:t>n</w:t>
      </w:r>
      <w:r w:rsidRPr="001220A1">
        <w:rPr>
          <w:rFonts w:ascii="Sylfaen" w:hAnsi="Sylfaen"/>
          <w:sz w:val="22"/>
          <w:szCs w:val="22"/>
          <w:lang w:eastAsia="ar-SA"/>
        </w:rPr>
        <w:t xml:space="preserve">r </w:t>
      </w:r>
      <w:r w:rsidR="00905F86" w:rsidRPr="001220A1">
        <w:rPr>
          <w:rFonts w:ascii="Sylfaen" w:hAnsi="Sylfaen"/>
          <w:sz w:val="22"/>
          <w:szCs w:val="22"/>
          <w:lang w:eastAsia="ar-SA"/>
        </w:rPr>
        <w:t>6</w:t>
      </w:r>
      <w:r w:rsidRPr="001220A1">
        <w:rPr>
          <w:rFonts w:ascii="Sylfaen" w:hAnsi="Sylfaen"/>
          <w:sz w:val="22"/>
          <w:szCs w:val="22"/>
          <w:lang w:eastAsia="ar-SA"/>
        </w:rPr>
        <w:t xml:space="preserve"> do niniejszej umow</w:t>
      </w:r>
      <w:r w:rsidR="00905F86" w:rsidRPr="001220A1">
        <w:rPr>
          <w:rFonts w:ascii="Sylfaen" w:hAnsi="Sylfaen"/>
          <w:sz w:val="22"/>
          <w:szCs w:val="22"/>
          <w:lang w:eastAsia="ar-SA"/>
        </w:rPr>
        <w:t>y</w:t>
      </w:r>
      <w:r w:rsidR="00C7358E" w:rsidRPr="001220A1">
        <w:rPr>
          <w:rFonts w:ascii="Sylfaen" w:hAnsi="Sylfaen"/>
          <w:sz w:val="22"/>
          <w:szCs w:val="22"/>
          <w:lang w:eastAsia="ar-SA"/>
        </w:rPr>
        <w:t>;</w:t>
      </w:r>
    </w:p>
    <w:p w14:paraId="33F18649" w14:textId="47C1E81B" w:rsidR="00CC40EE" w:rsidRPr="001220A1" w:rsidRDefault="00883E17" w:rsidP="00C7358E">
      <w:pPr>
        <w:pStyle w:val="Akapitzlist"/>
        <w:numPr>
          <w:ilvl w:val="0"/>
          <w:numId w:val="22"/>
        </w:numPr>
        <w:tabs>
          <w:tab w:val="left" w:pos="1134"/>
          <w:tab w:val="left" w:pos="1906"/>
          <w:tab w:val="left" w:pos="2293"/>
          <w:tab w:val="left" w:pos="2679"/>
          <w:tab w:val="left" w:pos="3066"/>
          <w:tab w:val="left" w:pos="3452"/>
          <w:tab w:val="left" w:pos="3838"/>
          <w:tab w:val="left" w:pos="4226"/>
          <w:tab w:val="left" w:pos="4612"/>
          <w:tab w:val="left" w:pos="4999"/>
          <w:tab w:val="left" w:pos="5385"/>
          <w:tab w:val="left" w:pos="5772"/>
          <w:tab w:val="left" w:pos="6158"/>
          <w:tab w:val="left" w:pos="6546"/>
          <w:tab w:val="left" w:pos="6932"/>
          <w:tab w:val="left" w:pos="7318"/>
          <w:tab w:val="left" w:pos="7705"/>
          <w:tab w:val="left" w:pos="8091"/>
          <w:tab w:val="left" w:pos="8478"/>
          <w:tab w:val="left" w:pos="8865"/>
          <w:tab w:val="left" w:pos="9252"/>
          <w:tab w:val="left" w:pos="9638"/>
          <w:tab w:val="left" w:pos="10024"/>
          <w:tab w:val="left" w:pos="10411"/>
          <w:tab w:val="left" w:pos="10797"/>
          <w:tab w:val="left" w:pos="11185"/>
        </w:tabs>
        <w:suppressAutoHyphens/>
        <w:spacing w:line="276" w:lineRule="auto"/>
        <w:jc w:val="both"/>
        <w:rPr>
          <w:rFonts w:ascii="Sylfaen" w:hAnsi="Sylfaen"/>
          <w:bCs/>
          <w:i/>
          <w:iCs/>
          <w:spacing w:val="-3"/>
          <w:sz w:val="22"/>
          <w:szCs w:val="22"/>
          <w:lang w:eastAsia="ar-SA"/>
        </w:rPr>
      </w:pPr>
      <w:r w:rsidRPr="001220A1">
        <w:rPr>
          <w:rFonts w:ascii="Sylfaen" w:hAnsi="Sylfaen"/>
          <w:sz w:val="22"/>
          <w:szCs w:val="22"/>
        </w:rPr>
        <w:t xml:space="preserve">przeprowadzenia obowiązkowego certyfikowanego szkolenia </w:t>
      </w:r>
      <w:r w:rsidR="0056517E">
        <w:rPr>
          <w:rFonts w:ascii="Sylfaen" w:hAnsi="Sylfaen"/>
          <w:sz w:val="22"/>
          <w:szCs w:val="22"/>
        </w:rPr>
        <w:t xml:space="preserve">dla </w:t>
      </w:r>
      <w:r w:rsidR="00AB1E36">
        <w:rPr>
          <w:rFonts w:ascii="Sylfaen" w:hAnsi="Sylfaen"/>
          <w:sz w:val="22"/>
          <w:szCs w:val="22"/>
        </w:rPr>
        <w:t>…………………..</w:t>
      </w:r>
      <w:r w:rsidR="00906230" w:rsidRPr="001220A1">
        <w:rPr>
          <w:rFonts w:ascii="Sylfaen" w:hAnsi="Sylfaen"/>
          <w:sz w:val="22"/>
          <w:szCs w:val="22"/>
          <w:lang w:eastAsia="ar-SA"/>
        </w:rPr>
        <w:t xml:space="preserve"> </w:t>
      </w:r>
      <w:r w:rsidR="00CF4862">
        <w:rPr>
          <w:rFonts w:ascii="Sylfaen" w:hAnsi="Sylfaen"/>
          <w:sz w:val="22"/>
          <w:szCs w:val="22"/>
          <w:lang w:eastAsia="ar-SA"/>
        </w:rPr>
        <w:t xml:space="preserve">w </w:t>
      </w:r>
      <w:r w:rsidR="00906230" w:rsidRPr="001220A1">
        <w:rPr>
          <w:rFonts w:ascii="Sylfaen" w:hAnsi="Sylfaen"/>
          <w:sz w:val="22"/>
          <w:szCs w:val="22"/>
          <w:lang w:eastAsia="ar-SA"/>
        </w:rPr>
        <w:t xml:space="preserve">terminie </w:t>
      </w:r>
      <w:r w:rsidR="00CF4862">
        <w:rPr>
          <w:rFonts w:ascii="Sylfaen" w:hAnsi="Sylfaen"/>
          <w:sz w:val="22"/>
          <w:szCs w:val="22"/>
          <w:lang w:eastAsia="ar-SA"/>
        </w:rPr>
        <w:t>……………………….</w:t>
      </w:r>
      <w:r w:rsidR="00DF649C" w:rsidRPr="001220A1">
        <w:rPr>
          <w:rFonts w:ascii="Sylfaen" w:hAnsi="Sylfaen"/>
          <w:sz w:val="22"/>
          <w:szCs w:val="22"/>
          <w:lang w:eastAsia="ar-SA"/>
        </w:rPr>
        <w:t>,</w:t>
      </w:r>
      <w:r w:rsidR="00906230" w:rsidRPr="001220A1">
        <w:rPr>
          <w:rFonts w:ascii="Sylfaen" w:hAnsi="Sylfaen"/>
          <w:sz w:val="22"/>
          <w:szCs w:val="22"/>
          <w:lang w:eastAsia="ar-SA"/>
        </w:rPr>
        <w:t xml:space="preserve"> przy czym szkolenie</w:t>
      </w:r>
      <w:r w:rsidR="00905F86" w:rsidRPr="001220A1">
        <w:rPr>
          <w:rFonts w:ascii="Sylfaen" w:hAnsi="Sylfaen"/>
          <w:sz w:val="22"/>
          <w:szCs w:val="22"/>
          <w:lang w:eastAsia="ar-SA"/>
        </w:rPr>
        <w:t xml:space="preserve"> to</w:t>
      </w:r>
      <w:r w:rsidR="00906230" w:rsidRPr="001220A1">
        <w:rPr>
          <w:rFonts w:ascii="Sylfaen" w:hAnsi="Sylfaen"/>
          <w:sz w:val="22"/>
          <w:szCs w:val="22"/>
          <w:lang w:eastAsia="ar-SA"/>
        </w:rPr>
        <w:t xml:space="preserve"> zostanie potwierdzone podpisaniem </w:t>
      </w:r>
      <w:r w:rsidR="00905F86" w:rsidRPr="001220A1">
        <w:rPr>
          <w:rFonts w:ascii="Sylfaen" w:hAnsi="Sylfaen"/>
          <w:sz w:val="22"/>
          <w:szCs w:val="22"/>
          <w:lang w:eastAsia="ar-SA"/>
        </w:rPr>
        <w:t xml:space="preserve">bez uwag </w:t>
      </w:r>
      <w:r w:rsidR="00906230" w:rsidRPr="001220A1">
        <w:rPr>
          <w:rFonts w:ascii="Sylfaen" w:hAnsi="Sylfaen"/>
          <w:sz w:val="22"/>
          <w:szCs w:val="22"/>
          <w:lang w:eastAsia="ar-SA"/>
        </w:rPr>
        <w:t xml:space="preserve">przez </w:t>
      </w:r>
      <w:r w:rsidR="00905F86" w:rsidRPr="001220A1">
        <w:rPr>
          <w:rFonts w:ascii="Sylfaen" w:hAnsi="Sylfaen"/>
          <w:sz w:val="22"/>
          <w:szCs w:val="22"/>
          <w:lang w:eastAsia="ar-SA"/>
        </w:rPr>
        <w:t xml:space="preserve">obie </w:t>
      </w:r>
      <w:r w:rsidR="004F71DB" w:rsidRPr="001220A1">
        <w:rPr>
          <w:rFonts w:ascii="Sylfaen" w:hAnsi="Sylfaen"/>
          <w:sz w:val="22"/>
          <w:szCs w:val="22"/>
          <w:lang w:eastAsia="ar-SA"/>
        </w:rPr>
        <w:t>S</w:t>
      </w:r>
      <w:r w:rsidR="00906230" w:rsidRPr="001220A1">
        <w:rPr>
          <w:rFonts w:ascii="Sylfaen" w:hAnsi="Sylfaen"/>
          <w:sz w:val="22"/>
          <w:szCs w:val="22"/>
          <w:lang w:eastAsia="ar-SA"/>
        </w:rPr>
        <w:t xml:space="preserve">trony protokołu ze szkolenia, którego wzór stanowi Załącznik </w:t>
      </w:r>
      <w:r w:rsidR="0036471C" w:rsidRPr="001220A1">
        <w:rPr>
          <w:rFonts w:ascii="Sylfaen" w:hAnsi="Sylfaen"/>
          <w:sz w:val="22"/>
          <w:szCs w:val="22"/>
          <w:lang w:eastAsia="ar-SA"/>
        </w:rPr>
        <w:t>n</w:t>
      </w:r>
      <w:r w:rsidR="00906230" w:rsidRPr="001220A1">
        <w:rPr>
          <w:rFonts w:ascii="Sylfaen" w:hAnsi="Sylfaen"/>
          <w:sz w:val="22"/>
          <w:szCs w:val="22"/>
          <w:lang w:eastAsia="ar-SA"/>
        </w:rPr>
        <w:t xml:space="preserve">r </w:t>
      </w:r>
      <w:r w:rsidR="00905F86" w:rsidRPr="001220A1">
        <w:rPr>
          <w:rFonts w:ascii="Sylfaen" w:hAnsi="Sylfaen"/>
          <w:sz w:val="22"/>
          <w:szCs w:val="22"/>
          <w:lang w:eastAsia="ar-SA"/>
        </w:rPr>
        <w:t>7</w:t>
      </w:r>
      <w:r w:rsidR="00906230" w:rsidRPr="001220A1">
        <w:rPr>
          <w:rFonts w:ascii="Sylfaen" w:hAnsi="Sylfaen"/>
          <w:sz w:val="22"/>
          <w:szCs w:val="22"/>
          <w:lang w:eastAsia="ar-SA"/>
        </w:rPr>
        <w:t xml:space="preserve"> do niniejszej umowy</w:t>
      </w:r>
      <w:r w:rsidR="00DF649C" w:rsidRPr="001220A1">
        <w:rPr>
          <w:rFonts w:ascii="Sylfaen" w:hAnsi="Sylfaen"/>
          <w:sz w:val="22"/>
          <w:szCs w:val="22"/>
          <w:lang w:eastAsia="ar-SA"/>
        </w:rPr>
        <w:t>,</w:t>
      </w:r>
    </w:p>
    <w:p w14:paraId="6EB0C697" w14:textId="5FA00B1C" w:rsidR="00883E17" w:rsidRPr="001220A1" w:rsidRDefault="00CC40EE" w:rsidP="00CC40EE">
      <w:pPr>
        <w:pStyle w:val="Akapitzlist"/>
        <w:numPr>
          <w:ilvl w:val="0"/>
          <w:numId w:val="22"/>
        </w:numPr>
        <w:tabs>
          <w:tab w:val="left" w:pos="284"/>
          <w:tab w:val="left" w:pos="709"/>
          <w:tab w:val="center" w:pos="4821"/>
        </w:tabs>
        <w:suppressAutoHyphens/>
        <w:spacing w:line="276" w:lineRule="auto"/>
        <w:jc w:val="both"/>
        <w:rPr>
          <w:rFonts w:ascii="Sylfaen" w:hAnsi="Sylfaen"/>
          <w:b/>
          <w:spacing w:val="-3"/>
          <w:sz w:val="22"/>
          <w:szCs w:val="22"/>
          <w:lang w:eastAsia="ar-SA"/>
        </w:rPr>
      </w:pPr>
      <w:r w:rsidRPr="001220A1">
        <w:rPr>
          <w:rFonts w:ascii="Sylfaen" w:hAnsi="Sylfaen"/>
          <w:sz w:val="22"/>
          <w:szCs w:val="22"/>
          <w:lang w:eastAsia="ar-SA"/>
        </w:rPr>
        <w:t>przeprowadzenia zgodnie z polskim prawem utylizacji opakowań i odpadów powstałych w trakcie dostaw przedmiotu umowy</w:t>
      </w:r>
      <w:r w:rsidR="006B5A83" w:rsidRPr="001220A1">
        <w:rPr>
          <w:rFonts w:ascii="Sylfaen" w:hAnsi="Sylfaen"/>
          <w:sz w:val="22"/>
          <w:szCs w:val="22"/>
        </w:rPr>
        <w:t>.</w:t>
      </w:r>
    </w:p>
    <w:p w14:paraId="632B4370" w14:textId="48EC11B4" w:rsidR="00883E17" w:rsidRPr="001220A1" w:rsidRDefault="00883E17" w:rsidP="00C7358E">
      <w:pPr>
        <w:pStyle w:val="Akapitzlist"/>
        <w:widowControl w:val="0"/>
        <w:numPr>
          <w:ilvl w:val="0"/>
          <w:numId w:val="6"/>
        </w:numPr>
        <w:tabs>
          <w:tab w:val="left" w:pos="537"/>
          <w:tab w:val="left" w:pos="9214"/>
          <w:tab w:val="left" w:pos="9356"/>
        </w:tabs>
        <w:autoSpaceDE w:val="0"/>
        <w:autoSpaceDN w:val="0"/>
        <w:spacing w:line="276" w:lineRule="auto"/>
        <w:ind w:right="69"/>
        <w:contextualSpacing w:val="0"/>
        <w:jc w:val="both"/>
        <w:rPr>
          <w:rFonts w:ascii="Sylfaen" w:hAnsi="Sylfaen"/>
          <w:sz w:val="22"/>
          <w:szCs w:val="22"/>
        </w:rPr>
      </w:pPr>
      <w:r w:rsidRPr="001220A1">
        <w:rPr>
          <w:rFonts w:ascii="Sylfaen" w:hAnsi="Sylfaen"/>
          <w:b/>
          <w:bCs/>
          <w:sz w:val="22"/>
          <w:szCs w:val="22"/>
        </w:rPr>
        <w:t xml:space="preserve">Sprzedający </w:t>
      </w:r>
      <w:r w:rsidRPr="001220A1">
        <w:rPr>
          <w:rFonts w:ascii="Sylfaen" w:hAnsi="Sylfaen"/>
          <w:sz w:val="22"/>
          <w:szCs w:val="22"/>
        </w:rPr>
        <w:t>oświadcza,</w:t>
      </w:r>
      <w:r w:rsidR="00873C12" w:rsidRPr="001220A1">
        <w:rPr>
          <w:rFonts w:ascii="Sylfaen" w:hAnsi="Sylfaen"/>
          <w:sz w:val="22"/>
          <w:szCs w:val="22"/>
        </w:rPr>
        <w:t xml:space="preserve"> </w:t>
      </w:r>
      <w:r w:rsidR="00FA6458" w:rsidRPr="001220A1">
        <w:rPr>
          <w:rFonts w:ascii="Sylfaen" w:hAnsi="Sylfaen"/>
          <w:sz w:val="22"/>
          <w:szCs w:val="22"/>
        </w:rPr>
        <w:t>iż</w:t>
      </w:r>
      <w:r w:rsidR="00873C12" w:rsidRPr="001220A1">
        <w:rPr>
          <w:rFonts w:ascii="Sylfaen" w:hAnsi="Sylfaen"/>
          <w:sz w:val="22"/>
          <w:szCs w:val="22"/>
        </w:rPr>
        <w:t xml:space="preserve"> </w:t>
      </w:r>
      <w:r w:rsidRPr="001220A1">
        <w:rPr>
          <w:rFonts w:ascii="Sylfaen" w:hAnsi="Sylfaen"/>
          <w:sz w:val="22"/>
          <w:szCs w:val="22"/>
        </w:rPr>
        <w:t>posiada</w:t>
      </w:r>
      <w:r w:rsidR="00873C12" w:rsidRPr="001220A1">
        <w:rPr>
          <w:rFonts w:ascii="Sylfaen" w:hAnsi="Sylfaen"/>
          <w:sz w:val="22"/>
          <w:szCs w:val="22"/>
        </w:rPr>
        <w:t xml:space="preserve"> </w:t>
      </w:r>
      <w:r w:rsidRPr="001220A1">
        <w:rPr>
          <w:rFonts w:ascii="Sylfaen" w:hAnsi="Sylfaen"/>
          <w:sz w:val="22"/>
          <w:szCs w:val="22"/>
        </w:rPr>
        <w:t>wiedzę</w:t>
      </w:r>
      <w:r w:rsidR="00FA6458" w:rsidRPr="001220A1">
        <w:rPr>
          <w:rFonts w:ascii="Sylfaen" w:hAnsi="Sylfaen"/>
          <w:sz w:val="22"/>
          <w:szCs w:val="22"/>
        </w:rPr>
        <w:t>,</w:t>
      </w:r>
      <w:r w:rsidR="00873C12" w:rsidRPr="001220A1">
        <w:rPr>
          <w:rFonts w:ascii="Sylfaen" w:hAnsi="Sylfaen"/>
          <w:sz w:val="22"/>
          <w:szCs w:val="22"/>
        </w:rPr>
        <w:t xml:space="preserve">  </w:t>
      </w:r>
      <w:r w:rsidRPr="001220A1">
        <w:rPr>
          <w:rFonts w:ascii="Sylfaen" w:hAnsi="Sylfaen"/>
          <w:sz w:val="22"/>
          <w:szCs w:val="22"/>
        </w:rPr>
        <w:t>doświadczenie</w:t>
      </w:r>
      <w:r w:rsidR="00873C12" w:rsidRPr="001220A1">
        <w:rPr>
          <w:rFonts w:ascii="Sylfaen" w:hAnsi="Sylfaen"/>
          <w:sz w:val="22"/>
          <w:szCs w:val="22"/>
        </w:rPr>
        <w:t xml:space="preserve"> </w:t>
      </w:r>
      <w:r w:rsidRPr="001220A1">
        <w:rPr>
          <w:rFonts w:ascii="Sylfaen" w:hAnsi="Sylfaen"/>
          <w:sz w:val="22"/>
          <w:szCs w:val="22"/>
        </w:rPr>
        <w:t>oraz</w:t>
      </w:r>
      <w:r w:rsidR="00873C12" w:rsidRPr="001220A1">
        <w:rPr>
          <w:rFonts w:ascii="Sylfaen" w:hAnsi="Sylfaen"/>
          <w:sz w:val="22"/>
          <w:szCs w:val="22"/>
        </w:rPr>
        <w:t xml:space="preserve"> </w:t>
      </w:r>
      <w:r w:rsidRPr="001220A1">
        <w:rPr>
          <w:rFonts w:ascii="Sylfaen" w:hAnsi="Sylfaen"/>
          <w:sz w:val="22"/>
          <w:szCs w:val="22"/>
        </w:rPr>
        <w:t>potencjał</w:t>
      </w:r>
      <w:r w:rsidR="00873C12" w:rsidRPr="001220A1">
        <w:rPr>
          <w:rFonts w:ascii="Sylfaen" w:hAnsi="Sylfaen"/>
          <w:sz w:val="22"/>
          <w:szCs w:val="22"/>
        </w:rPr>
        <w:t xml:space="preserve"> </w:t>
      </w:r>
      <w:r w:rsidRPr="001220A1">
        <w:rPr>
          <w:rFonts w:ascii="Sylfaen" w:hAnsi="Sylfaen"/>
          <w:sz w:val="22"/>
          <w:szCs w:val="22"/>
        </w:rPr>
        <w:t>techniczny</w:t>
      </w:r>
      <w:r w:rsidR="00873C12" w:rsidRPr="001220A1">
        <w:rPr>
          <w:rFonts w:ascii="Sylfaen" w:hAnsi="Sylfaen"/>
          <w:sz w:val="22"/>
          <w:szCs w:val="22"/>
        </w:rPr>
        <w:t xml:space="preserve"> </w:t>
      </w:r>
      <w:r w:rsidRPr="001220A1">
        <w:rPr>
          <w:rFonts w:ascii="Sylfaen" w:hAnsi="Sylfaen"/>
          <w:sz w:val="22"/>
          <w:szCs w:val="22"/>
        </w:rPr>
        <w:t xml:space="preserve">i </w:t>
      </w:r>
      <w:r w:rsidR="00FA6458" w:rsidRPr="001220A1">
        <w:rPr>
          <w:rFonts w:ascii="Sylfaen" w:hAnsi="Sylfaen"/>
          <w:sz w:val="22"/>
          <w:szCs w:val="22"/>
        </w:rPr>
        <w:t>personalny,</w:t>
      </w:r>
      <w:r w:rsidRPr="001220A1">
        <w:rPr>
          <w:rFonts w:ascii="Sylfaen" w:hAnsi="Sylfaen"/>
          <w:sz w:val="22"/>
          <w:szCs w:val="22"/>
        </w:rPr>
        <w:t xml:space="preserve"> </w:t>
      </w:r>
      <w:r w:rsidR="0036471C" w:rsidRPr="001220A1">
        <w:rPr>
          <w:rFonts w:ascii="Sylfaen" w:hAnsi="Sylfaen"/>
          <w:sz w:val="22"/>
          <w:szCs w:val="22"/>
        </w:rPr>
        <w:t>niezbędny</w:t>
      </w:r>
      <w:r w:rsidRPr="001220A1">
        <w:rPr>
          <w:rFonts w:ascii="Sylfaen" w:hAnsi="Sylfaen"/>
          <w:sz w:val="22"/>
          <w:szCs w:val="22"/>
        </w:rPr>
        <w:t xml:space="preserve"> do należytego wykonania </w:t>
      </w:r>
      <w:r w:rsidRPr="001220A1">
        <w:rPr>
          <w:rFonts w:ascii="Sylfaen" w:hAnsi="Sylfaen"/>
          <w:b/>
          <w:sz w:val="22"/>
          <w:szCs w:val="22"/>
        </w:rPr>
        <w:t>przedmiotu umowy</w:t>
      </w:r>
      <w:r w:rsidRPr="001220A1">
        <w:rPr>
          <w:rFonts w:ascii="Sylfaen" w:hAnsi="Sylfaen"/>
          <w:sz w:val="22"/>
          <w:szCs w:val="22"/>
        </w:rPr>
        <w:t xml:space="preserve">, a w szczególności dysponuje </w:t>
      </w:r>
      <w:r w:rsidR="00FA6458" w:rsidRPr="001220A1">
        <w:rPr>
          <w:rFonts w:ascii="Sylfaen" w:hAnsi="Sylfaen"/>
          <w:sz w:val="22"/>
          <w:szCs w:val="22"/>
        </w:rPr>
        <w:t xml:space="preserve">personelem </w:t>
      </w:r>
      <w:r w:rsidRPr="001220A1">
        <w:rPr>
          <w:rFonts w:ascii="Sylfaen" w:hAnsi="Sylfaen"/>
          <w:sz w:val="22"/>
          <w:szCs w:val="22"/>
        </w:rPr>
        <w:t xml:space="preserve">odpowiedzialnym za świadczenie usług serwisu gwarancyjnego oraz asysty merytorycznej podczas zabiegów, posiadającym aktualne certyfikaty wystawione przez </w:t>
      </w:r>
      <w:r w:rsidR="0036471C" w:rsidRPr="001220A1">
        <w:rPr>
          <w:rFonts w:ascii="Sylfaen" w:hAnsi="Sylfaen"/>
          <w:sz w:val="22"/>
          <w:szCs w:val="22"/>
        </w:rPr>
        <w:t>p</w:t>
      </w:r>
      <w:r w:rsidRPr="001220A1">
        <w:rPr>
          <w:rFonts w:ascii="Sylfaen" w:hAnsi="Sylfaen"/>
          <w:sz w:val="22"/>
          <w:szCs w:val="22"/>
        </w:rPr>
        <w:t xml:space="preserve">roducenta </w:t>
      </w:r>
      <w:r w:rsidR="008F1E89">
        <w:rPr>
          <w:rFonts w:ascii="Sylfaen" w:hAnsi="Sylfaen"/>
          <w:sz w:val="22"/>
          <w:szCs w:val="22"/>
        </w:rPr>
        <w:t>sprzętu</w:t>
      </w:r>
      <w:r w:rsidRPr="001220A1">
        <w:rPr>
          <w:rFonts w:ascii="Sylfaen" w:hAnsi="Sylfaen"/>
          <w:sz w:val="22"/>
          <w:szCs w:val="22"/>
        </w:rPr>
        <w:t xml:space="preserve">. Wykaz </w:t>
      </w:r>
      <w:r w:rsidR="00FA6458" w:rsidRPr="001220A1">
        <w:rPr>
          <w:rFonts w:ascii="Sylfaen" w:hAnsi="Sylfaen"/>
          <w:sz w:val="22"/>
          <w:szCs w:val="22"/>
        </w:rPr>
        <w:t xml:space="preserve">personelu </w:t>
      </w:r>
      <w:r w:rsidRPr="001220A1">
        <w:rPr>
          <w:rFonts w:ascii="Sylfaen" w:hAnsi="Sylfaen"/>
          <w:sz w:val="22"/>
          <w:szCs w:val="22"/>
        </w:rPr>
        <w:t>wraz z podaniem adresów e-mail oraz telefonów kontaktowych</w:t>
      </w:r>
      <w:r w:rsidR="00541F65">
        <w:rPr>
          <w:rFonts w:ascii="Sylfaen" w:hAnsi="Sylfaen"/>
          <w:sz w:val="22"/>
          <w:szCs w:val="22"/>
        </w:rPr>
        <w:t xml:space="preserve"> sporządzi Sprzedający i przekaże go Kupującemu w terminie 7 dni od zawarcia niniejszej umowy</w:t>
      </w:r>
      <w:r w:rsidRPr="001220A1">
        <w:rPr>
          <w:rFonts w:ascii="Sylfaen" w:hAnsi="Sylfaen"/>
          <w:sz w:val="22"/>
          <w:szCs w:val="22"/>
        </w:rPr>
        <w:t>.</w:t>
      </w:r>
    </w:p>
    <w:p w14:paraId="6F6B2192" w14:textId="39D4F798" w:rsidR="00C7358E" w:rsidRPr="001220A1" w:rsidRDefault="00883E17" w:rsidP="00C7358E">
      <w:pPr>
        <w:pStyle w:val="Akapitzlist"/>
        <w:widowControl w:val="0"/>
        <w:numPr>
          <w:ilvl w:val="0"/>
          <w:numId w:val="6"/>
        </w:numPr>
        <w:tabs>
          <w:tab w:val="left" w:pos="537"/>
          <w:tab w:val="left" w:pos="8766"/>
        </w:tabs>
        <w:autoSpaceDE w:val="0"/>
        <w:autoSpaceDN w:val="0"/>
        <w:spacing w:line="276" w:lineRule="auto"/>
        <w:ind w:right="69"/>
        <w:contextualSpacing w:val="0"/>
        <w:jc w:val="both"/>
        <w:rPr>
          <w:rFonts w:ascii="Sylfaen" w:hAnsi="Sylfaen"/>
          <w:sz w:val="22"/>
          <w:szCs w:val="22"/>
        </w:rPr>
      </w:pPr>
      <w:r w:rsidRPr="001220A1">
        <w:rPr>
          <w:rFonts w:ascii="Sylfaen" w:hAnsi="Sylfaen"/>
          <w:sz w:val="22"/>
          <w:szCs w:val="22"/>
        </w:rPr>
        <w:t xml:space="preserve">Strony niniejszym ustalają, że </w:t>
      </w:r>
      <w:r w:rsidR="00FA6458" w:rsidRPr="001220A1">
        <w:rPr>
          <w:rFonts w:ascii="Sylfaen" w:hAnsi="Sylfaen"/>
          <w:sz w:val="22"/>
          <w:szCs w:val="22"/>
        </w:rPr>
        <w:t>personel</w:t>
      </w:r>
      <w:r w:rsidRPr="001220A1">
        <w:rPr>
          <w:rFonts w:ascii="Sylfaen" w:hAnsi="Sylfaen"/>
          <w:sz w:val="22"/>
          <w:szCs w:val="22"/>
        </w:rPr>
        <w:t>, o który</w:t>
      </w:r>
      <w:r w:rsidR="00FA6458" w:rsidRPr="001220A1">
        <w:rPr>
          <w:rFonts w:ascii="Sylfaen" w:hAnsi="Sylfaen"/>
          <w:sz w:val="22"/>
          <w:szCs w:val="22"/>
        </w:rPr>
        <w:t>m</w:t>
      </w:r>
      <w:r w:rsidRPr="001220A1">
        <w:rPr>
          <w:rFonts w:ascii="Sylfaen" w:hAnsi="Sylfaen"/>
          <w:sz w:val="22"/>
          <w:szCs w:val="22"/>
        </w:rPr>
        <w:t xml:space="preserve"> mowa w ust. </w:t>
      </w:r>
      <w:r w:rsidR="0036471C" w:rsidRPr="001220A1">
        <w:rPr>
          <w:rFonts w:ascii="Sylfaen" w:hAnsi="Sylfaen"/>
          <w:sz w:val="22"/>
          <w:szCs w:val="22"/>
        </w:rPr>
        <w:t>2</w:t>
      </w:r>
      <w:r w:rsidRPr="001220A1">
        <w:rPr>
          <w:rFonts w:ascii="Sylfaen" w:hAnsi="Sylfaen"/>
          <w:sz w:val="22"/>
          <w:szCs w:val="22"/>
        </w:rPr>
        <w:t xml:space="preserve"> </w:t>
      </w:r>
      <w:r w:rsidR="00FA6458" w:rsidRPr="001220A1">
        <w:rPr>
          <w:rFonts w:ascii="Sylfaen" w:hAnsi="Sylfaen"/>
          <w:sz w:val="22"/>
          <w:szCs w:val="22"/>
        </w:rPr>
        <w:t xml:space="preserve">pozostanie do dyspozycji </w:t>
      </w:r>
      <w:r w:rsidR="00FA6458" w:rsidRPr="001220A1">
        <w:rPr>
          <w:rFonts w:ascii="Sylfaen" w:hAnsi="Sylfaen"/>
          <w:b/>
          <w:sz w:val="22"/>
          <w:szCs w:val="22"/>
        </w:rPr>
        <w:t xml:space="preserve">Kupującego </w:t>
      </w:r>
      <w:r w:rsidRPr="001220A1">
        <w:rPr>
          <w:rFonts w:ascii="Sylfaen" w:hAnsi="Sylfaen"/>
          <w:sz w:val="22"/>
          <w:szCs w:val="22"/>
        </w:rPr>
        <w:t>w dni robocze, od poniedziałku do piątku</w:t>
      </w:r>
      <w:r w:rsidR="00FA6458" w:rsidRPr="001220A1">
        <w:rPr>
          <w:rFonts w:ascii="Sylfaen" w:hAnsi="Sylfaen"/>
          <w:sz w:val="22"/>
          <w:szCs w:val="22"/>
        </w:rPr>
        <w:t>,</w:t>
      </w:r>
      <w:r w:rsidRPr="001220A1">
        <w:rPr>
          <w:rFonts w:ascii="Sylfaen" w:hAnsi="Sylfaen"/>
          <w:sz w:val="22"/>
          <w:szCs w:val="22"/>
        </w:rPr>
        <w:t xml:space="preserve"> z wyłączeniem dni ustawowo wolnych od pracy, w godzinach od 8:00 do</w:t>
      </w:r>
      <w:r w:rsidRPr="001220A1">
        <w:rPr>
          <w:rFonts w:ascii="Sylfaen" w:hAnsi="Sylfaen"/>
          <w:spacing w:val="-3"/>
          <w:sz w:val="22"/>
          <w:szCs w:val="22"/>
        </w:rPr>
        <w:t xml:space="preserve"> </w:t>
      </w:r>
      <w:r w:rsidRPr="001220A1">
        <w:rPr>
          <w:rFonts w:ascii="Sylfaen" w:hAnsi="Sylfaen"/>
          <w:sz w:val="22"/>
          <w:szCs w:val="22"/>
        </w:rPr>
        <w:t>15:00</w:t>
      </w:r>
      <w:r w:rsidR="00C7358E" w:rsidRPr="001220A1">
        <w:rPr>
          <w:rFonts w:ascii="Sylfaen" w:hAnsi="Sylfaen"/>
          <w:sz w:val="22"/>
          <w:szCs w:val="22"/>
        </w:rPr>
        <w:t>.</w:t>
      </w:r>
    </w:p>
    <w:p w14:paraId="57D5036C" w14:textId="3DAB963A" w:rsidR="00883E17" w:rsidRPr="001220A1" w:rsidRDefault="00883E17" w:rsidP="00C7358E">
      <w:pPr>
        <w:pStyle w:val="Akapitzlist"/>
        <w:widowControl w:val="0"/>
        <w:numPr>
          <w:ilvl w:val="0"/>
          <w:numId w:val="6"/>
        </w:numPr>
        <w:tabs>
          <w:tab w:val="left" w:pos="537"/>
          <w:tab w:val="left" w:pos="8766"/>
        </w:tabs>
        <w:autoSpaceDE w:val="0"/>
        <w:autoSpaceDN w:val="0"/>
        <w:spacing w:line="276" w:lineRule="auto"/>
        <w:ind w:right="69"/>
        <w:contextualSpacing w:val="0"/>
        <w:jc w:val="both"/>
        <w:rPr>
          <w:rFonts w:ascii="Sylfaen" w:hAnsi="Sylfaen"/>
          <w:sz w:val="22"/>
          <w:szCs w:val="22"/>
        </w:rPr>
      </w:pPr>
      <w:r w:rsidRPr="001220A1">
        <w:rPr>
          <w:rFonts w:ascii="Sylfaen" w:hAnsi="Sylfaen"/>
          <w:sz w:val="22"/>
          <w:szCs w:val="22"/>
        </w:rPr>
        <w:t xml:space="preserve">Zmiana osób, o których mowa w ust. </w:t>
      </w:r>
      <w:r w:rsidR="0036471C" w:rsidRPr="001220A1">
        <w:rPr>
          <w:rFonts w:ascii="Sylfaen" w:hAnsi="Sylfaen"/>
          <w:sz w:val="22"/>
          <w:szCs w:val="22"/>
        </w:rPr>
        <w:t>2</w:t>
      </w:r>
      <w:r w:rsidRPr="001220A1">
        <w:rPr>
          <w:rFonts w:ascii="Sylfaen" w:hAnsi="Sylfaen"/>
          <w:sz w:val="22"/>
          <w:szCs w:val="22"/>
        </w:rPr>
        <w:t xml:space="preserve"> nie </w:t>
      </w:r>
      <w:r w:rsidR="0036471C" w:rsidRPr="001220A1">
        <w:rPr>
          <w:rFonts w:ascii="Sylfaen" w:hAnsi="Sylfaen"/>
          <w:sz w:val="22"/>
          <w:szCs w:val="22"/>
        </w:rPr>
        <w:t xml:space="preserve">stanowi zmiany umowy i nie </w:t>
      </w:r>
      <w:r w:rsidRPr="001220A1">
        <w:rPr>
          <w:rFonts w:ascii="Sylfaen" w:hAnsi="Sylfaen"/>
          <w:sz w:val="22"/>
          <w:szCs w:val="22"/>
        </w:rPr>
        <w:t xml:space="preserve">wymaga aneksu do </w:t>
      </w:r>
      <w:r w:rsidR="0036471C" w:rsidRPr="001220A1">
        <w:rPr>
          <w:rFonts w:ascii="Sylfaen" w:hAnsi="Sylfaen"/>
          <w:sz w:val="22"/>
          <w:szCs w:val="22"/>
        </w:rPr>
        <w:t>u</w:t>
      </w:r>
      <w:r w:rsidRPr="001220A1">
        <w:rPr>
          <w:rFonts w:ascii="Sylfaen" w:hAnsi="Sylfaen"/>
          <w:sz w:val="22"/>
          <w:szCs w:val="22"/>
        </w:rPr>
        <w:t xml:space="preserve">mowy, przy czym </w:t>
      </w:r>
      <w:r w:rsidR="0036471C" w:rsidRPr="001220A1">
        <w:rPr>
          <w:rFonts w:ascii="Sylfaen" w:hAnsi="Sylfaen"/>
          <w:sz w:val="22"/>
          <w:szCs w:val="22"/>
        </w:rPr>
        <w:t xml:space="preserve">Sprzedający oświadcza, że </w:t>
      </w:r>
      <w:r w:rsidRPr="001220A1">
        <w:rPr>
          <w:rFonts w:ascii="Sylfaen" w:hAnsi="Sylfaen"/>
          <w:sz w:val="22"/>
          <w:szCs w:val="22"/>
        </w:rPr>
        <w:t>nowo wskazana osoba, będzie posiadała kwalifikacje i doświadczenie co najmniej takie</w:t>
      </w:r>
      <w:r w:rsidR="00E8239D" w:rsidRPr="001220A1">
        <w:rPr>
          <w:rFonts w:ascii="Sylfaen" w:hAnsi="Sylfaen"/>
          <w:sz w:val="22"/>
          <w:szCs w:val="22"/>
        </w:rPr>
        <w:t>,</w:t>
      </w:r>
      <w:r w:rsidRPr="001220A1">
        <w:rPr>
          <w:rFonts w:ascii="Sylfaen" w:hAnsi="Sylfaen"/>
          <w:sz w:val="22"/>
          <w:szCs w:val="22"/>
        </w:rPr>
        <w:t xml:space="preserve"> jak określone w </w:t>
      </w:r>
      <w:r w:rsidR="0036471C" w:rsidRPr="001220A1">
        <w:rPr>
          <w:rFonts w:ascii="Sylfaen" w:hAnsi="Sylfaen"/>
          <w:sz w:val="22"/>
          <w:szCs w:val="22"/>
        </w:rPr>
        <w:t xml:space="preserve">ust. 2 niniejszego paragrafu </w:t>
      </w:r>
      <w:r w:rsidR="0036471C" w:rsidRPr="001220A1">
        <w:rPr>
          <w:rFonts w:ascii="Sylfaen" w:hAnsi="Sylfaen"/>
          <w:sz w:val="22"/>
          <w:szCs w:val="22"/>
        </w:rPr>
        <w:lastRenderedPageBreak/>
        <w:t xml:space="preserve">umowy. </w:t>
      </w:r>
    </w:p>
    <w:p w14:paraId="21F11C2E" w14:textId="4C30E864" w:rsidR="00883E17" w:rsidRPr="001220A1" w:rsidRDefault="00883E17" w:rsidP="00C7358E">
      <w:pPr>
        <w:numPr>
          <w:ilvl w:val="0"/>
          <w:numId w:val="6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spacing w:line="276" w:lineRule="auto"/>
        <w:jc w:val="both"/>
        <w:rPr>
          <w:rFonts w:ascii="Sylfaen" w:hAnsi="Sylfaen"/>
          <w:spacing w:val="-3"/>
          <w:sz w:val="22"/>
          <w:szCs w:val="22"/>
          <w:lang w:eastAsia="ar-SA"/>
        </w:rPr>
      </w:pPr>
      <w:r w:rsidRPr="001220A1">
        <w:rPr>
          <w:rFonts w:ascii="Sylfaen" w:hAnsi="Sylfaen"/>
          <w:b/>
          <w:spacing w:val="-3"/>
          <w:sz w:val="22"/>
          <w:szCs w:val="22"/>
          <w:lang w:eastAsia="ar-SA"/>
        </w:rPr>
        <w:t>Przedmiot umowy</w:t>
      </w:r>
      <w:r w:rsidRPr="001220A1">
        <w:rPr>
          <w:rFonts w:ascii="Sylfaen" w:hAnsi="Sylfaen"/>
          <w:spacing w:val="-3"/>
          <w:sz w:val="22"/>
          <w:szCs w:val="22"/>
          <w:lang w:eastAsia="ar-SA"/>
        </w:rPr>
        <w:t xml:space="preserve"> zostanie dostarczony</w:t>
      </w:r>
      <w:r w:rsidRPr="001220A1">
        <w:rPr>
          <w:rFonts w:ascii="Sylfaen" w:hAnsi="Sylfaen"/>
          <w:b/>
          <w:spacing w:val="-3"/>
          <w:sz w:val="22"/>
          <w:szCs w:val="22"/>
          <w:lang w:eastAsia="ar-SA"/>
        </w:rPr>
        <w:t xml:space="preserve"> Kupującemu</w:t>
      </w:r>
      <w:r w:rsidRPr="001220A1">
        <w:rPr>
          <w:rFonts w:ascii="Sylfaen" w:hAnsi="Sylfaen"/>
          <w:spacing w:val="-3"/>
          <w:sz w:val="22"/>
          <w:szCs w:val="22"/>
          <w:lang w:eastAsia="ar-SA"/>
        </w:rPr>
        <w:t xml:space="preserve"> </w:t>
      </w:r>
      <w:r w:rsidR="0036471C" w:rsidRPr="001220A1">
        <w:rPr>
          <w:rFonts w:ascii="Sylfaen" w:hAnsi="Sylfaen"/>
          <w:spacing w:val="-3"/>
          <w:sz w:val="22"/>
          <w:szCs w:val="22"/>
          <w:lang w:eastAsia="ar-SA"/>
        </w:rPr>
        <w:t xml:space="preserve">przez </w:t>
      </w:r>
      <w:r w:rsidR="0036471C" w:rsidRPr="001220A1">
        <w:rPr>
          <w:rFonts w:ascii="Sylfaen" w:hAnsi="Sylfaen"/>
          <w:b/>
          <w:bCs/>
          <w:spacing w:val="-3"/>
          <w:sz w:val="22"/>
          <w:szCs w:val="22"/>
          <w:lang w:eastAsia="ar-SA"/>
        </w:rPr>
        <w:t xml:space="preserve">Sprzedającego </w:t>
      </w:r>
      <w:r w:rsidRPr="001220A1">
        <w:rPr>
          <w:rFonts w:ascii="Sylfaen" w:hAnsi="Sylfaen"/>
          <w:spacing w:val="-3"/>
          <w:sz w:val="22"/>
          <w:szCs w:val="22"/>
          <w:lang w:eastAsia="ar-SA"/>
        </w:rPr>
        <w:t>wraz z</w:t>
      </w:r>
      <w:r w:rsidR="0036471C" w:rsidRPr="001220A1">
        <w:rPr>
          <w:rFonts w:ascii="Sylfaen" w:hAnsi="Sylfaen"/>
          <w:spacing w:val="-3"/>
          <w:sz w:val="22"/>
          <w:szCs w:val="22"/>
          <w:lang w:eastAsia="ar-SA"/>
        </w:rPr>
        <w:t xml:space="preserve"> 1 kompletem niżej wymienionych dokumentów</w:t>
      </w:r>
      <w:r w:rsidRPr="001220A1">
        <w:rPr>
          <w:rFonts w:ascii="Sylfaen" w:hAnsi="Sylfaen"/>
          <w:spacing w:val="-3"/>
          <w:sz w:val="22"/>
          <w:szCs w:val="22"/>
          <w:lang w:eastAsia="ar-SA"/>
        </w:rPr>
        <w:t>:</w:t>
      </w:r>
    </w:p>
    <w:p w14:paraId="39D2D14D" w14:textId="77777777" w:rsidR="00883E17" w:rsidRPr="001220A1" w:rsidRDefault="00883E17" w:rsidP="00C7358E">
      <w:pPr>
        <w:numPr>
          <w:ilvl w:val="1"/>
          <w:numId w:val="3"/>
        </w:numPr>
        <w:tabs>
          <w:tab w:val="left" w:pos="567"/>
          <w:tab w:val="left" w:pos="1004"/>
          <w:tab w:val="left" w:pos="1106"/>
          <w:tab w:val="left" w:pos="1493"/>
          <w:tab w:val="left" w:pos="1880"/>
          <w:tab w:val="left" w:pos="2267"/>
          <w:tab w:val="left" w:pos="2653"/>
          <w:tab w:val="left" w:pos="3040"/>
          <w:tab w:val="left" w:pos="3426"/>
          <w:tab w:val="left" w:pos="3812"/>
          <w:tab w:val="left" w:pos="4200"/>
          <w:tab w:val="left" w:pos="4586"/>
          <w:tab w:val="left" w:pos="4973"/>
          <w:tab w:val="left" w:pos="5359"/>
          <w:tab w:val="left" w:pos="5746"/>
          <w:tab w:val="left" w:pos="6132"/>
          <w:tab w:val="left" w:pos="6520"/>
          <w:tab w:val="left" w:pos="6906"/>
          <w:tab w:val="left" w:pos="7292"/>
          <w:tab w:val="left" w:pos="7679"/>
          <w:tab w:val="left" w:pos="8065"/>
          <w:tab w:val="left" w:pos="8452"/>
          <w:tab w:val="left" w:pos="8839"/>
          <w:tab w:val="left" w:pos="9226"/>
          <w:tab w:val="left" w:pos="9612"/>
          <w:tab w:val="left" w:pos="9998"/>
          <w:tab w:val="left" w:pos="10385"/>
          <w:tab w:val="left" w:pos="10771"/>
          <w:tab w:val="left" w:pos="11159"/>
        </w:tabs>
        <w:suppressAutoHyphens/>
        <w:spacing w:line="276" w:lineRule="auto"/>
        <w:ind w:hanging="153"/>
        <w:jc w:val="both"/>
        <w:rPr>
          <w:rFonts w:ascii="Sylfaen" w:hAnsi="Sylfaen"/>
          <w:spacing w:val="-3"/>
          <w:sz w:val="22"/>
          <w:szCs w:val="22"/>
          <w:lang w:eastAsia="ar-SA"/>
        </w:rPr>
      </w:pPr>
      <w:r w:rsidRPr="001220A1">
        <w:rPr>
          <w:rFonts w:ascii="Sylfaen" w:hAnsi="Sylfaen"/>
          <w:spacing w:val="-3"/>
          <w:sz w:val="22"/>
          <w:szCs w:val="22"/>
          <w:lang w:eastAsia="ar-SA"/>
        </w:rPr>
        <w:t>instrukcjami obsługi w języku polskim,</w:t>
      </w:r>
    </w:p>
    <w:p w14:paraId="67B4407A" w14:textId="3E2C0696" w:rsidR="00883E17" w:rsidRPr="001220A1" w:rsidRDefault="00883E17" w:rsidP="00C7358E">
      <w:pPr>
        <w:numPr>
          <w:ilvl w:val="1"/>
          <w:numId w:val="3"/>
        </w:numPr>
        <w:tabs>
          <w:tab w:val="left" w:pos="1004"/>
          <w:tab w:val="left" w:pos="1106"/>
          <w:tab w:val="left" w:pos="1493"/>
          <w:tab w:val="left" w:pos="1880"/>
          <w:tab w:val="left" w:pos="2267"/>
          <w:tab w:val="left" w:pos="2653"/>
          <w:tab w:val="left" w:pos="3040"/>
          <w:tab w:val="left" w:pos="3426"/>
          <w:tab w:val="left" w:pos="3812"/>
          <w:tab w:val="left" w:pos="4200"/>
          <w:tab w:val="left" w:pos="4586"/>
          <w:tab w:val="left" w:pos="4973"/>
          <w:tab w:val="left" w:pos="5359"/>
          <w:tab w:val="left" w:pos="5746"/>
          <w:tab w:val="left" w:pos="6132"/>
          <w:tab w:val="left" w:pos="6520"/>
          <w:tab w:val="left" w:pos="6906"/>
          <w:tab w:val="left" w:pos="7292"/>
          <w:tab w:val="left" w:pos="7679"/>
          <w:tab w:val="left" w:pos="8065"/>
          <w:tab w:val="left" w:pos="8452"/>
          <w:tab w:val="left" w:pos="8839"/>
          <w:tab w:val="left" w:pos="9226"/>
          <w:tab w:val="left" w:pos="9612"/>
          <w:tab w:val="left" w:pos="9998"/>
          <w:tab w:val="left" w:pos="10385"/>
          <w:tab w:val="left" w:pos="10771"/>
          <w:tab w:val="left" w:pos="11159"/>
        </w:tabs>
        <w:suppressAutoHyphens/>
        <w:spacing w:line="276" w:lineRule="auto"/>
        <w:ind w:hanging="153"/>
        <w:jc w:val="both"/>
        <w:rPr>
          <w:rFonts w:ascii="Sylfaen" w:hAnsi="Sylfaen"/>
          <w:spacing w:val="-3"/>
          <w:sz w:val="22"/>
          <w:szCs w:val="22"/>
          <w:lang w:eastAsia="ar-SA"/>
        </w:rPr>
      </w:pPr>
      <w:r w:rsidRPr="001220A1">
        <w:rPr>
          <w:rFonts w:ascii="Sylfaen" w:hAnsi="Sylfaen"/>
          <w:spacing w:val="-3"/>
          <w:sz w:val="22"/>
          <w:szCs w:val="22"/>
          <w:lang w:eastAsia="ar-SA"/>
        </w:rPr>
        <w:t>kartą gwarancyjną,</w:t>
      </w:r>
    </w:p>
    <w:p w14:paraId="31849DCE" w14:textId="77777777" w:rsidR="00DF1B78" w:rsidRPr="001220A1" w:rsidRDefault="00DF1B78" w:rsidP="00C7358E">
      <w:pPr>
        <w:numPr>
          <w:ilvl w:val="1"/>
          <w:numId w:val="3"/>
        </w:numPr>
        <w:tabs>
          <w:tab w:val="left" w:pos="1004"/>
          <w:tab w:val="left" w:pos="1106"/>
          <w:tab w:val="left" w:pos="1493"/>
          <w:tab w:val="left" w:pos="1880"/>
          <w:tab w:val="left" w:pos="2267"/>
          <w:tab w:val="left" w:pos="2653"/>
          <w:tab w:val="left" w:pos="3040"/>
          <w:tab w:val="left" w:pos="3426"/>
          <w:tab w:val="left" w:pos="3812"/>
          <w:tab w:val="left" w:pos="4200"/>
          <w:tab w:val="left" w:pos="4586"/>
          <w:tab w:val="left" w:pos="4973"/>
          <w:tab w:val="left" w:pos="5359"/>
          <w:tab w:val="left" w:pos="5746"/>
          <w:tab w:val="left" w:pos="6132"/>
          <w:tab w:val="left" w:pos="6520"/>
          <w:tab w:val="left" w:pos="6906"/>
          <w:tab w:val="left" w:pos="7292"/>
          <w:tab w:val="left" w:pos="7679"/>
          <w:tab w:val="left" w:pos="8065"/>
          <w:tab w:val="left" w:pos="8452"/>
          <w:tab w:val="left" w:pos="8839"/>
          <w:tab w:val="left" w:pos="9226"/>
          <w:tab w:val="left" w:pos="9612"/>
          <w:tab w:val="left" w:pos="9998"/>
          <w:tab w:val="left" w:pos="10385"/>
          <w:tab w:val="left" w:pos="10771"/>
          <w:tab w:val="left" w:pos="11159"/>
        </w:tabs>
        <w:suppressAutoHyphens/>
        <w:spacing w:line="276" w:lineRule="auto"/>
        <w:ind w:hanging="153"/>
        <w:jc w:val="both"/>
        <w:rPr>
          <w:rFonts w:ascii="Sylfaen" w:hAnsi="Sylfaen"/>
          <w:spacing w:val="-3"/>
          <w:sz w:val="22"/>
          <w:szCs w:val="22"/>
          <w:lang w:eastAsia="ar-SA"/>
        </w:rPr>
      </w:pPr>
      <w:r w:rsidRPr="001220A1">
        <w:rPr>
          <w:rFonts w:ascii="Sylfaen" w:hAnsi="Sylfaen"/>
          <w:spacing w:val="-3"/>
          <w:sz w:val="22"/>
          <w:szCs w:val="22"/>
          <w:lang w:eastAsia="ar-SA"/>
        </w:rPr>
        <w:t>testami akceptacyjnymi,</w:t>
      </w:r>
    </w:p>
    <w:p w14:paraId="3A058A6D" w14:textId="680AA840" w:rsidR="00DF1B78" w:rsidRPr="001220A1" w:rsidRDefault="00DF1B78" w:rsidP="00C7358E">
      <w:pPr>
        <w:numPr>
          <w:ilvl w:val="1"/>
          <w:numId w:val="3"/>
        </w:numPr>
        <w:tabs>
          <w:tab w:val="clear" w:pos="708"/>
          <w:tab w:val="left" w:pos="1004"/>
          <w:tab w:val="left" w:pos="1106"/>
          <w:tab w:val="num" w:pos="1134"/>
          <w:tab w:val="left" w:pos="1493"/>
          <w:tab w:val="left" w:pos="1880"/>
          <w:tab w:val="left" w:pos="2267"/>
          <w:tab w:val="left" w:pos="2653"/>
          <w:tab w:val="left" w:pos="3040"/>
          <w:tab w:val="left" w:pos="3426"/>
          <w:tab w:val="left" w:pos="3812"/>
          <w:tab w:val="left" w:pos="4200"/>
          <w:tab w:val="left" w:pos="4586"/>
          <w:tab w:val="left" w:pos="4973"/>
          <w:tab w:val="left" w:pos="5359"/>
          <w:tab w:val="left" w:pos="5746"/>
          <w:tab w:val="left" w:pos="6132"/>
          <w:tab w:val="left" w:pos="6520"/>
          <w:tab w:val="left" w:pos="6906"/>
          <w:tab w:val="left" w:pos="7292"/>
          <w:tab w:val="left" w:pos="7679"/>
          <w:tab w:val="left" w:pos="8065"/>
          <w:tab w:val="left" w:pos="8452"/>
          <w:tab w:val="left" w:pos="8839"/>
          <w:tab w:val="left" w:pos="9226"/>
          <w:tab w:val="left" w:pos="9612"/>
          <w:tab w:val="left" w:pos="9998"/>
          <w:tab w:val="left" w:pos="10385"/>
          <w:tab w:val="left" w:pos="10771"/>
          <w:tab w:val="left" w:pos="11159"/>
        </w:tabs>
        <w:suppressAutoHyphens/>
        <w:spacing w:line="276" w:lineRule="auto"/>
        <w:ind w:left="993" w:hanging="426"/>
        <w:jc w:val="both"/>
        <w:rPr>
          <w:rFonts w:ascii="Sylfaen" w:hAnsi="Sylfaen"/>
          <w:spacing w:val="-3"/>
          <w:sz w:val="22"/>
          <w:szCs w:val="22"/>
          <w:lang w:eastAsia="ar-SA"/>
        </w:rPr>
      </w:pPr>
      <w:r w:rsidRPr="001220A1">
        <w:rPr>
          <w:rFonts w:ascii="Sylfaen" w:hAnsi="Sylfaen"/>
          <w:spacing w:val="-3"/>
          <w:sz w:val="22"/>
          <w:szCs w:val="22"/>
          <w:lang w:eastAsia="ar-SA"/>
        </w:rPr>
        <w:t>dokumentem określającym zasady świadczenia usług przez autoryzowany serwis w okresie gwarancyjnym</w:t>
      </w:r>
      <w:r w:rsidR="004D54E3" w:rsidRPr="001220A1">
        <w:rPr>
          <w:rFonts w:ascii="Sylfaen" w:hAnsi="Sylfaen"/>
          <w:spacing w:val="-3"/>
          <w:sz w:val="22"/>
          <w:szCs w:val="22"/>
          <w:lang w:eastAsia="ar-SA"/>
        </w:rPr>
        <w:t>,</w:t>
      </w:r>
    </w:p>
    <w:p w14:paraId="14168AC5" w14:textId="77777777" w:rsidR="00A1570F" w:rsidRDefault="004D54E3" w:rsidP="00A1570F">
      <w:pPr>
        <w:numPr>
          <w:ilvl w:val="1"/>
          <w:numId w:val="3"/>
        </w:numPr>
        <w:tabs>
          <w:tab w:val="clear" w:pos="708"/>
          <w:tab w:val="left" w:pos="1004"/>
          <w:tab w:val="left" w:pos="1106"/>
          <w:tab w:val="num" w:pos="1134"/>
          <w:tab w:val="left" w:pos="1493"/>
          <w:tab w:val="left" w:pos="1880"/>
          <w:tab w:val="left" w:pos="2267"/>
          <w:tab w:val="left" w:pos="2653"/>
          <w:tab w:val="left" w:pos="3040"/>
          <w:tab w:val="left" w:pos="3426"/>
          <w:tab w:val="left" w:pos="3812"/>
          <w:tab w:val="left" w:pos="4200"/>
          <w:tab w:val="left" w:pos="4586"/>
          <w:tab w:val="left" w:pos="4973"/>
          <w:tab w:val="left" w:pos="5359"/>
          <w:tab w:val="left" w:pos="5746"/>
          <w:tab w:val="left" w:pos="6132"/>
          <w:tab w:val="left" w:pos="6520"/>
          <w:tab w:val="left" w:pos="6906"/>
          <w:tab w:val="left" w:pos="7292"/>
          <w:tab w:val="left" w:pos="7679"/>
          <w:tab w:val="left" w:pos="8065"/>
          <w:tab w:val="left" w:pos="8452"/>
          <w:tab w:val="left" w:pos="8839"/>
          <w:tab w:val="left" w:pos="9226"/>
          <w:tab w:val="left" w:pos="9612"/>
          <w:tab w:val="left" w:pos="9998"/>
          <w:tab w:val="left" w:pos="10385"/>
          <w:tab w:val="left" w:pos="10771"/>
          <w:tab w:val="left" w:pos="11159"/>
        </w:tabs>
        <w:suppressAutoHyphens/>
        <w:spacing w:line="276" w:lineRule="auto"/>
        <w:ind w:left="993" w:hanging="426"/>
        <w:jc w:val="both"/>
        <w:rPr>
          <w:rFonts w:ascii="Sylfaen" w:hAnsi="Sylfaen"/>
          <w:spacing w:val="-3"/>
          <w:sz w:val="22"/>
          <w:szCs w:val="22"/>
          <w:lang w:eastAsia="ar-SA"/>
        </w:rPr>
      </w:pPr>
      <w:r w:rsidRPr="001220A1">
        <w:rPr>
          <w:rFonts w:ascii="Sylfaen" w:hAnsi="Sylfaen"/>
          <w:spacing w:val="-3"/>
          <w:sz w:val="22"/>
          <w:szCs w:val="22"/>
          <w:lang w:eastAsia="ar-SA"/>
        </w:rPr>
        <w:t>dokumenty dopuszczające o obrotu i używania.</w:t>
      </w:r>
    </w:p>
    <w:p w14:paraId="44E36AFE" w14:textId="71E9094C" w:rsidR="00A1570F" w:rsidRPr="00A1570F" w:rsidRDefault="00A1570F" w:rsidP="00A1570F">
      <w:pPr>
        <w:numPr>
          <w:ilvl w:val="1"/>
          <w:numId w:val="3"/>
        </w:numPr>
        <w:tabs>
          <w:tab w:val="clear" w:pos="708"/>
          <w:tab w:val="left" w:pos="1004"/>
          <w:tab w:val="left" w:pos="1106"/>
          <w:tab w:val="num" w:pos="1134"/>
          <w:tab w:val="left" w:pos="1493"/>
          <w:tab w:val="left" w:pos="1880"/>
          <w:tab w:val="left" w:pos="2267"/>
          <w:tab w:val="left" w:pos="2653"/>
          <w:tab w:val="left" w:pos="3040"/>
          <w:tab w:val="left" w:pos="3426"/>
          <w:tab w:val="left" w:pos="3812"/>
          <w:tab w:val="left" w:pos="4200"/>
          <w:tab w:val="left" w:pos="4586"/>
          <w:tab w:val="left" w:pos="4973"/>
          <w:tab w:val="left" w:pos="5359"/>
          <w:tab w:val="left" w:pos="5746"/>
          <w:tab w:val="left" w:pos="6132"/>
          <w:tab w:val="left" w:pos="6520"/>
          <w:tab w:val="left" w:pos="6906"/>
          <w:tab w:val="left" w:pos="7292"/>
          <w:tab w:val="left" w:pos="7679"/>
          <w:tab w:val="left" w:pos="8065"/>
          <w:tab w:val="left" w:pos="8452"/>
          <w:tab w:val="left" w:pos="8839"/>
          <w:tab w:val="left" w:pos="9226"/>
          <w:tab w:val="left" w:pos="9612"/>
          <w:tab w:val="left" w:pos="9998"/>
          <w:tab w:val="left" w:pos="10385"/>
          <w:tab w:val="left" w:pos="10771"/>
          <w:tab w:val="left" w:pos="11159"/>
        </w:tabs>
        <w:suppressAutoHyphens/>
        <w:spacing w:line="276" w:lineRule="auto"/>
        <w:ind w:left="993" w:hanging="426"/>
        <w:jc w:val="both"/>
        <w:rPr>
          <w:rFonts w:ascii="Sylfaen" w:hAnsi="Sylfaen"/>
          <w:spacing w:val="-3"/>
          <w:sz w:val="22"/>
          <w:szCs w:val="22"/>
          <w:lang w:eastAsia="ar-SA"/>
        </w:rPr>
      </w:pPr>
      <w:r w:rsidRPr="00A1570F">
        <w:rPr>
          <w:rFonts w:ascii="Sylfaen" w:hAnsi="Sylfaen"/>
          <w:spacing w:val="-3"/>
          <w:sz w:val="22"/>
          <w:szCs w:val="22"/>
          <w:lang w:eastAsia="ar-SA"/>
        </w:rPr>
        <w:t>certyfikaty oraz dokumenty potwierdzające, że przedmiot umowy posiada odpowiednie klasy energetyczne poświadczające jego energooszczędność zgodnie z zasadą DNSH;</w:t>
      </w:r>
    </w:p>
    <w:p w14:paraId="4053CF50" w14:textId="3D47529C" w:rsidR="00C7358E" w:rsidRPr="001220A1" w:rsidRDefault="00883E17" w:rsidP="00C7358E">
      <w:pPr>
        <w:numPr>
          <w:ilvl w:val="0"/>
          <w:numId w:val="6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spacing w:line="276" w:lineRule="auto"/>
        <w:jc w:val="both"/>
        <w:rPr>
          <w:rFonts w:ascii="Sylfaen" w:hAnsi="Sylfaen"/>
          <w:spacing w:val="-3"/>
          <w:sz w:val="22"/>
          <w:szCs w:val="22"/>
          <w:lang w:eastAsia="ar-SA"/>
        </w:rPr>
      </w:pPr>
      <w:r w:rsidRPr="001220A1">
        <w:rPr>
          <w:rFonts w:ascii="Sylfaen" w:hAnsi="Sylfaen"/>
          <w:spacing w:val="-3"/>
          <w:sz w:val="22"/>
          <w:szCs w:val="22"/>
          <w:lang w:eastAsia="ar-SA"/>
        </w:rPr>
        <w:t xml:space="preserve">Ze strony </w:t>
      </w:r>
      <w:r w:rsidRPr="001220A1">
        <w:rPr>
          <w:rFonts w:ascii="Sylfaen" w:hAnsi="Sylfaen"/>
          <w:b/>
          <w:spacing w:val="-3"/>
          <w:sz w:val="22"/>
          <w:szCs w:val="22"/>
          <w:lang w:eastAsia="ar-SA"/>
        </w:rPr>
        <w:t>Kupującego</w:t>
      </w:r>
      <w:r w:rsidRPr="001220A1">
        <w:rPr>
          <w:rFonts w:ascii="Sylfaen" w:hAnsi="Sylfaen"/>
          <w:spacing w:val="-3"/>
          <w:sz w:val="22"/>
          <w:szCs w:val="22"/>
          <w:lang w:eastAsia="ar-SA"/>
        </w:rPr>
        <w:t xml:space="preserve"> do podpisania protokołów: </w:t>
      </w:r>
      <w:r w:rsidRPr="001220A1">
        <w:rPr>
          <w:rFonts w:ascii="Sylfaen" w:hAnsi="Sylfaen"/>
          <w:sz w:val="22"/>
          <w:szCs w:val="22"/>
          <w:lang w:eastAsia="ar-SA"/>
        </w:rPr>
        <w:t>zdawczo-odbiorczego</w:t>
      </w:r>
      <w:r w:rsidRPr="001220A1">
        <w:rPr>
          <w:rFonts w:ascii="Sylfaen" w:hAnsi="Sylfaen"/>
          <w:spacing w:val="-3"/>
          <w:sz w:val="22"/>
          <w:szCs w:val="22"/>
          <w:lang w:eastAsia="ar-SA"/>
        </w:rPr>
        <w:t xml:space="preserve">, </w:t>
      </w:r>
      <w:r w:rsidRPr="001220A1">
        <w:rPr>
          <w:rFonts w:ascii="Sylfaen" w:hAnsi="Sylfaen"/>
          <w:sz w:val="22"/>
          <w:szCs w:val="22"/>
          <w:lang w:eastAsia="ar-SA"/>
        </w:rPr>
        <w:t>z</w:t>
      </w:r>
      <w:r w:rsidRPr="001220A1">
        <w:rPr>
          <w:rFonts w:ascii="Sylfaen" w:hAnsi="Sylfaen"/>
          <w:b/>
          <w:sz w:val="22"/>
          <w:szCs w:val="22"/>
          <w:lang w:eastAsia="ar-SA"/>
        </w:rPr>
        <w:t xml:space="preserve"> </w:t>
      </w:r>
      <w:r w:rsidRPr="001220A1">
        <w:rPr>
          <w:rFonts w:ascii="Sylfaen" w:hAnsi="Sylfaen"/>
          <w:sz w:val="22"/>
          <w:szCs w:val="22"/>
          <w:lang w:eastAsia="ar-SA"/>
        </w:rPr>
        <w:t>instalacji, uruchomienia</w:t>
      </w:r>
      <w:r w:rsidRPr="001220A1">
        <w:rPr>
          <w:rFonts w:ascii="Sylfaen" w:hAnsi="Sylfaen"/>
          <w:b/>
          <w:sz w:val="22"/>
          <w:szCs w:val="22"/>
          <w:lang w:eastAsia="ar-SA"/>
        </w:rPr>
        <w:t xml:space="preserve"> </w:t>
      </w:r>
      <w:r w:rsidRPr="001220A1">
        <w:rPr>
          <w:rFonts w:ascii="Sylfaen" w:hAnsi="Sylfaen"/>
          <w:sz w:val="22"/>
          <w:szCs w:val="22"/>
          <w:lang w:eastAsia="ar-SA"/>
        </w:rPr>
        <w:t xml:space="preserve">oraz ze szkolenia </w:t>
      </w:r>
      <w:r w:rsidRPr="001220A1">
        <w:rPr>
          <w:rFonts w:ascii="Sylfaen" w:hAnsi="Sylfaen"/>
          <w:spacing w:val="-3"/>
          <w:sz w:val="22"/>
          <w:szCs w:val="22"/>
          <w:lang w:eastAsia="ar-SA"/>
        </w:rPr>
        <w:t>upoważnieni są</w:t>
      </w:r>
      <w:r w:rsidR="0036471C" w:rsidRPr="001220A1">
        <w:rPr>
          <w:rFonts w:ascii="Sylfaen" w:hAnsi="Sylfaen"/>
          <w:spacing w:val="-3"/>
          <w:sz w:val="22"/>
          <w:szCs w:val="22"/>
          <w:lang w:eastAsia="ar-SA"/>
        </w:rPr>
        <w:t xml:space="preserve">: </w:t>
      </w:r>
      <w:r w:rsidR="000B00ED">
        <w:rPr>
          <w:rFonts w:ascii="Sylfaen" w:hAnsi="Sylfaen"/>
          <w:spacing w:val="-3"/>
          <w:sz w:val="22"/>
          <w:szCs w:val="22"/>
          <w:lang w:eastAsia="ar-SA"/>
        </w:rPr>
        <w:t>……………</w:t>
      </w:r>
      <w:r w:rsidR="0036471C" w:rsidRPr="001220A1">
        <w:rPr>
          <w:rFonts w:ascii="Sylfaen" w:hAnsi="Sylfaen"/>
          <w:spacing w:val="-3"/>
          <w:sz w:val="22"/>
          <w:szCs w:val="22"/>
          <w:lang w:eastAsia="ar-SA"/>
        </w:rPr>
        <w:t xml:space="preserve"> </w:t>
      </w:r>
      <w:r w:rsidR="0056517E">
        <w:rPr>
          <w:rFonts w:ascii="Sylfaen" w:hAnsi="Sylfaen"/>
          <w:spacing w:val="-3"/>
          <w:sz w:val="22"/>
          <w:szCs w:val="22"/>
          <w:lang w:eastAsia="ar-SA"/>
        </w:rPr>
        <w:t>i</w:t>
      </w:r>
      <w:r w:rsidR="00AB1E36">
        <w:rPr>
          <w:rFonts w:ascii="Sylfaen" w:hAnsi="Sylfaen"/>
          <w:spacing w:val="-3"/>
          <w:sz w:val="22"/>
          <w:szCs w:val="22"/>
          <w:lang w:eastAsia="ar-SA"/>
        </w:rPr>
        <w:t xml:space="preserve"> ……………..</w:t>
      </w:r>
      <w:r w:rsidRPr="001220A1">
        <w:rPr>
          <w:rFonts w:ascii="Sylfaen" w:hAnsi="Sylfaen"/>
          <w:spacing w:val="-3"/>
          <w:sz w:val="22"/>
          <w:szCs w:val="22"/>
          <w:lang w:eastAsia="ar-SA"/>
        </w:rPr>
        <w:t xml:space="preserve">, a ze strony </w:t>
      </w:r>
      <w:r w:rsidRPr="001220A1">
        <w:rPr>
          <w:rFonts w:ascii="Sylfaen" w:hAnsi="Sylfaen"/>
          <w:b/>
          <w:spacing w:val="-3"/>
          <w:sz w:val="22"/>
          <w:szCs w:val="22"/>
          <w:lang w:eastAsia="ar-SA"/>
        </w:rPr>
        <w:t>Sprzedającego</w:t>
      </w:r>
      <w:r w:rsidR="00AE32C0" w:rsidRPr="001220A1">
        <w:rPr>
          <w:rFonts w:ascii="Sylfaen" w:hAnsi="Sylfaen"/>
          <w:b/>
          <w:spacing w:val="-3"/>
          <w:sz w:val="22"/>
          <w:szCs w:val="22"/>
          <w:lang w:eastAsia="ar-SA"/>
        </w:rPr>
        <w:t>:</w:t>
      </w:r>
      <w:r w:rsidRPr="001220A1">
        <w:rPr>
          <w:rFonts w:ascii="Sylfaen" w:hAnsi="Sylfaen"/>
          <w:spacing w:val="-3"/>
          <w:sz w:val="22"/>
          <w:szCs w:val="22"/>
          <w:lang w:eastAsia="ar-SA"/>
        </w:rPr>
        <w:t>……………</w:t>
      </w:r>
      <w:r w:rsidR="0036471C" w:rsidRPr="001220A1">
        <w:rPr>
          <w:rFonts w:ascii="Sylfaen" w:hAnsi="Sylfaen"/>
          <w:spacing w:val="-3"/>
          <w:sz w:val="22"/>
          <w:szCs w:val="22"/>
          <w:lang w:eastAsia="ar-SA"/>
        </w:rPr>
        <w:t>…………………………………..</w:t>
      </w:r>
      <w:r w:rsidRPr="001220A1">
        <w:rPr>
          <w:rFonts w:ascii="Sylfaen" w:hAnsi="Sylfaen"/>
          <w:spacing w:val="-3"/>
          <w:sz w:val="22"/>
          <w:szCs w:val="22"/>
          <w:lang w:eastAsia="ar-SA"/>
        </w:rPr>
        <w:t>………</w:t>
      </w:r>
      <w:r w:rsidR="0036471C" w:rsidRPr="001220A1">
        <w:rPr>
          <w:rFonts w:ascii="Sylfaen" w:hAnsi="Sylfaen"/>
          <w:spacing w:val="-3"/>
          <w:sz w:val="22"/>
          <w:szCs w:val="22"/>
          <w:lang w:eastAsia="ar-SA"/>
        </w:rPr>
        <w:t>……….</w:t>
      </w:r>
    </w:p>
    <w:p w14:paraId="22C09692" w14:textId="02AD839D" w:rsidR="00AE32C0" w:rsidRPr="001220A1" w:rsidRDefault="00AE32C0" w:rsidP="00AE32C0">
      <w:pPr>
        <w:pStyle w:val="Normalny1"/>
        <w:numPr>
          <w:ilvl w:val="0"/>
          <w:numId w:val="6"/>
        </w:numPr>
        <w:tabs>
          <w:tab w:val="left" w:pos="2445"/>
        </w:tabs>
        <w:jc w:val="both"/>
        <w:rPr>
          <w:rFonts w:ascii="Sylfaen" w:eastAsia="Times New Roman" w:hAnsi="Sylfaen" w:cs="Calibri"/>
          <w:kern w:val="0"/>
          <w:sz w:val="22"/>
          <w:szCs w:val="22"/>
          <w:lang w:val="pl-PL" w:eastAsia="pl-PL" w:bidi="ar-SA"/>
        </w:rPr>
      </w:pPr>
      <w:r w:rsidRPr="001220A1">
        <w:rPr>
          <w:rFonts w:ascii="Sylfaen" w:eastAsia="Times New Roman" w:hAnsi="Sylfaen" w:cs="Calibri"/>
          <w:kern w:val="0"/>
          <w:sz w:val="22"/>
          <w:szCs w:val="22"/>
          <w:lang w:val="pl-PL" w:eastAsia="pl-PL" w:bidi="ar-SA"/>
        </w:rPr>
        <w:t>Osobą do kontaktu na etapie realizacji umowy ze strony Sprzedającego jest:</w:t>
      </w:r>
    </w:p>
    <w:p w14:paraId="515D28EB" w14:textId="77777777" w:rsidR="00AE32C0" w:rsidRPr="001220A1" w:rsidRDefault="00AE32C0" w:rsidP="00AE32C0">
      <w:pPr>
        <w:pStyle w:val="Normalny1"/>
        <w:tabs>
          <w:tab w:val="left" w:pos="2445"/>
        </w:tabs>
        <w:ind w:left="340"/>
        <w:jc w:val="both"/>
        <w:rPr>
          <w:rFonts w:ascii="Sylfaen" w:eastAsia="Times New Roman" w:hAnsi="Sylfaen" w:cs="Calibri"/>
          <w:kern w:val="0"/>
          <w:sz w:val="22"/>
          <w:szCs w:val="22"/>
          <w:lang w:val="pl-PL" w:eastAsia="pl-PL" w:bidi="ar-SA"/>
        </w:rPr>
      </w:pPr>
      <w:r w:rsidRPr="001220A1">
        <w:rPr>
          <w:rFonts w:ascii="Sylfaen" w:eastAsia="Times New Roman" w:hAnsi="Sylfaen" w:cs="Calibri"/>
          <w:kern w:val="0"/>
          <w:sz w:val="22"/>
          <w:szCs w:val="22"/>
          <w:lang w:val="pl-PL" w:eastAsia="pl-PL" w:bidi="ar-SA"/>
        </w:rPr>
        <w:t>Imię i nazwisko: ……………………………………………………………….</w:t>
      </w:r>
    </w:p>
    <w:p w14:paraId="7DF79CF4" w14:textId="77777777" w:rsidR="00AE32C0" w:rsidRPr="001220A1" w:rsidRDefault="00AE32C0" w:rsidP="00AE32C0">
      <w:pPr>
        <w:pStyle w:val="Normalny1"/>
        <w:tabs>
          <w:tab w:val="left" w:pos="2445"/>
        </w:tabs>
        <w:ind w:left="340"/>
        <w:jc w:val="both"/>
        <w:rPr>
          <w:rFonts w:ascii="Sylfaen" w:eastAsia="Times New Roman" w:hAnsi="Sylfaen" w:cs="Calibri"/>
          <w:kern w:val="0"/>
          <w:sz w:val="22"/>
          <w:szCs w:val="22"/>
          <w:lang w:val="pl-PL" w:eastAsia="pl-PL" w:bidi="ar-SA"/>
        </w:rPr>
      </w:pPr>
      <w:r w:rsidRPr="001220A1">
        <w:rPr>
          <w:rFonts w:ascii="Sylfaen" w:eastAsia="Times New Roman" w:hAnsi="Sylfaen" w:cs="Calibri"/>
          <w:kern w:val="0"/>
          <w:sz w:val="22"/>
          <w:szCs w:val="22"/>
          <w:lang w:val="pl-PL" w:eastAsia="pl-PL" w:bidi="ar-SA"/>
        </w:rPr>
        <w:t>Tel: ……………………………………………………………………………..</w:t>
      </w:r>
    </w:p>
    <w:p w14:paraId="1F4D37D3" w14:textId="77777777" w:rsidR="00AE32C0" w:rsidRPr="001220A1" w:rsidRDefault="00AE32C0" w:rsidP="00AE32C0">
      <w:pPr>
        <w:pStyle w:val="Normalny1"/>
        <w:tabs>
          <w:tab w:val="left" w:pos="2445"/>
        </w:tabs>
        <w:ind w:left="340"/>
        <w:jc w:val="both"/>
        <w:rPr>
          <w:rFonts w:ascii="Sylfaen" w:eastAsia="Times New Roman" w:hAnsi="Sylfaen" w:cs="Calibri"/>
          <w:kern w:val="0"/>
          <w:sz w:val="22"/>
          <w:szCs w:val="22"/>
          <w:lang w:val="pl-PL" w:eastAsia="pl-PL" w:bidi="ar-SA"/>
        </w:rPr>
      </w:pPr>
      <w:r w:rsidRPr="001220A1">
        <w:rPr>
          <w:rFonts w:ascii="Sylfaen" w:eastAsia="Times New Roman" w:hAnsi="Sylfaen" w:cs="Calibri"/>
          <w:kern w:val="0"/>
          <w:sz w:val="22"/>
          <w:szCs w:val="22"/>
          <w:lang w:val="pl-PL" w:eastAsia="pl-PL" w:bidi="ar-SA"/>
        </w:rPr>
        <w:t xml:space="preserve">E-mail: ………………………………………………………………………….                                                                   </w:t>
      </w:r>
    </w:p>
    <w:p w14:paraId="706364CE" w14:textId="09B5941A" w:rsidR="00AE32C0" w:rsidRPr="001220A1" w:rsidRDefault="00AE32C0" w:rsidP="00AE32C0">
      <w:pPr>
        <w:pStyle w:val="Normalny1"/>
        <w:numPr>
          <w:ilvl w:val="0"/>
          <w:numId w:val="6"/>
        </w:numPr>
        <w:tabs>
          <w:tab w:val="left" w:pos="2445"/>
        </w:tabs>
        <w:jc w:val="both"/>
        <w:rPr>
          <w:rFonts w:ascii="Sylfaen" w:eastAsia="Times New Roman" w:hAnsi="Sylfaen" w:cs="Calibri"/>
          <w:kern w:val="0"/>
          <w:sz w:val="22"/>
          <w:szCs w:val="22"/>
          <w:lang w:val="pl-PL" w:eastAsia="pl-PL" w:bidi="ar-SA"/>
        </w:rPr>
      </w:pPr>
      <w:r w:rsidRPr="001220A1">
        <w:rPr>
          <w:rFonts w:ascii="Sylfaen" w:eastAsia="Times New Roman" w:hAnsi="Sylfaen" w:cs="Calibri"/>
          <w:kern w:val="0"/>
          <w:sz w:val="22"/>
          <w:szCs w:val="22"/>
          <w:lang w:val="pl-PL" w:eastAsia="pl-PL" w:bidi="ar-SA"/>
        </w:rPr>
        <w:t>Osobą do kontaktu na etapie realizacji umowy ze strony Kupującego jest:</w:t>
      </w:r>
    </w:p>
    <w:p w14:paraId="301F13CB" w14:textId="2D2DD383" w:rsidR="00AE32C0" w:rsidRPr="001220A1" w:rsidRDefault="00AE32C0" w:rsidP="00AE32C0">
      <w:pPr>
        <w:pStyle w:val="Normalny1"/>
        <w:tabs>
          <w:tab w:val="left" w:pos="2445"/>
        </w:tabs>
        <w:ind w:left="340"/>
        <w:jc w:val="both"/>
        <w:rPr>
          <w:rFonts w:ascii="Sylfaen" w:eastAsia="Times New Roman" w:hAnsi="Sylfaen" w:cs="Calibri"/>
          <w:kern w:val="0"/>
          <w:sz w:val="22"/>
          <w:szCs w:val="22"/>
          <w:lang w:val="pl-PL" w:eastAsia="pl-PL" w:bidi="ar-SA"/>
        </w:rPr>
      </w:pPr>
      <w:r w:rsidRPr="001220A1">
        <w:rPr>
          <w:rFonts w:ascii="Sylfaen" w:eastAsia="Times New Roman" w:hAnsi="Sylfaen" w:cs="Calibri"/>
          <w:kern w:val="0"/>
          <w:sz w:val="22"/>
          <w:szCs w:val="22"/>
          <w:lang w:val="pl-PL" w:eastAsia="pl-PL" w:bidi="ar-SA"/>
        </w:rPr>
        <w:t xml:space="preserve">Imię i nazwisko: </w:t>
      </w:r>
      <w:r w:rsidR="000B00ED">
        <w:rPr>
          <w:rFonts w:ascii="Sylfaen" w:eastAsia="Times New Roman" w:hAnsi="Sylfaen" w:cs="Calibri"/>
          <w:kern w:val="0"/>
          <w:sz w:val="22"/>
          <w:szCs w:val="22"/>
          <w:lang w:val="pl-PL" w:eastAsia="pl-PL" w:bidi="ar-SA"/>
        </w:rPr>
        <w:t>………………………………..</w:t>
      </w:r>
    </w:p>
    <w:p w14:paraId="0E00728A" w14:textId="77777777" w:rsidR="00AE32C0" w:rsidRPr="001220A1" w:rsidRDefault="00AE32C0" w:rsidP="00AE32C0">
      <w:pPr>
        <w:pStyle w:val="Normalny1"/>
        <w:numPr>
          <w:ilvl w:val="0"/>
          <w:numId w:val="6"/>
        </w:numPr>
        <w:tabs>
          <w:tab w:val="left" w:pos="2445"/>
        </w:tabs>
        <w:jc w:val="both"/>
        <w:rPr>
          <w:rFonts w:ascii="Sylfaen" w:eastAsia="Times New Roman" w:hAnsi="Sylfaen" w:cs="Calibri"/>
          <w:kern w:val="0"/>
          <w:sz w:val="22"/>
          <w:szCs w:val="22"/>
          <w:lang w:val="pl-PL" w:eastAsia="pl-PL" w:bidi="ar-SA"/>
        </w:rPr>
      </w:pPr>
      <w:r w:rsidRPr="001220A1">
        <w:rPr>
          <w:rFonts w:ascii="Sylfaen" w:eastAsia="Times New Roman" w:hAnsi="Sylfaen" w:cs="Calibri"/>
          <w:kern w:val="0"/>
          <w:sz w:val="22"/>
          <w:szCs w:val="22"/>
          <w:lang w:val="pl-PL" w:eastAsia="pl-PL" w:bidi="ar-SA"/>
        </w:rPr>
        <w:t>Stronom przysługuje możliwość zmiany osób wskazanych w ust. 6-8 niniejszego paragrafu umowy. Zmiana osób wskazanych w ust. 6-8 niniejszego paragrafu umowy, dokonuje się poprzez pisemne (pod rygorem nieważności) powiadomienie drugiej Strony, wraz z podaniem imienia i nazwiska, numeru telefonu do kontaktu oraz adresu email osoby zmieniającej. Zmiana osób, o których mowa w ust. 6-8 niniejszego paragrafu umowy nie wymaga zawarcia aneksu do umowy.</w:t>
      </w:r>
    </w:p>
    <w:p w14:paraId="0CAC1F50" w14:textId="0CF5CF38" w:rsidR="004125B9" w:rsidRPr="001220A1" w:rsidRDefault="00857E68" w:rsidP="00AE32C0">
      <w:pPr>
        <w:pStyle w:val="Normalny1"/>
        <w:numPr>
          <w:ilvl w:val="0"/>
          <w:numId w:val="6"/>
        </w:numPr>
        <w:tabs>
          <w:tab w:val="left" w:pos="2445"/>
        </w:tabs>
        <w:jc w:val="both"/>
        <w:rPr>
          <w:rFonts w:ascii="Sylfaen" w:eastAsia="Times New Roman" w:hAnsi="Sylfaen" w:cs="Calibri"/>
          <w:kern w:val="0"/>
          <w:sz w:val="22"/>
          <w:szCs w:val="22"/>
          <w:lang w:val="pl-PL" w:eastAsia="pl-PL" w:bidi="ar-SA"/>
        </w:rPr>
      </w:pPr>
      <w:r w:rsidRPr="001220A1">
        <w:rPr>
          <w:rFonts w:ascii="Sylfaen" w:eastAsia="Times New Roman" w:hAnsi="Sylfaen" w:cs="Times New Roman"/>
          <w:b/>
          <w:bCs/>
          <w:spacing w:val="-3"/>
          <w:sz w:val="22"/>
          <w:szCs w:val="22"/>
          <w:lang w:val="pl-PL" w:eastAsia="ar-SA"/>
        </w:rPr>
        <w:t>Kupujący</w:t>
      </w:r>
      <w:r w:rsidRPr="001220A1">
        <w:rPr>
          <w:rFonts w:ascii="Sylfaen" w:eastAsia="Times New Roman" w:hAnsi="Sylfaen" w:cs="Times New Roman"/>
          <w:spacing w:val="-3"/>
          <w:sz w:val="22"/>
          <w:szCs w:val="22"/>
          <w:lang w:val="pl-PL" w:eastAsia="ar-SA"/>
        </w:rPr>
        <w:t xml:space="preserve"> przekaże </w:t>
      </w:r>
      <w:r w:rsidR="003E44E3" w:rsidRPr="001220A1">
        <w:rPr>
          <w:rFonts w:ascii="Sylfaen" w:eastAsia="Times New Roman" w:hAnsi="Sylfaen" w:cs="Times New Roman"/>
          <w:spacing w:val="-3"/>
          <w:sz w:val="22"/>
          <w:szCs w:val="22"/>
          <w:lang w:val="pl-PL" w:eastAsia="ar-SA"/>
        </w:rPr>
        <w:t xml:space="preserve">na adres </w:t>
      </w:r>
      <w:r w:rsidR="00A94C94" w:rsidRPr="001220A1">
        <w:rPr>
          <w:rFonts w:ascii="Sylfaen" w:eastAsia="Times New Roman" w:hAnsi="Sylfaen" w:cs="Times New Roman"/>
          <w:spacing w:val="-3"/>
          <w:sz w:val="22"/>
          <w:szCs w:val="22"/>
          <w:lang w:val="pl-PL" w:eastAsia="ar-SA"/>
        </w:rPr>
        <w:t>e-mail</w:t>
      </w:r>
      <w:r w:rsidR="003E44E3" w:rsidRPr="001220A1">
        <w:rPr>
          <w:rFonts w:ascii="Sylfaen" w:eastAsia="Times New Roman" w:hAnsi="Sylfaen" w:cs="Times New Roman"/>
          <w:spacing w:val="-3"/>
          <w:sz w:val="22"/>
          <w:szCs w:val="22"/>
          <w:lang w:val="pl-PL" w:eastAsia="ar-SA"/>
        </w:rPr>
        <w:t xml:space="preserve"> </w:t>
      </w:r>
      <w:r w:rsidR="003E44E3" w:rsidRPr="001220A1">
        <w:rPr>
          <w:rFonts w:ascii="Sylfaen" w:eastAsia="Times New Roman" w:hAnsi="Sylfaen" w:cs="Times New Roman"/>
          <w:b/>
          <w:bCs/>
          <w:spacing w:val="-3"/>
          <w:sz w:val="22"/>
          <w:szCs w:val="22"/>
          <w:lang w:val="pl-PL" w:eastAsia="ar-SA"/>
        </w:rPr>
        <w:t>Sprzedającego</w:t>
      </w:r>
      <w:r w:rsidR="003E44E3" w:rsidRPr="001220A1">
        <w:rPr>
          <w:rFonts w:ascii="Sylfaen" w:eastAsia="Times New Roman" w:hAnsi="Sylfaen" w:cs="Times New Roman"/>
          <w:spacing w:val="-3"/>
          <w:sz w:val="22"/>
          <w:szCs w:val="22"/>
          <w:lang w:val="pl-PL" w:eastAsia="ar-SA"/>
        </w:rPr>
        <w:t xml:space="preserve"> wskazany </w:t>
      </w:r>
      <w:r w:rsidR="00AE32C0" w:rsidRPr="001220A1">
        <w:rPr>
          <w:rFonts w:ascii="Sylfaen" w:eastAsia="Times New Roman" w:hAnsi="Sylfaen" w:cs="Times New Roman"/>
          <w:spacing w:val="-3"/>
          <w:sz w:val="22"/>
          <w:szCs w:val="22"/>
          <w:lang w:val="pl-PL" w:eastAsia="ar-SA"/>
        </w:rPr>
        <w:t>ust. 7 niniejszego paragrafu u</w:t>
      </w:r>
      <w:r w:rsidR="003E44E3" w:rsidRPr="001220A1">
        <w:rPr>
          <w:rFonts w:ascii="Sylfaen" w:eastAsia="Times New Roman" w:hAnsi="Sylfaen" w:cs="Times New Roman"/>
          <w:spacing w:val="-3"/>
          <w:sz w:val="22"/>
          <w:szCs w:val="22"/>
          <w:lang w:val="pl-PL" w:eastAsia="ar-SA"/>
        </w:rPr>
        <w:t xml:space="preserve">mowy dane osób </w:t>
      </w:r>
      <w:r w:rsidR="00B90073" w:rsidRPr="001220A1">
        <w:rPr>
          <w:rFonts w:ascii="Sylfaen" w:eastAsia="Times New Roman" w:hAnsi="Sylfaen" w:cs="Times New Roman"/>
          <w:spacing w:val="-3"/>
          <w:sz w:val="22"/>
          <w:szCs w:val="22"/>
          <w:lang w:val="pl-PL" w:eastAsia="ar-SA"/>
        </w:rPr>
        <w:t xml:space="preserve">wytypowanych </w:t>
      </w:r>
      <w:r w:rsidR="003E44E3" w:rsidRPr="001220A1">
        <w:rPr>
          <w:rFonts w:ascii="Sylfaen" w:eastAsia="Times New Roman" w:hAnsi="Sylfaen" w:cs="Times New Roman"/>
          <w:spacing w:val="-3"/>
          <w:sz w:val="22"/>
          <w:szCs w:val="22"/>
          <w:lang w:val="pl-PL" w:eastAsia="ar-SA"/>
        </w:rPr>
        <w:t>do szkolenia</w:t>
      </w:r>
      <w:r w:rsidR="00AE32C0" w:rsidRPr="001220A1">
        <w:rPr>
          <w:rFonts w:ascii="Sylfaen" w:eastAsia="Times New Roman" w:hAnsi="Sylfaen" w:cs="Times New Roman"/>
          <w:spacing w:val="-3"/>
          <w:sz w:val="22"/>
          <w:szCs w:val="22"/>
          <w:lang w:val="pl-PL" w:eastAsia="ar-SA"/>
        </w:rPr>
        <w:t xml:space="preserve">, o którym mowa </w:t>
      </w:r>
      <w:r w:rsidR="003E44E3" w:rsidRPr="001220A1">
        <w:rPr>
          <w:rFonts w:ascii="Sylfaen" w:eastAsia="Times New Roman" w:hAnsi="Sylfaen" w:cs="Times New Roman"/>
          <w:spacing w:val="-3"/>
          <w:sz w:val="22"/>
          <w:szCs w:val="22"/>
          <w:lang w:val="pl-PL" w:eastAsia="ar-SA"/>
        </w:rPr>
        <w:t>w</w:t>
      </w:r>
      <w:r w:rsidR="00AE32C0" w:rsidRPr="001220A1">
        <w:rPr>
          <w:rFonts w:ascii="Sylfaen" w:eastAsia="Times New Roman" w:hAnsi="Sylfaen" w:cs="Times New Roman"/>
          <w:spacing w:val="-3"/>
          <w:sz w:val="22"/>
          <w:szCs w:val="22"/>
          <w:lang w:val="pl-PL" w:eastAsia="ar-SA"/>
        </w:rPr>
        <w:t xml:space="preserve"> </w:t>
      </w:r>
      <w:r w:rsidR="00AE32C0" w:rsidRPr="001220A1">
        <w:rPr>
          <w:rFonts w:ascii="Sylfaen" w:eastAsia="Times New Roman" w:hAnsi="Sylfaen" w:cs="Times New Roman"/>
          <w:bCs/>
          <w:spacing w:val="-3"/>
          <w:sz w:val="22"/>
          <w:szCs w:val="22"/>
          <w:lang w:val="pl-PL" w:eastAsia="ar-SA"/>
        </w:rPr>
        <w:t>ust. 1 pkt 4</w:t>
      </w:r>
      <w:r w:rsidR="00AE32C0" w:rsidRPr="001220A1">
        <w:rPr>
          <w:rFonts w:ascii="Sylfaen" w:eastAsia="Times New Roman" w:hAnsi="Sylfaen" w:cs="Times New Roman"/>
          <w:b/>
          <w:spacing w:val="-3"/>
          <w:sz w:val="22"/>
          <w:szCs w:val="22"/>
          <w:lang w:val="pl-PL" w:eastAsia="ar-SA"/>
        </w:rPr>
        <w:t xml:space="preserve"> </w:t>
      </w:r>
      <w:r w:rsidR="00AE32C0" w:rsidRPr="001220A1">
        <w:rPr>
          <w:rFonts w:ascii="Sylfaen" w:eastAsia="Times New Roman" w:hAnsi="Sylfaen" w:cs="Times New Roman"/>
          <w:bCs/>
          <w:spacing w:val="-3"/>
          <w:sz w:val="22"/>
          <w:szCs w:val="22"/>
          <w:lang w:val="pl-PL" w:eastAsia="ar-SA"/>
        </w:rPr>
        <w:t>niniejszego paragrafu umowy</w:t>
      </w:r>
      <w:r w:rsidR="00AE32C0" w:rsidRPr="001220A1">
        <w:rPr>
          <w:rFonts w:ascii="Sylfaen" w:eastAsia="Times New Roman" w:hAnsi="Sylfaen" w:cs="Times New Roman"/>
          <w:b/>
          <w:spacing w:val="-3"/>
          <w:sz w:val="22"/>
          <w:szCs w:val="22"/>
          <w:lang w:val="pl-PL" w:eastAsia="ar-SA"/>
        </w:rPr>
        <w:t xml:space="preserve"> </w:t>
      </w:r>
      <w:r w:rsidR="00AE32C0" w:rsidRPr="001220A1">
        <w:rPr>
          <w:rFonts w:ascii="Sylfaen" w:eastAsia="Times New Roman" w:hAnsi="Sylfaen" w:cs="Times New Roman"/>
          <w:bCs/>
          <w:spacing w:val="-3"/>
          <w:sz w:val="22"/>
          <w:szCs w:val="22"/>
          <w:lang w:val="pl-PL" w:eastAsia="ar-SA"/>
        </w:rPr>
        <w:t>w</w:t>
      </w:r>
      <w:r w:rsidR="00AE32C0" w:rsidRPr="001220A1">
        <w:rPr>
          <w:rFonts w:ascii="Sylfaen" w:eastAsia="Times New Roman" w:hAnsi="Sylfaen" w:cs="Times New Roman"/>
          <w:b/>
          <w:spacing w:val="-3"/>
          <w:sz w:val="22"/>
          <w:szCs w:val="22"/>
          <w:lang w:val="pl-PL" w:eastAsia="ar-SA"/>
        </w:rPr>
        <w:t xml:space="preserve"> </w:t>
      </w:r>
      <w:r w:rsidR="003E44E3" w:rsidRPr="001220A1">
        <w:rPr>
          <w:rFonts w:ascii="Sylfaen" w:eastAsia="Times New Roman" w:hAnsi="Sylfaen" w:cs="Times New Roman"/>
          <w:spacing w:val="-3"/>
          <w:sz w:val="22"/>
          <w:szCs w:val="22"/>
          <w:lang w:val="pl-PL" w:eastAsia="ar-SA"/>
        </w:rPr>
        <w:t xml:space="preserve"> terminie 7 dni od daty </w:t>
      </w:r>
      <w:r w:rsidR="00D8167A" w:rsidRPr="001220A1">
        <w:rPr>
          <w:rFonts w:ascii="Sylfaen" w:eastAsia="Times New Roman" w:hAnsi="Sylfaen" w:cs="Times New Roman"/>
          <w:spacing w:val="-3"/>
          <w:sz w:val="22"/>
          <w:szCs w:val="22"/>
          <w:lang w:val="pl-PL" w:eastAsia="ar-SA"/>
        </w:rPr>
        <w:t xml:space="preserve">zawarcia </w:t>
      </w:r>
      <w:r w:rsidR="00AE32C0" w:rsidRPr="001220A1">
        <w:rPr>
          <w:rFonts w:ascii="Sylfaen" w:eastAsia="Times New Roman" w:hAnsi="Sylfaen" w:cs="Times New Roman"/>
          <w:spacing w:val="-3"/>
          <w:sz w:val="22"/>
          <w:szCs w:val="22"/>
          <w:lang w:val="pl-PL" w:eastAsia="ar-SA"/>
        </w:rPr>
        <w:t>niniejszej u</w:t>
      </w:r>
      <w:r w:rsidR="003E44E3" w:rsidRPr="001220A1">
        <w:rPr>
          <w:rFonts w:ascii="Sylfaen" w:eastAsia="Times New Roman" w:hAnsi="Sylfaen" w:cs="Times New Roman"/>
          <w:spacing w:val="-3"/>
          <w:sz w:val="22"/>
          <w:szCs w:val="22"/>
          <w:lang w:val="pl-PL" w:eastAsia="ar-SA"/>
        </w:rPr>
        <w:t>mowy.</w:t>
      </w:r>
    </w:p>
    <w:p w14:paraId="5F6A8AE4" w14:textId="290E1A0F" w:rsidR="009D4C76" w:rsidRPr="001220A1" w:rsidRDefault="004D54E3" w:rsidP="00AE32C0">
      <w:pPr>
        <w:pStyle w:val="Normalny1"/>
        <w:numPr>
          <w:ilvl w:val="0"/>
          <w:numId w:val="6"/>
        </w:numPr>
        <w:tabs>
          <w:tab w:val="left" w:pos="2445"/>
        </w:tabs>
        <w:jc w:val="both"/>
        <w:rPr>
          <w:rFonts w:ascii="Sylfaen" w:eastAsia="Times New Roman" w:hAnsi="Sylfaen" w:cs="Calibri"/>
          <w:kern w:val="0"/>
          <w:sz w:val="22"/>
          <w:szCs w:val="22"/>
          <w:lang w:val="pl-PL" w:eastAsia="pl-PL" w:bidi="ar-SA"/>
        </w:rPr>
      </w:pPr>
      <w:r w:rsidRPr="001220A1">
        <w:rPr>
          <w:rFonts w:ascii="Sylfaen" w:eastAsia="Times New Roman" w:hAnsi="Sylfaen" w:cs="Calibri"/>
          <w:kern w:val="0"/>
          <w:sz w:val="22"/>
          <w:szCs w:val="22"/>
          <w:lang w:val="pl-PL" w:eastAsia="pl-PL" w:bidi="ar-SA"/>
        </w:rPr>
        <w:t>Sprzedający oświadcza, że oferowany przedmiot umowy jest nowy, nieużywany, kompletny i dopuszczony do obrotu i używania przy udzieleniu świadczeń zdrowotnych.</w:t>
      </w:r>
    </w:p>
    <w:p w14:paraId="4EA34983" w14:textId="77777777" w:rsidR="00AE32C0" w:rsidRPr="001220A1" w:rsidRDefault="00AE32C0" w:rsidP="001220A1">
      <w:pPr>
        <w:tabs>
          <w:tab w:val="left" w:pos="568"/>
          <w:tab w:val="center" w:pos="4821"/>
        </w:tabs>
        <w:suppressAutoHyphens/>
        <w:spacing w:line="276" w:lineRule="auto"/>
        <w:rPr>
          <w:rFonts w:ascii="Sylfaen" w:hAnsi="Sylfaen"/>
          <w:b/>
          <w:spacing w:val="-3"/>
          <w:sz w:val="22"/>
          <w:szCs w:val="22"/>
          <w:lang w:eastAsia="ar-SA"/>
        </w:rPr>
      </w:pPr>
    </w:p>
    <w:p w14:paraId="77B34945" w14:textId="5CD6CE04" w:rsidR="00C7358E" w:rsidRPr="001220A1" w:rsidRDefault="006527EC" w:rsidP="00C7358E">
      <w:pPr>
        <w:tabs>
          <w:tab w:val="left" w:pos="568"/>
          <w:tab w:val="center" w:pos="4821"/>
        </w:tabs>
        <w:suppressAutoHyphens/>
        <w:spacing w:line="276" w:lineRule="auto"/>
        <w:jc w:val="center"/>
        <w:rPr>
          <w:rFonts w:ascii="Sylfaen" w:hAnsi="Sylfaen"/>
          <w:b/>
          <w:spacing w:val="-3"/>
          <w:sz w:val="22"/>
          <w:szCs w:val="22"/>
          <w:lang w:eastAsia="ar-SA"/>
        </w:rPr>
      </w:pPr>
      <w:r w:rsidRPr="001220A1">
        <w:rPr>
          <w:rFonts w:ascii="Sylfaen" w:hAnsi="Sylfaen"/>
          <w:b/>
          <w:spacing w:val="-3"/>
          <w:sz w:val="22"/>
          <w:szCs w:val="22"/>
          <w:lang w:eastAsia="ar-SA"/>
        </w:rPr>
        <w:t xml:space="preserve">§ </w:t>
      </w:r>
      <w:r w:rsidR="004D54E3" w:rsidRPr="001220A1">
        <w:rPr>
          <w:rFonts w:ascii="Sylfaen" w:hAnsi="Sylfaen"/>
          <w:b/>
          <w:spacing w:val="-3"/>
          <w:sz w:val="22"/>
          <w:szCs w:val="22"/>
          <w:lang w:eastAsia="ar-SA"/>
        </w:rPr>
        <w:t>4</w:t>
      </w:r>
    </w:p>
    <w:p w14:paraId="4D311AC8" w14:textId="6E6A29D0" w:rsidR="006527EC" w:rsidRPr="001220A1" w:rsidRDefault="006527EC" w:rsidP="00472BEF">
      <w:pPr>
        <w:spacing w:before="119" w:line="276" w:lineRule="auto"/>
        <w:jc w:val="center"/>
        <w:rPr>
          <w:rFonts w:ascii="Sylfaen" w:hAnsi="Sylfaen"/>
          <w:b/>
          <w:sz w:val="22"/>
          <w:szCs w:val="22"/>
        </w:rPr>
      </w:pPr>
      <w:r w:rsidRPr="001220A1">
        <w:rPr>
          <w:rFonts w:ascii="Sylfaen" w:hAnsi="Sylfaen"/>
          <w:b/>
          <w:sz w:val="22"/>
          <w:szCs w:val="22"/>
        </w:rPr>
        <w:t xml:space="preserve">Wykonanie prac instalacyjnych </w:t>
      </w:r>
    </w:p>
    <w:p w14:paraId="796EFEAC" w14:textId="0CE18A7B" w:rsidR="00017905" w:rsidRPr="001220A1" w:rsidRDefault="006527EC" w:rsidP="00127A40">
      <w:pPr>
        <w:pStyle w:val="Akapitzlist"/>
        <w:widowControl w:val="0"/>
        <w:numPr>
          <w:ilvl w:val="0"/>
          <w:numId w:val="5"/>
        </w:numPr>
        <w:tabs>
          <w:tab w:val="clear" w:pos="587"/>
          <w:tab w:val="num" w:pos="142"/>
          <w:tab w:val="left" w:pos="284"/>
        </w:tabs>
        <w:autoSpaceDE w:val="0"/>
        <w:autoSpaceDN w:val="0"/>
        <w:spacing w:line="276" w:lineRule="auto"/>
        <w:ind w:left="284" w:right="301" w:hanging="284"/>
        <w:contextualSpacing w:val="0"/>
        <w:jc w:val="both"/>
        <w:rPr>
          <w:rFonts w:ascii="Sylfaen" w:hAnsi="Sylfaen"/>
          <w:sz w:val="22"/>
          <w:szCs w:val="22"/>
        </w:rPr>
      </w:pPr>
      <w:r w:rsidRPr="001220A1">
        <w:rPr>
          <w:rFonts w:ascii="Sylfaen" w:hAnsi="Sylfaen"/>
          <w:b/>
          <w:bCs/>
          <w:sz w:val="22"/>
          <w:szCs w:val="22"/>
        </w:rPr>
        <w:t xml:space="preserve">Sprzedający </w:t>
      </w:r>
      <w:r w:rsidRPr="001220A1">
        <w:rPr>
          <w:rFonts w:ascii="Sylfaen" w:hAnsi="Sylfaen"/>
          <w:sz w:val="22"/>
          <w:szCs w:val="22"/>
        </w:rPr>
        <w:t>zrealizuje prace instalacyjne przy użyciu własnych materiałów i narzędzi</w:t>
      </w:r>
      <w:r w:rsidR="003C2593" w:rsidRPr="001220A1">
        <w:rPr>
          <w:rFonts w:ascii="Sylfaen" w:hAnsi="Sylfaen"/>
          <w:sz w:val="22"/>
          <w:szCs w:val="22"/>
        </w:rPr>
        <w:t xml:space="preserve">. </w:t>
      </w:r>
      <w:r w:rsidRPr="001220A1">
        <w:rPr>
          <w:rFonts w:ascii="Sylfaen" w:hAnsi="Sylfaen"/>
          <w:sz w:val="22"/>
          <w:szCs w:val="22"/>
        </w:rPr>
        <w:t xml:space="preserve">Wszelkie prace będą wykonane siłami własnymi lub przy użyciu </w:t>
      </w:r>
      <w:r w:rsidR="004D54E3" w:rsidRPr="001220A1">
        <w:rPr>
          <w:rFonts w:ascii="Sylfaen" w:hAnsi="Sylfaen"/>
          <w:sz w:val="22"/>
          <w:szCs w:val="22"/>
        </w:rPr>
        <w:t>osób trzecich</w:t>
      </w:r>
      <w:r w:rsidR="003C2593" w:rsidRPr="001220A1">
        <w:rPr>
          <w:rFonts w:ascii="Sylfaen" w:hAnsi="Sylfaen"/>
          <w:sz w:val="22"/>
          <w:szCs w:val="22"/>
        </w:rPr>
        <w:t>,</w:t>
      </w:r>
      <w:r w:rsidR="00017905" w:rsidRPr="001220A1">
        <w:rPr>
          <w:rFonts w:ascii="Sylfaen" w:hAnsi="Sylfaen"/>
          <w:sz w:val="22"/>
          <w:szCs w:val="22"/>
        </w:rPr>
        <w:t xml:space="preserve"> za których działania lub zaniechania odpowiedzialność jak za własne ponosi Sprzedający</w:t>
      </w:r>
      <w:r w:rsidR="003C2593" w:rsidRPr="001220A1">
        <w:rPr>
          <w:rFonts w:ascii="Sylfaen" w:hAnsi="Sylfaen"/>
          <w:sz w:val="22"/>
          <w:szCs w:val="22"/>
        </w:rPr>
        <w:t>.</w:t>
      </w:r>
      <w:r w:rsidRPr="001220A1">
        <w:rPr>
          <w:rFonts w:ascii="Sylfaen" w:hAnsi="Sylfaen"/>
          <w:sz w:val="22"/>
          <w:szCs w:val="22"/>
        </w:rPr>
        <w:t xml:space="preserve"> </w:t>
      </w:r>
      <w:r w:rsidR="003C2593" w:rsidRPr="001220A1">
        <w:rPr>
          <w:rFonts w:ascii="Sylfaen" w:hAnsi="Sylfaen"/>
          <w:sz w:val="22"/>
          <w:szCs w:val="22"/>
        </w:rPr>
        <w:t xml:space="preserve">Sprzedający zobowiązuje się zrealizować </w:t>
      </w:r>
      <w:r w:rsidR="003C2593" w:rsidRPr="001220A1">
        <w:rPr>
          <w:rFonts w:ascii="Sylfaen" w:hAnsi="Sylfaen"/>
          <w:b/>
          <w:bCs/>
          <w:sz w:val="22"/>
          <w:szCs w:val="22"/>
        </w:rPr>
        <w:t>przedmiot umowy</w:t>
      </w:r>
      <w:r w:rsidR="003C2593" w:rsidRPr="001220A1">
        <w:rPr>
          <w:rFonts w:ascii="Sylfaen" w:hAnsi="Sylfaen"/>
          <w:sz w:val="22"/>
          <w:szCs w:val="22"/>
        </w:rPr>
        <w:t xml:space="preserve"> zgodnie z opracowaną dokumentacją, obowiązującymi przepisami prawa oraz normami.</w:t>
      </w:r>
    </w:p>
    <w:p w14:paraId="150CDFA9" w14:textId="1EA7676F" w:rsidR="006527EC" w:rsidRPr="001220A1" w:rsidRDefault="006527EC" w:rsidP="00AB1E36">
      <w:pPr>
        <w:pStyle w:val="Akapitzlist"/>
        <w:widowControl w:val="0"/>
        <w:numPr>
          <w:ilvl w:val="0"/>
          <w:numId w:val="5"/>
        </w:numPr>
        <w:tabs>
          <w:tab w:val="left" w:pos="284"/>
        </w:tabs>
        <w:autoSpaceDE w:val="0"/>
        <w:autoSpaceDN w:val="0"/>
        <w:spacing w:line="276" w:lineRule="auto"/>
        <w:ind w:hanging="567"/>
        <w:contextualSpacing w:val="0"/>
        <w:jc w:val="both"/>
        <w:rPr>
          <w:rFonts w:ascii="Sylfaen" w:hAnsi="Sylfaen"/>
          <w:sz w:val="22"/>
          <w:szCs w:val="22"/>
        </w:rPr>
      </w:pPr>
      <w:r w:rsidRPr="001220A1">
        <w:rPr>
          <w:rFonts w:ascii="Sylfaen" w:hAnsi="Sylfaen"/>
          <w:sz w:val="22"/>
          <w:szCs w:val="22"/>
        </w:rPr>
        <w:t xml:space="preserve">Instalacja i </w:t>
      </w:r>
      <w:r w:rsidR="004D54E3" w:rsidRPr="001220A1">
        <w:rPr>
          <w:rFonts w:ascii="Sylfaen" w:hAnsi="Sylfaen"/>
          <w:sz w:val="22"/>
          <w:szCs w:val="22"/>
        </w:rPr>
        <w:t>o</w:t>
      </w:r>
      <w:r w:rsidRPr="001220A1">
        <w:rPr>
          <w:rFonts w:ascii="Sylfaen" w:hAnsi="Sylfaen"/>
          <w:sz w:val="22"/>
          <w:szCs w:val="22"/>
        </w:rPr>
        <w:t xml:space="preserve">dbiór </w:t>
      </w:r>
      <w:r w:rsidR="008A48C3" w:rsidRPr="001220A1">
        <w:rPr>
          <w:rFonts w:ascii="Sylfaen" w:hAnsi="Sylfaen"/>
          <w:b/>
          <w:sz w:val="22"/>
          <w:szCs w:val="22"/>
        </w:rPr>
        <w:t>przedmiotu umowy</w:t>
      </w:r>
      <w:r w:rsidRPr="001220A1">
        <w:rPr>
          <w:rFonts w:ascii="Sylfaen" w:hAnsi="Sylfaen"/>
          <w:sz w:val="22"/>
          <w:szCs w:val="22"/>
        </w:rPr>
        <w:t xml:space="preserve"> będzie przebiegał</w:t>
      </w:r>
      <w:r w:rsidR="00906230" w:rsidRPr="001220A1">
        <w:rPr>
          <w:rFonts w:ascii="Sylfaen" w:hAnsi="Sylfaen"/>
          <w:sz w:val="22"/>
          <w:szCs w:val="22"/>
        </w:rPr>
        <w:t>a</w:t>
      </w:r>
      <w:r w:rsidRPr="001220A1">
        <w:rPr>
          <w:rFonts w:ascii="Sylfaen" w:hAnsi="Sylfaen"/>
          <w:sz w:val="22"/>
          <w:szCs w:val="22"/>
        </w:rPr>
        <w:t xml:space="preserve"> w następujący</w:t>
      </w:r>
      <w:r w:rsidRPr="001220A1">
        <w:rPr>
          <w:rFonts w:ascii="Sylfaen" w:hAnsi="Sylfaen"/>
          <w:spacing w:val="-13"/>
          <w:sz w:val="22"/>
          <w:szCs w:val="22"/>
        </w:rPr>
        <w:t xml:space="preserve"> </w:t>
      </w:r>
      <w:r w:rsidRPr="001220A1">
        <w:rPr>
          <w:rFonts w:ascii="Sylfaen" w:hAnsi="Sylfaen"/>
          <w:sz w:val="22"/>
          <w:szCs w:val="22"/>
        </w:rPr>
        <w:t>sposób:</w:t>
      </w:r>
    </w:p>
    <w:p w14:paraId="29ED02AE" w14:textId="25CCE368" w:rsidR="006527EC" w:rsidRPr="001220A1" w:rsidRDefault="006527EC" w:rsidP="00F8509E">
      <w:pPr>
        <w:pStyle w:val="Akapitzlist"/>
        <w:widowControl w:val="0"/>
        <w:numPr>
          <w:ilvl w:val="1"/>
          <w:numId w:val="5"/>
        </w:numPr>
        <w:tabs>
          <w:tab w:val="left" w:pos="284"/>
          <w:tab w:val="left" w:pos="887"/>
        </w:tabs>
        <w:autoSpaceDE w:val="0"/>
        <w:autoSpaceDN w:val="0"/>
        <w:spacing w:line="276" w:lineRule="auto"/>
        <w:ind w:left="851" w:right="301" w:hanging="567"/>
        <w:contextualSpacing w:val="0"/>
        <w:jc w:val="both"/>
        <w:rPr>
          <w:rFonts w:ascii="Sylfaen" w:hAnsi="Sylfaen"/>
          <w:sz w:val="22"/>
          <w:szCs w:val="22"/>
        </w:rPr>
      </w:pPr>
      <w:r w:rsidRPr="001220A1">
        <w:rPr>
          <w:rFonts w:ascii="Sylfaen" w:hAnsi="Sylfaen"/>
          <w:sz w:val="22"/>
          <w:szCs w:val="22"/>
        </w:rPr>
        <w:t xml:space="preserve">gotowość do instalacji </w:t>
      </w:r>
      <w:r w:rsidR="008A48C3" w:rsidRPr="001220A1">
        <w:rPr>
          <w:rFonts w:ascii="Sylfaen" w:hAnsi="Sylfaen"/>
          <w:sz w:val="22"/>
          <w:szCs w:val="22"/>
        </w:rPr>
        <w:t xml:space="preserve"> </w:t>
      </w:r>
      <w:r w:rsidR="008A48C3" w:rsidRPr="001220A1">
        <w:rPr>
          <w:rFonts w:ascii="Sylfaen" w:hAnsi="Sylfaen"/>
          <w:b/>
          <w:sz w:val="22"/>
          <w:szCs w:val="22"/>
        </w:rPr>
        <w:t>przedmiotu umowy</w:t>
      </w:r>
      <w:r w:rsidRPr="001220A1">
        <w:rPr>
          <w:rFonts w:ascii="Sylfaen" w:hAnsi="Sylfaen"/>
          <w:sz w:val="22"/>
          <w:szCs w:val="22"/>
        </w:rPr>
        <w:t xml:space="preserve"> </w:t>
      </w:r>
      <w:r w:rsidRPr="001220A1">
        <w:rPr>
          <w:rFonts w:ascii="Sylfaen" w:hAnsi="Sylfaen"/>
          <w:b/>
          <w:bCs/>
          <w:sz w:val="22"/>
          <w:szCs w:val="22"/>
        </w:rPr>
        <w:t>Sprzedający</w:t>
      </w:r>
      <w:r w:rsidRPr="001220A1">
        <w:rPr>
          <w:rFonts w:ascii="Sylfaen" w:hAnsi="Sylfaen"/>
          <w:sz w:val="22"/>
          <w:szCs w:val="22"/>
        </w:rPr>
        <w:t xml:space="preserve"> zgłosi </w:t>
      </w:r>
      <w:r w:rsidRPr="001220A1">
        <w:rPr>
          <w:rFonts w:ascii="Sylfaen" w:hAnsi="Sylfaen"/>
          <w:b/>
          <w:bCs/>
          <w:sz w:val="22"/>
          <w:szCs w:val="22"/>
        </w:rPr>
        <w:t>Kupującemu</w:t>
      </w:r>
      <w:r w:rsidRPr="001220A1">
        <w:rPr>
          <w:rFonts w:ascii="Sylfaen" w:hAnsi="Sylfaen"/>
          <w:sz w:val="22"/>
          <w:szCs w:val="22"/>
        </w:rPr>
        <w:t xml:space="preserve"> pisemnie w terminie nie później niż  </w:t>
      </w:r>
      <w:r w:rsidR="00F8509E">
        <w:rPr>
          <w:rFonts w:ascii="Sylfaen" w:hAnsi="Sylfaen"/>
          <w:sz w:val="22"/>
          <w:szCs w:val="22"/>
        </w:rPr>
        <w:t>2</w:t>
      </w:r>
      <w:r w:rsidRPr="001220A1">
        <w:rPr>
          <w:rFonts w:ascii="Sylfaen" w:hAnsi="Sylfaen"/>
          <w:sz w:val="22"/>
          <w:szCs w:val="22"/>
        </w:rPr>
        <w:t xml:space="preserve"> dni przed ostateczną datą wykonania przedmiotu</w:t>
      </w:r>
      <w:r w:rsidRPr="001220A1">
        <w:rPr>
          <w:rFonts w:ascii="Sylfaen" w:hAnsi="Sylfaen"/>
          <w:spacing w:val="-1"/>
          <w:sz w:val="22"/>
          <w:szCs w:val="22"/>
        </w:rPr>
        <w:t xml:space="preserve"> </w:t>
      </w:r>
      <w:r w:rsidRPr="001220A1">
        <w:rPr>
          <w:rFonts w:ascii="Sylfaen" w:hAnsi="Sylfaen"/>
          <w:sz w:val="22"/>
          <w:szCs w:val="22"/>
        </w:rPr>
        <w:t>umowy</w:t>
      </w:r>
      <w:r w:rsidR="005061DD" w:rsidRPr="001220A1">
        <w:rPr>
          <w:rFonts w:ascii="Sylfaen" w:hAnsi="Sylfaen"/>
          <w:sz w:val="22"/>
          <w:szCs w:val="22"/>
        </w:rPr>
        <w:t>;</w:t>
      </w:r>
    </w:p>
    <w:p w14:paraId="1F343A76" w14:textId="7EFF787E" w:rsidR="006527EC" w:rsidRPr="001220A1" w:rsidRDefault="0066331D" w:rsidP="00F8509E">
      <w:pPr>
        <w:pStyle w:val="Akapitzlist"/>
        <w:widowControl w:val="0"/>
        <w:numPr>
          <w:ilvl w:val="1"/>
          <w:numId w:val="5"/>
        </w:numPr>
        <w:tabs>
          <w:tab w:val="left" w:pos="284"/>
          <w:tab w:val="left" w:pos="887"/>
        </w:tabs>
        <w:autoSpaceDE w:val="0"/>
        <w:autoSpaceDN w:val="0"/>
        <w:spacing w:line="276" w:lineRule="auto"/>
        <w:ind w:left="851" w:right="303" w:hanging="567"/>
        <w:contextualSpacing w:val="0"/>
        <w:jc w:val="both"/>
        <w:rPr>
          <w:rFonts w:ascii="Sylfaen" w:hAnsi="Sylfaen"/>
          <w:sz w:val="22"/>
          <w:szCs w:val="22"/>
        </w:rPr>
      </w:pPr>
      <w:r w:rsidRPr="001220A1">
        <w:rPr>
          <w:rFonts w:ascii="Sylfaen" w:hAnsi="Sylfaen"/>
          <w:b/>
          <w:sz w:val="22"/>
          <w:szCs w:val="22"/>
        </w:rPr>
        <w:lastRenderedPageBreak/>
        <w:t>Kupujący</w:t>
      </w:r>
      <w:r w:rsidRPr="001220A1">
        <w:rPr>
          <w:rFonts w:ascii="Sylfaen" w:hAnsi="Sylfaen"/>
          <w:sz w:val="22"/>
          <w:szCs w:val="22"/>
        </w:rPr>
        <w:t xml:space="preserve"> zweryfikuje kompletność dostawy oraz poprawność instalacji </w:t>
      </w:r>
      <w:r w:rsidRPr="001220A1">
        <w:rPr>
          <w:rFonts w:ascii="Sylfaen" w:hAnsi="Sylfaen"/>
          <w:b/>
          <w:sz w:val="22"/>
          <w:szCs w:val="22"/>
        </w:rPr>
        <w:t>przedmiotu umowy</w:t>
      </w:r>
      <w:r w:rsidR="004125B9" w:rsidRPr="001220A1">
        <w:rPr>
          <w:rFonts w:ascii="Sylfaen" w:hAnsi="Sylfaen"/>
          <w:sz w:val="22"/>
          <w:szCs w:val="22"/>
        </w:rPr>
        <w:t>;</w:t>
      </w:r>
    </w:p>
    <w:p w14:paraId="50E15355" w14:textId="761FB599" w:rsidR="006527EC" w:rsidRPr="00AB1E36" w:rsidRDefault="006527EC" w:rsidP="00F8509E">
      <w:pPr>
        <w:pStyle w:val="Akapitzlist"/>
        <w:widowControl w:val="0"/>
        <w:numPr>
          <w:ilvl w:val="1"/>
          <w:numId w:val="5"/>
        </w:numPr>
        <w:tabs>
          <w:tab w:val="left" w:pos="284"/>
          <w:tab w:val="left" w:pos="887"/>
        </w:tabs>
        <w:autoSpaceDE w:val="0"/>
        <w:autoSpaceDN w:val="0"/>
        <w:spacing w:line="276" w:lineRule="auto"/>
        <w:ind w:left="851" w:right="300" w:hanging="567"/>
        <w:contextualSpacing w:val="0"/>
        <w:jc w:val="both"/>
        <w:rPr>
          <w:rFonts w:ascii="Sylfaen" w:hAnsi="Sylfaen"/>
          <w:sz w:val="22"/>
          <w:szCs w:val="22"/>
        </w:rPr>
      </w:pPr>
      <w:r w:rsidRPr="001220A1">
        <w:rPr>
          <w:rFonts w:ascii="Sylfaen" w:hAnsi="Sylfaen"/>
          <w:sz w:val="22"/>
          <w:szCs w:val="22"/>
        </w:rPr>
        <w:t xml:space="preserve">jeżeli w toku </w:t>
      </w:r>
      <w:r w:rsidR="00E950EA" w:rsidRPr="001220A1">
        <w:rPr>
          <w:rFonts w:ascii="Sylfaen" w:hAnsi="Sylfaen"/>
          <w:sz w:val="22"/>
          <w:szCs w:val="22"/>
        </w:rPr>
        <w:t xml:space="preserve">prowadzonych </w:t>
      </w:r>
      <w:r w:rsidRPr="001220A1">
        <w:rPr>
          <w:rFonts w:ascii="Sylfaen" w:hAnsi="Sylfaen"/>
          <w:sz w:val="22"/>
          <w:szCs w:val="22"/>
        </w:rPr>
        <w:t>czynności zostaną stwierdzone wady</w:t>
      </w:r>
      <w:r w:rsidR="0068677E" w:rsidRPr="001220A1">
        <w:rPr>
          <w:rFonts w:ascii="Sylfaen" w:hAnsi="Sylfaen"/>
          <w:sz w:val="22"/>
          <w:szCs w:val="22"/>
        </w:rPr>
        <w:t>, niezgodności</w:t>
      </w:r>
      <w:r w:rsidRPr="001220A1">
        <w:rPr>
          <w:rFonts w:ascii="Sylfaen" w:hAnsi="Sylfaen"/>
          <w:sz w:val="22"/>
          <w:szCs w:val="22"/>
        </w:rPr>
        <w:t xml:space="preserve"> lub braki, </w:t>
      </w:r>
      <w:r w:rsidR="0068677E" w:rsidRPr="001220A1">
        <w:rPr>
          <w:rFonts w:ascii="Sylfaen" w:hAnsi="Sylfaen"/>
          <w:b/>
          <w:sz w:val="22"/>
          <w:szCs w:val="22"/>
        </w:rPr>
        <w:t xml:space="preserve">Sprzedający </w:t>
      </w:r>
      <w:r w:rsidR="0068677E" w:rsidRPr="001220A1">
        <w:rPr>
          <w:rFonts w:ascii="Sylfaen" w:hAnsi="Sylfaen"/>
          <w:sz w:val="22"/>
          <w:szCs w:val="22"/>
        </w:rPr>
        <w:t>zobowiąz</w:t>
      </w:r>
      <w:r w:rsidR="004125B9" w:rsidRPr="001220A1">
        <w:rPr>
          <w:rFonts w:ascii="Sylfaen" w:hAnsi="Sylfaen"/>
          <w:sz w:val="22"/>
          <w:szCs w:val="22"/>
        </w:rPr>
        <w:t>a</w:t>
      </w:r>
      <w:r w:rsidR="0068677E" w:rsidRPr="001220A1">
        <w:rPr>
          <w:rFonts w:ascii="Sylfaen" w:hAnsi="Sylfaen"/>
          <w:sz w:val="22"/>
          <w:szCs w:val="22"/>
        </w:rPr>
        <w:t xml:space="preserve">ny będzie do </w:t>
      </w:r>
      <w:r w:rsidR="00AB1E36">
        <w:rPr>
          <w:rFonts w:ascii="Sylfaen" w:hAnsi="Sylfaen"/>
          <w:sz w:val="22"/>
          <w:szCs w:val="22"/>
        </w:rPr>
        <w:t xml:space="preserve"> </w:t>
      </w:r>
      <w:r w:rsidR="0068677E" w:rsidRPr="00AB1E36">
        <w:rPr>
          <w:rFonts w:ascii="Sylfaen" w:hAnsi="Sylfaen"/>
          <w:sz w:val="22"/>
          <w:szCs w:val="22"/>
        </w:rPr>
        <w:t>niezwłocznego usunięcia stwierdzonych wad, braków, niezgodności itp., nie później jednak, niż w terminie do 3 dni roboczych od momentu ich stwierdzenia</w:t>
      </w:r>
      <w:r w:rsidR="004125B9" w:rsidRPr="00AB1E36">
        <w:rPr>
          <w:rFonts w:ascii="Sylfaen" w:hAnsi="Sylfaen"/>
          <w:sz w:val="22"/>
          <w:szCs w:val="22"/>
        </w:rPr>
        <w:t>;</w:t>
      </w:r>
    </w:p>
    <w:p w14:paraId="7571F986" w14:textId="62010A17" w:rsidR="0068677E" w:rsidRPr="001220A1" w:rsidRDefault="0068677E" w:rsidP="00F8509E">
      <w:pPr>
        <w:pStyle w:val="Akapitzlist"/>
        <w:widowControl w:val="0"/>
        <w:numPr>
          <w:ilvl w:val="1"/>
          <w:numId w:val="5"/>
        </w:numPr>
        <w:tabs>
          <w:tab w:val="left" w:pos="887"/>
          <w:tab w:val="left" w:pos="1418"/>
        </w:tabs>
        <w:autoSpaceDE w:val="0"/>
        <w:autoSpaceDN w:val="0"/>
        <w:spacing w:line="276" w:lineRule="auto"/>
        <w:ind w:left="851" w:right="306"/>
        <w:contextualSpacing w:val="0"/>
        <w:jc w:val="both"/>
        <w:rPr>
          <w:rFonts w:ascii="Sylfaen" w:hAnsi="Sylfaen"/>
          <w:bCs/>
          <w:sz w:val="22"/>
          <w:szCs w:val="22"/>
        </w:rPr>
      </w:pPr>
      <w:r w:rsidRPr="001220A1">
        <w:rPr>
          <w:rFonts w:ascii="Sylfaen" w:hAnsi="Sylfaen"/>
          <w:sz w:val="22"/>
          <w:szCs w:val="22"/>
        </w:rPr>
        <w:t xml:space="preserve">jeśli </w:t>
      </w:r>
      <w:r w:rsidRPr="001220A1">
        <w:rPr>
          <w:rFonts w:ascii="Sylfaen" w:hAnsi="Sylfaen"/>
          <w:b/>
          <w:sz w:val="22"/>
          <w:szCs w:val="22"/>
        </w:rPr>
        <w:t>Sprzedający</w:t>
      </w:r>
      <w:r w:rsidRPr="001220A1">
        <w:rPr>
          <w:rFonts w:ascii="Sylfaen" w:hAnsi="Sylfaen"/>
          <w:sz w:val="22"/>
          <w:szCs w:val="22"/>
        </w:rPr>
        <w:t xml:space="preserve"> w wyznaczonym terminie, wskazanym w pkt 4 nie usunie wskazanych wad, braków, niezgodności itp., bądź uniemożliwią one uruchomienie i korzystanie z </w:t>
      </w:r>
      <w:r w:rsidRPr="001220A1">
        <w:rPr>
          <w:rFonts w:ascii="Sylfaen" w:hAnsi="Sylfaen"/>
          <w:b/>
          <w:sz w:val="22"/>
          <w:szCs w:val="22"/>
        </w:rPr>
        <w:t>przedmiotu umowy</w:t>
      </w:r>
      <w:r w:rsidRPr="001220A1">
        <w:rPr>
          <w:rFonts w:ascii="Sylfaen" w:hAnsi="Sylfaen"/>
          <w:sz w:val="22"/>
          <w:szCs w:val="22"/>
        </w:rPr>
        <w:t xml:space="preserve"> zgodnie z przeznaczeniem, wówczas </w:t>
      </w:r>
      <w:r w:rsidRPr="001220A1">
        <w:rPr>
          <w:rFonts w:ascii="Sylfaen" w:hAnsi="Sylfaen"/>
          <w:b/>
          <w:sz w:val="22"/>
          <w:szCs w:val="22"/>
        </w:rPr>
        <w:t>Kupujący</w:t>
      </w:r>
      <w:r w:rsidRPr="001220A1">
        <w:rPr>
          <w:rFonts w:ascii="Sylfaen" w:hAnsi="Sylfaen"/>
          <w:sz w:val="22"/>
          <w:szCs w:val="22"/>
        </w:rPr>
        <w:t xml:space="preserve"> może odstąpić od </w:t>
      </w:r>
      <w:r w:rsidR="004D54E3" w:rsidRPr="001220A1">
        <w:rPr>
          <w:rFonts w:ascii="Sylfaen" w:hAnsi="Sylfaen"/>
          <w:sz w:val="22"/>
          <w:szCs w:val="22"/>
        </w:rPr>
        <w:t>u</w:t>
      </w:r>
      <w:r w:rsidRPr="001220A1">
        <w:rPr>
          <w:rFonts w:ascii="Sylfaen" w:hAnsi="Sylfaen"/>
          <w:sz w:val="22"/>
          <w:szCs w:val="22"/>
        </w:rPr>
        <w:t xml:space="preserve">mowy z przyczyn, za które pełną odpowiedzialność ponosi </w:t>
      </w:r>
      <w:r w:rsidRPr="001220A1">
        <w:rPr>
          <w:rFonts w:ascii="Sylfaen" w:hAnsi="Sylfaen"/>
          <w:b/>
          <w:sz w:val="22"/>
          <w:szCs w:val="22"/>
        </w:rPr>
        <w:t>Sprzedający</w:t>
      </w:r>
      <w:r w:rsidR="004D54E3" w:rsidRPr="001220A1">
        <w:rPr>
          <w:rFonts w:ascii="Sylfaen" w:hAnsi="Sylfaen"/>
          <w:b/>
          <w:sz w:val="22"/>
          <w:szCs w:val="22"/>
        </w:rPr>
        <w:t xml:space="preserve"> – Kupujący </w:t>
      </w:r>
      <w:r w:rsidR="004D54E3" w:rsidRPr="001220A1">
        <w:rPr>
          <w:rFonts w:ascii="Sylfaen" w:hAnsi="Sylfaen"/>
          <w:bCs/>
          <w:sz w:val="22"/>
          <w:szCs w:val="22"/>
        </w:rPr>
        <w:t>może odstąpić o umowy w terminie 30 dni od dnia upływu terminu określonego w pkt 4 niniejszego ustępu umowy</w:t>
      </w:r>
      <w:r w:rsidR="004125B9" w:rsidRPr="001220A1">
        <w:rPr>
          <w:rFonts w:ascii="Sylfaen" w:hAnsi="Sylfaen"/>
          <w:bCs/>
          <w:sz w:val="22"/>
          <w:szCs w:val="22"/>
        </w:rPr>
        <w:t>;</w:t>
      </w:r>
    </w:p>
    <w:p w14:paraId="09112033" w14:textId="13B1104D" w:rsidR="006527EC" w:rsidRPr="001220A1" w:rsidRDefault="006527EC" w:rsidP="00F8509E">
      <w:pPr>
        <w:pStyle w:val="Akapitzlist"/>
        <w:widowControl w:val="0"/>
        <w:numPr>
          <w:ilvl w:val="1"/>
          <w:numId w:val="5"/>
        </w:numPr>
        <w:tabs>
          <w:tab w:val="left" w:pos="887"/>
        </w:tabs>
        <w:autoSpaceDE w:val="0"/>
        <w:autoSpaceDN w:val="0"/>
        <w:spacing w:line="276" w:lineRule="auto"/>
        <w:ind w:left="851" w:right="308"/>
        <w:contextualSpacing w:val="0"/>
        <w:jc w:val="both"/>
        <w:rPr>
          <w:rFonts w:ascii="Sylfaen" w:hAnsi="Sylfaen"/>
          <w:sz w:val="22"/>
          <w:szCs w:val="22"/>
        </w:rPr>
      </w:pPr>
      <w:r w:rsidRPr="001220A1">
        <w:rPr>
          <w:rFonts w:ascii="Sylfaen" w:hAnsi="Sylfaen"/>
          <w:b/>
          <w:bCs/>
          <w:sz w:val="22"/>
          <w:szCs w:val="22"/>
        </w:rPr>
        <w:t>Sprzedającemu</w:t>
      </w:r>
      <w:r w:rsidRPr="001220A1">
        <w:rPr>
          <w:rFonts w:ascii="Sylfaen" w:hAnsi="Sylfaen"/>
          <w:sz w:val="22"/>
          <w:szCs w:val="22"/>
        </w:rPr>
        <w:t xml:space="preserve"> nie przysługuje wynagrodzenie za prace, materiały, urządzenia i sprzęt użyte do usunięcia</w:t>
      </w:r>
      <w:r w:rsidRPr="001220A1">
        <w:rPr>
          <w:rFonts w:ascii="Sylfaen" w:hAnsi="Sylfaen"/>
          <w:spacing w:val="-2"/>
          <w:sz w:val="22"/>
          <w:szCs w:val="22"/>
        </w:rPr>
        <w:t xml:space="preserve"> </w:t>
      </w:r>
      <w:r w:rsidRPr="001220A1">
        <w:rPr>
          <w:rFonts w:ascii="Sylfaen" w:hAnsi="Sylfaen"/>
          <w:sz w:val="22"/>
          <w:szCs w:val="22"/>
        </w:rPr>
        <w:t>wad</w:t>
      </w:r>
      <w:r w:rsidR="004D54E3" w:rsidRPr="001220A1">
        <w:rPr>
          <w:rFonts w:ascii="Sylfaen" w:hAnsi="Sylfaen"/>
          <w:sz w:val="22"/>
          <w:szCs w:val="22"/>
        </w:rPr>
        <w:t>, braków, niezgodności itp.</w:t>
      </w:r>
      <w:r w:rsidR="00AC77CC" w:rsidRPr="001220A1">
        <w:rPr>
          <w:rFonts w:ascii="Sylfaen" w:hAnsi="Sylfaen"/>
          <w:sz w:val="22"/>
          <w:szCs w:val="22"/>
        </w:rPr>
        <w:t>;</w:t>
      </w:r>
    </w:p>
    <w:p w14:paraId="710CF527" w14:textId="3E4F05CC" w:rsidR="006527EC" w:rsidRPr="001220A1" w:rsidRDefault="006527EC" w:rsidP="00F8509E">
      <w:pPr>
        <w:pStyle w:val="Akapitzlist"/>
        <w:widowControl w:val="0"/>
        <w:numPr>
          <w:ilvl w:val="1"/>
          <w:numId w:val="5"/>
        </w:numPr>
        <w:tabs>
          <w:tab w:val="left" w:pos="897"/>
        </w:tabs>
        <w:autoSpaceDE w:val="0"/>
        <w:autoSpaceDN w:val="0"/>
        <w:spacing w:line="276" w:lineRule="auto"/>
        <w:ind w:left="851" w:right="298"/>
        <w:contextualSpacing w:val="0"/>
        <w:jc w:val="both"/>
        <w:rPr>
          <w:rFonts w:ascii="Sylfaen" w:hAnsi="Sylfaen"/>
          <w:sz w:val="22"/>
          <w:szCs w:val="22"/>
        </w:rPr>
      </w:pPr>
      <w:r w:rsidRPr="001220A1">
        <w:rPr>
          <w:rFonts w:ascii="Sylfaen" w:hAnsi="Sylfaen"/>
          <w:b/>
          <w:bCs/>
          <w:sz w:val="22"/>
          <w:szCs w:val="22"/>
        </w:rPr>
        <w:t>Sprzedający</w:t>
      </w:r>
      <w:r w:rsidRPr="001220A1">
        <w:rPr>
          <w:rFonts w:ascii="Sylfaen" w:hAnsi="Sylfaen"/>
          <w:sz w:val="22"/>
          <w:szCs w:val="22"/>
        </w:rPr>
        <w:t xml:space="preserve"> zobowiązany jest do zawiadomienia </w:t>
      </w:r>
      <w:r w:rsidRPr="001220A1">
        <w:rPr>
          <w:rFonts w:ascii="Sylfaen" w:hAnsi="Sylfaen"/>
          <w:b/>
          <w:bCs/>
          <w:sz w:val="22"/>
          <w:szCs w:val="22"/>
        </w:rPr>
        <w:t>Kupującego</w:t>
      </w:r>
      <w:r w:rsidRPr="001220A1">
        <w:rPr>
          <w:rFonts w:ascii="Sylfaen" w:hAnsi="Sylfaen"/>
          <w:sz w:val="22"/>
          <w:szCs w:val="22"/>
        </w:rPr>
        <w:t xml:space="preserve"> o usunięciu wad</w:t>
      </w:r>
      <w:r w:rsidR="004D54E3" w:rsidRPr="001220A1">
        <w:rPr>
          <w:rFonts w:ascii="Sylfaen" w:hAnsi="Sylfaen"/>
          <w:sz w:val="22"/>
          <w:szCs w:val="22"/>
        </w:rPr>
        <w:t xml:space="preserve">, </w:t>
      </w:r>
      <w:r w:rsidRPr="001220A1">
        <w:rPr>
          <w:rFonts w:ascii="Sylfaen" w:hAnsi="Sylfaen"/>
          <w:sz w:val="22"/>
          <w:szCs w:val="22"/>
        </w:rPr>
        <w:t>braków</w:t>
      </w:r>
      <w:r w:rsidR="004D54E3" w:rsidRPr="001220A1">
        <w:rPr>
          <w:rFonts w:ascii="Sylfaen" w:hAnsi="Sylfaen"/>
          <w:sz w:val="22"/>
          <w:szCs w:val="22"/>
        </w:rPr>
        <w:t xml:space="preserve">, niezgodności itp. </w:t>
      </w:r>
      <w:r w:rsidRPr="001220A1">
        <w:rPr>
          <w:rFonts w:ascii="Sylfaen" w:hAnsi="Sylfaen"/>
          <w:sz w:val="22"/>
          <w:szCs w:val="22"/>
        </w:rPr>
        <w:t xml:space="preserve">oraz do żądania wyznaczenia terminu odbioru </w:t>
      </w:r>
      <w:r w:rsidR="00BC078C">
        <w:rPr>
          <w:rFonts w:ascii="Sylfaen" w:hAnsi="Sylfaen"/>
          <w:sz w:val="22"/>
          <w:szCs w:val="22"/>
        </w:rPr>
        <w:t>sprzętu</w:t>
      </w:r>
      <w:r w:rsidRPr="001220A1">
        <w:rPr>
          <w:rFonts w:ascii="Sylfaen" w:hAnsi="Sylfaen"/>
          <w:sz w:val="22"/>
          <w:szCs w:val="22"/>
        </w:rPr>
        <w:t xml:space="preserve"> uprzednio zakwestionowanego</w:t>
      </w:r>
      <w:r w:rsidR="004D54E3" w:rsidRPr="001220A1">
        <w:rPr>
          <w:rFonts w:ascii="Sylfaen" w:hAnsi="Sylfaen"/>
          <w:sz w:val="22"/>
          <w:szCs w:val="22"/>
        </w:rPr>
        <w:t>,</w:t>
      </w:r>
      <w:r w:rsidRPr="001220A1">
        <w:rPr>
          <w:rFonts w:ascii="Sylfaen" w:hAnsi="Sylfaen"/>
          <w:sz w:val="22"/>
          <w:szCs w:val="22"/>
        </w:rPr>
        <w:t xml:space="preserve"> z powodu stwierdzonych wad</w:t>
      </w:r>
      <w:r w:rsidR="004D54E3" w:rsidRPr="001220A1">
        <w:rPr>
          <w:rFonts w:ascii="Sylfaen" w:hAnsi="Sylfaen"/>
          <w:sz w:val="22"/>
          <w:szCs w:val="22"/>
        </w:rPr>
        <w:t xml:space="preserve">, </w:t>
      </w:r>
      <w:r w:rsidRPr="001220A1">
        <w:rPr>
          <w:rFonts w:ascii="Sylfaen" w:hAnsi="Sylfaen"/>
          <w:sz w:val="22"/>
          <w:szCs w:val="22"/>
        </w:rPr>
        <w:t>braków</w:t>
      </w:r>
      <w:r w:rsidR="004D54E3" w:rsidRPr="001220A1">
        <w:rPr>
          <w:rFonts w:ascii="Sylfaen" w:hAnsi="Sylfaen"/>
          <w:sz w:val="22"/>
          <w:szCs w:val="22"/>
        </w:rPr>
        <w:t>, niezgodności itp</w:t>
      </w:r>
      <w:r w:rsidR="004125B9" w:rsidRPr="001220A1">
        <w:rPr>
          <w:rFonts w:ascii="Sylfaen" w:hAnsi="Sylfaen"/>
          <w:sz w:val="22"/>
          <w:szCs w:val="22"/>
        </w:rPr>
        <w:t>;</w:t>
      </w:r>
    </w:p>
    <w:p w14:paraId="1925D4F4" w14:textId="5BCC6255" w:rsidR="006527EC" w:rsidRPr="001220A1" w:rsidRDefault="004D5AA1" w:rsidP="00F8509E">
      <w:pPr>
        <w:pStyle w:val="Akapitzlist"/>
        <w:widowControl w:val="0"/>
        <w:numPr>
          <w:ilvl w:val="1"/>
          <w:numId w:val="5"/>
        </w:numPr>
        <w:tabs>
          <w:tab w:val="left" w:pos="897"/>
        </w:tabs>
        <w:autoSpaceDE w:val="0"/>
        <w:autoSpaceDN w:val="0"/>
        <w:spacing w:line="276" w:lineRule="auto"/>
        <w:ind w:left="851" w:right="299"/>
        <w:contextualSpacing w:val="0"/>
        <w:jc w:val="both"/>
        <w:rPr>
          <w:rFonts w:ascii="Sylfaen" w:hAnsi="Sylfaen"/>
          <w:b/>
          <w:sz w:val="22"/>
          <w:szCs w:val="22"/>
        </w:rPr>
      </w:pPr>
      <w:r w:rsidRPr="001220A1">
        <w:rPr>
          <w:rFonts w:ascii="Sylfaen" w:hAnsi="Sylfaen"/>
          <w:sz w:val="22"/>
          <w:szCs w:val="22"/>
        </w:rPr>
        <w:t>z</w:t>
      </w:r>
      <w:r w:rsidR="006527EC" w:rsidRPr="001220A1">
        <w:rPr>
          <w:rFonts w:ascii="Sylfaen" w:hAnsi="Sylfaen"/>
          <w:sz w:val="22"/>
          <w:szCs w:val="22"/>
        </w:rPr>
        <w:t xml:space="preserve">a datę zakończenia czynności odbioru </w:t>
      </w:r>
      <w:r w:rsidR="000500EB" w:rsidRPr="001220A1">
        <w:rPr>
          <w:rFonts w:ascii="Sylfaen" w:hAnsi="Sylfaen"/>
          <w:sz w:val="22"/>
          <w:szCs w:val="22"/>
        </w:rPr>
        <w:t xml:space="preserve"> </w:t>
      </w:r>
      <w:r w:rsidR="00E950EA" w:rsidRPr="001220A1">
        <w:rPr>
          <w:rFonts w:ascii="Sylfaen" w:hAnsi="Sylfaen"/>
          <w:b/>
          <w:sz w:val="22"/>
          <w:szCs w:val="22"/>
        </w:rPr>
        <w:t>przedmiotu umowy</w:t>
      </w:r>
      <w:r w:rsidR="006527EC" w:rsidRPr="001220A1">
        <w:rPr>
          <w:rFonts w:ascii="Sylfaen" w:hAnsi="Sylfaen"/>
          <w:sz w:val="22"/>
          <w:szCs w:val="22"/>
        </w:rPr>
        <w:t xml:space="preserve"> Strony przyjmują datę podpisania </w:t>
      </w:r>
      <w:r w:rsidR="004D54E3" w:rsidRPr="001220A1">
        <w:rPr>
          <w:rFonts w:ascii="Sylfaen" w:hAnsi="Sylfaen"/>
          <w:sz w:val="22"/>
          <w:szCs w:val="22"/>
        </w:rPr>
        <w:t>bez uwag przez obie Strony p</w:t>
      </w:r>
      <w:r w:rsidR="006527EC" w:rsidRPr="001220A1">
        <w:rPr>
          <w:rFonts w:ascii="Sylfaen" w:hAnsi="Sylfaen"/>
          <w:sz w:val="22"/>
          <w:szCs w:val="22"/>
        </w:rPr>
        <w:t>rotokołu uruchomienia</w:t>
      </w:r>
      <w:r w:rsidR="00E950EA" w:rsidRPr="001220A1">
        <w:rPr>
          <w:rFonts w:ascii="Sylfaen" w:hAnsi="Sylfaen"/>
          <w:sz w:val="22"/>
          <w:szCs w:val="22"/>
        </w:rPr>
        <w:t>,</w:t>
      </w:r>
      <w:r w:rsidR="006527EC" w:rsidRPr="001220A1">
        <w:rPr>
          <w:rFonts w:ascii="Sylfaen" w:hAnsi="Sylfaen"/>
          <w:sz w:val="22"/>
          <w:szCs w:val="22"/>
        </w:rPr>
        <w:t xml:space="preserve"> którego wzór stanowi </w:t>
      </w:r>
      <w:r w:rsidR="006527EC" w:rsidRPr="001220A1">
        <w:rPr>
          <w:rFonts w:ascii="Sylfaen" w:hAnsi="Sylfaen"/>
          <w:bCs/>
          <w:sz w:val="22"/>
          <w:szCs w:val="22"/>
        </w:rPr>
        <w:t>Załącznik</w:t>
      </w:r>
      <w:r w:rsidR="006527EC" w:rsidRPr="001220A1">
        <w:rPr>
          <w:rFonts w:ascii="Sylfaen" w:hAnsi="Sylfaen"/>
          <w:bCs/>
          <w:spacing w:val="-18"/>
          <w:sz w:val="22"/>
          <w:szCs w:val="22"/>
        </w:rPr>
        <w:t xml:space="preserve"> </w:t>
      </w:r>
      <w:r w:rsidR="006527EC" w:rsidRPr="001220A1">
        <w:rPr>
          <w:rFonts w:ascii="Sylfaen" w:hAnsi="Sylfaen"/>
          <w:bCs/>
          <w:sz w:val="22"/>
          <w:szCs w:val="22"/>
        </w:rPr>
        <w:t xml:space="preserve">nr </w:t>
      </w:r>
      <w:r w:rsidR="004D54E3" w:rsidRPr="001220A1">
        <w:rPr>
          <w:rFonts w:ascii="Sylfaen" w:hAnsi="Sylfaen"/>
          <w:bCs/>
          <w:sz w:val="22"/>
          <w:szCs w:val="22"/>
        </w:rPr>
        <w:t>6</w:t>
      </w:r>
      <w:r w:rsidR="006527EC" w:rsidRPr="001220A1">
        <w:rPr>
          <w:rFonts w:ascii="Sylfaen" w:hAnsi="Sylfaen"/>
          <w:bCs/>
          <w:sz w:val="22"/>
          <w:szCs w:val="22"/>
        </w:rPr>
        <w:t xml:space="preserve"> do </w:t>
      </w:r>
      <w:r w:rsidR="004D54E3" w:rsidRPr="001220A1">
        <w:rPr>
          <w:rFonts w:ascii="Sylfaen" w:hAnsi="Sylfaen"/>
          <w:bCs/>
          <w:sz w:val="22"/>
          <w:szCs w:val="22"/>
        </w:rPr>
        <w:t xml:space="preserve">niniejszej </w:t>
      </w:r>
      <w:r w:rsidR="006527EC" w:rsidRPr="001220A1">
        <w:rPr>
          <w:rFonts w:ascii="Sylfaen" w:hAnsi="Sylfaen"/>
          <w:bCs/>
          <w:sz w:val="22"/>
          <w:szCs w:val="22"/>
        </w:rPr>
        <w:t>umowy</w:t>
      </w:r>
      <w:r w:rsidR="004D54E3" w:rsidRPr="001220A1">
        <w:rPr>
          <w:rFonts w:ascii="Sylfaen" w:hAnsi="Sylfaen"/>
          <w:bCs/>
          <w:sz w:val="22"/>
          <w:szCs w:val="22"/>
        </w:rPr>
        <w:t>.</w:t>
      </w:r>
    </w:p>
    <w:p w14:paraId="4614AAEF" w14:textId="35D30F7C" w:rsidR="006527EC" w:rsidRPr="001220A1" w:rsidRDefault="006527EC" w:rsidP="00C7358E">
      <w:pPr>
        <w:tabs>
          <w:tab w:val="left" w:pos="568"/>
          <w:tab w:val="center" w:pos="4821"/>
        </w:tabs>
        <w:suppressAutoHyphens/>
        <w:spacing w:line="276" w:lineRule="auto"/>
        <w:jc w:val="center"/>
        <w:rPr>
          <w:rFonts w:ascii="Sylfaen" w:hAnsi="Sylfaen"/>
          <w:b/>
          <w:spacing w:val="-3"/>
          <w:sz w:val="22"/>
          <w:szCs w:val="22"/>
          <w:lang w:eastAsia="ar-SA"/>
        </w:rPr>
      </w:pPr>
      <w:r w:rsidRPr="001220A1">
        <w:rPr>
          <w:rFonts w:ascii="Sylfaen" w:hAnsi="Sylfaen"/>
          <w:b/>
          <w:spacing w:val="-3"/>
          <w:sz w:val="22"/>
          <w:szCs w:val="22"/>
          <w:lang w:eastAsia="ar-SA"/>
        </w:rPr>
        <w:t xml:space="preserve">§ </w:t>
      </w:r>
      <w:r w:rsidR="00AA157C" w:rsidRPr="001220A1">
        <w:rPr>
          <w:rFonts w:ascii="Sylfaen" w:hAnsi="Sylfaen"/>
          <w:b/>
          <w:spacing w:val="-3"/>
          <w:sz w:val="22"/>
          <w:szCs w:val="22"/>
          <w:lang w:eastAsia="ar-SA"/>
        </w:rPr>
        <w:t>5</w:t>
      </w:r>
    </w:p>
    <w:p w14:paraId="21EE79DA" w14:textId="77777777" w:rsidR="006527EC" w:rsidRPr="001220A1" w:rsidRDefault="006527EC" w:rsidP="00C7358E">
      <w:pPr>
        <w:tabs>
          <w:tab w:val="left" w:pos="568"/>
          <w:tab w:val="center" w:pos="4821"/>
        </w:tabs>
        <w:suppressAutoHyphens/>
        <w:spacing w:line="276" w:lineRule="auto"/>
        <w:jc w:val="center"/>
        <w:rPr>
          <w:rFonts w:ascii="Sylfaen" w:hAnsi="Sylfaen"/>
          <w:b/>
          <w:spacing w:val="-3"/>
          <w:sz w:val="22"/>
          <w:szCs w:val="22"/>
          <w:lang w:eastAsia="ar-SA"/>
        </w:rPr>
      </w:pPr>
      <w:r w:rsidRPr="001220A1">
        <w:rPr>
          <w:rFonts w:ascii="Sylfaen" w:hAnsi="Sylfaen"/>
          <w:b/>
          <w:spacing w:val="-3"/>
          <w:sz w:val="22"/>
          <w:szCs w:val="22"/>
          <w:lang w:eastAsia="ar-SA"/>
        </w:rPr>
        <w:t>Warunki płatności</w:t>
      </w:r>
    </w:p>
    <w:p w14:paraId="47D4E709" w14:textId="46C9569B" w:rsidR="00596283" w:rsidRPr="001220A1" w:rsidRDefault="00AA157C" w:rsidP="00596283">
      <w:pPr>
        <w:pStyle w:val="Akapitzlist"/>
        <w:numPr>
          <w:ilvl w:val="0"/>
          <w:numId w:val="37"/>
        </w:numPr>
        <w:ind w:left="284" w:hanging="284"/>
        <w:jc w:val="both"/>
        <w:rPr>
          <w:rFonts w:ascii="Sylfaen" w:hAnsi="Sylfaen"/>
          <w:sz w:val="22"/>
          <w:szCs w:val="22"/>
        </w:rPr>
      </w:pPr>
      <w:r w:rsidRPr="001220A1">
        <w:rPr>
          <w:rFonts w:ascii="Sylfaen" w:hAnsi="Sylfaen"/>
          <w:sz w:val="22"/>
          <w:szCs w:val="22"/>
        </w:rPr>
        <w:t xml:space="preserve">Ogólna wartość niniejszej umowy brutto wraz z należnym podatkiem VAT wynosi </w:t>
      </w:r>
      <w:r w:rsidRPr="001220A1">
        <w:rPr>
          <w:rFonts w:ascii="Sylfaen" w:hAnsi="Sylfaen"/>
          <w:b/>
          <w:bCs/>
          <w:sz w:val="22"/>
          <w:szCs w:val="22"/>
        </w:rPr>
        <w:t>….</w:t>
      </w:r>
      <w:r w:rsidRPr="001220A1">
        <w:rPr>
          <w:rFonts w:ascii="Sylfaen" w:hAnsi="Sylfaen"/>
          <w:sz w:val="22"/>
          <w:szCs w:val="22"/>
        </w:rPr>
        <w:t xml:space="preserve"> zł (…… zł)</w:t>
      </w:r>
      <w:r w:rsidR="00596283" w:rsidRPr="001220A1">
        <w:rPr>
          <w:rFonts w:ascii="Sylfaen" w:hAnsi="Sylfaen"/>
          <w:sz w:val="22"/>
          <w:szCs w:val="22"/>
        </w:rPr>
        <w:t>.</w:t>
      </w:r>
    </w:p>
    <w:p w14:paraId="163A753E" w14:textId="2AA53B68" w:rsidR="00AA157C" w:rsidRPr="009637BC" w:rsidRDefault="00AA157C" w:rsidP="00596283">
      <w:pPr>
        <w:pStyle w:val="Akapitzlist"/>
        <w:numPr>
          <w:ilvl w:val="0"/>
          <w:numId w:val="37"/>
        </w:numPr>
        <w:ind w:left="284" w:hanging="284"/>
        <w:jc w:val="both"/>
        <w:rPr>
          <w:rFonts w:ascii="Sylfaen" w:hAnsi="Sylfaen"/>
          <w:sz w:val="22"/>
          <w:szCs w:val="22"/>
        </w:rPr>
      </w:pPr>
      <w:r w:rsidRPr="001220A1">
        <w:rPr>
          <w:rFonts w:ascii="Sylfaen" w:hAnsi="Sylfaen"/>
          <w:sz w:val="22"/>
          <w:szCs w:val="22"/>
        </w:rPr>
        <w:t xml:space="preserve">Kupujący zobowiązuje się należność za dostarczony przedmiot umowy uiścić przelewem na wskazane przez Sprzedającego na fakturze konto w terminie 60 dni od daty jego dostawy wraz z prawidłowo wystawioną fakturą oraz </w:t>
      </w:r>
      <w:r w:rsidRPr="001220A1">
        <w:rPr>
          <w:rFonts w:ascii="Sylfaen" w:hAnsi="Sylfaen"/>
          <w:spacing w:val="-3"/>
          <w:sz w:val="22"/>
          <w:szCs w:val="22"/>
          <w:lang w:eastAsia="ar-SA"/>
        </w:rPr>
        <w:t xml:space="preserve">oryginałami protokołów: zdawczo-odbiorczego, instalacji, uruchomienia oraz szkolenia podstawowego, których wzór stanowią Załącznik nr 4,5,6,7 do niniejszej umowy podpisanych bez uwag przez  </w:t>
      </w:r>
      <w:r w:rsidRPr="001220A1">
        <w:rPr>
          <w:rFonts w:ascii="Sylfaen" w:hAnsi="Sylfaen"/>
          <w:b/>
          <w:bCs/>
          <w:spacing w:val="-3"/>
          <w:sz w:val="22"/>
          <w:szCs w:val="22"/>
          <w:lang w:eastAsia="ar-SA"/>
        </w:rPr>
        <w:t>Kupującego i Sprzedającego.</w:t>
      </w:r>
      <w:r w:rsidR="00A36C15">
        <w:rPr>
          <w:rFonts w:ascii="Sylfaen" w:hAnsi="Sylfaen"/>
          <w:b/>
          <w:bCs/>
          <w:spacing w:val="-3"/>
          <w:sz w:val="22"/>
          <w:szCs w:val="22"/>
          <w:lang w:eastAsia="ar-SA"/>
        </w:rPr>
        <w:t xml:space="preserve"> </w:t>
      </w:r>
      <w:r w:rsidR="00A36C15" w:rsidRPr="009637BC">
        <w:rPr>
          <w:rFonts w:ascii="Sylfaen" w:hAnsi="Sylfaen"/>
          <w:spacing w:val="-3"/>
          <w:sz w:val="22"/>
          <w:szCs w:val="22"/>
          <w:u w:val="single"/>
          <w:lang w:eastAsia="ar-SA"/>
        </w:rPr>
        <w:t xml:space="preserve">Na żądanie </w:t>
      </w:r>
      <w:r w:rsidR="005A448D" w:rsidRPr="009637BC">
        <w:rPr>
          <w:rFonts w:ascii="Sylfaen" w:hAnsi="Sylfaen"/>
          <w:spacing w:val="-3"/>
          <w:sz w:val="22"/>
          <w:szCs w:val="22"/>
          <w:u w:val="single"/>
          <w:lang w:eastAsia="ar-SA"/>
        </w:rPr>
        <w:t xml:space="preserve">Kupującego Sprzedający </w:t>
      </w:r>
      <w:r w:rsidR="006D2855" w:rsidRPr="009637BC">
        <w:rPr>
          <w:rFonts w:ascii="Sylfaen" w:hAnsi="Sylfaen"/>
          <w:spacing w:val="-3"/>
          <w:sz w:val="22"/>
          <w:szCs w:val="22"/>
          <w:u w:val="single"/>
          <w:lang w:eastAsia="ar-SA"/>
        </w:rPr>
        <w:t xml:space="preserve">wystawi </w:t>
      </w:r>
      <w:r w:rsidR="009637BC" w:rsidRPr="009637BC">
        <w:rPr>
          <w:rFonts w:ascii="Sylfaen" w:hAnsi="Sylfaen"/>
          <w:spacing w:val="-3"/>
          <w:sz w:val="22"/>
          <w:szCs w:val="22"/>
          <w:u w:val="single"/>
          <w:lang w:eastAsia="ar-SA"/>
        </w:rPr>
        <w:t>dwie lub więcej faktur częściowych</w:t>
      </w:r>
      <w:r w:rsidR="009637BC" w:rsidRPr="009637BC">
        <w:rPr>
          <w:rFonts w:ascii="Sylfaen" w:hAnsi="Sylfaen"/>
          <w:spacing w:val="-3"/>
          <w:sz w:val="22"/>
          <w:szCs w:val="22"/>
          <w:lang w:eastAsia="ar-SA"/>
        </w:rPr>
        <w:t xml:space="preserve"> opiewających na wskazane przez Kupującego wartości. </w:t>
      </w:r>
    </w:p>
    <w:p w14:paraId="485278E2" w14:textId="66EFA78D" w:rsidR="00AA157C" w:rsidRPr="001220A1" w:rsidRDefault="00AA157C" w:rsidP="00AA157C">
      <w:pPr>
        <w:numPr>
          <w:ilvl w:val="0"/>
          <w:numId w:val="37"/>
        </w:numPr>
        <w:ind w:left="284" w:hanging="284"/>
        <w:jc w:val="both"/>
        <w:rPr>
          <w:rFonts w:ascii="Sylfaen" w:hAnsi="Sylfaen"/>
          <w:sz w:val="22"/>
          <w:szCs w:val="22"/>
        </w:rPr>
      </w:pPr>
      <w:r w:rsidRPr="001220A1">
        <w:rPr>
          <w:rFonts w:ascii="Sylfaen" w:hAnsi="Sylfaen"/>
          <w:sz w:val="22"/>
          <w:szCs w:val="22"/>
        </w:rPr>
        <w:t xml:space="preserve">Za zapłatę dokonaną w terminie uważa się dzień obciążenia rachunku bankowego Kupującego. </w:t>
      </w:r>
    </w:p>
    <w:p w14:paraId="1EF455A3" w14:textId="2F738A8D" w:rsidR="00AA157C" w:rsidRPr="001220A1" w:rsidRDefault="00AA157C" w:rsidP="00596283">
      <w:pPr>
        <w:numPr>
          <w:ilvl w:val="0"/>
          <w:numId w:val="37"/>
        </w:numPr>
        <w:ind w:left="284" w:hanging="284"/>
        <w:jc w:val="both"/>
        <w:rPr>
          <w:rFonts w:ascii="Sylfaen" w:hAnsi="Sylfaen"/>
          <w:sz w:val="22"/>
          <w:szCs w:val="22"/>
        </w:rPr>
      </w:pPr>
      <w:r w:rsidRPr="001220A1">
        <w:rPr>
          <w:rFonts w:ascii="Sylfaen" w:hAnsi="Sylfaen"/>
          <w:sz w:val="22"/>
          <w:szCs w:val="22"/>
        </w:rPr>
        <w:t xml:space="preserve">Określona w ust. 1 </w:t>
      </w:r>
      <w:r w:rsidR="00C153F7" w:rsidRPr="001220A1">
        <w:rPr>
          <w:rFonts w:ascii="Sylfaen" w:hAnsi="Sylfaen"/>
          <w:sz w:val="22"/>
          <w:szCs w:val="22"/>
        </w:rPr>
        <w:t>kwota</w:t>
      </w:r>
      <w:r w:rsidRPr="001220A1">
        <w:rPr>
          <w:rFonts w:ascii="Sylfaen" w:hAnsi="Sylfaen"/>
          <w:sz w:val="22"/>
          <w:szCs w:val="22"/>
        </w:rPr>
        <w:t xml:space="preserve"> zawiera wszelkie koszty</w:t>
      </w:r>
      <w:r w:rsidR="00C153F7" w:rsidRPr="001220A1">
        <w:rPr>
          <w:rFonts w:ascii="Sylfaen" w:hAnsi="Sylfaen"/>
          <w:sz w:val="22"/>
          <w:szCs w:val="22"/>
        </w:rPr>
        <w:t xml:space="preserve"> związane z realizacją przedmiotu umowy</w:t>
      </w:r>
      <w:r w:rsidRPr="001220A1">
        <w:rPr>
          <w:rFonts w:ascii="Sylfaen" w:hAnsi="Sylfaen"/>
          <w:sz w:val="22"/>
          <w:szCs w:val="22"/>
        </w:rPr>
        <w:t>, w szczególności</w:t>
      </w:r>
      <w:r w:rsidR="00596283" w:rsidRPr="001220A1">
        <w:rPr>
          <w:rFonts w:ascii="Sylfaen" w:hAnsi="Sylfaen"/>
          <w:sz w:val="22"/>
          <w:szCs w:val="22"/>
        </w:rPr>
        <w:t>:</w:t>
      </w:r>
      <w:r w:rsidRPr="001220A1">
        <w:rPr>
          <w:rFonts w:ascii="Sylfaen" w:hAnsi="Sylfaen"/>
          <w:sz w:val="22"/>
          <w:szCs w:val="22"/>
        </w:rPr>
        <w:t xml:space="preserve"> należny podatek VAT, cło, koszty transportu, ubezpieczenia, opakowania, </w:t>
      </w:r>
      <w:r w:rsidR="00596283" w:rsidRPr="001220A1">
        <w:rPr>
          <w:rFonts w:ascii="Sylfaen" w:hAnsi="Sylfaen"/>
          <w:sz w:val="22"/>
          <w:szCs w:val="22"/>
        </w:rPr>
        <w:t xml:space="preserve">koszt dokumentacji przedmiotu umowy, koszt licencji nieograniczonej w czasie i miejscu </w:t>
      </w:r>
      <w:r w:rsidR="00C41127" w:rsidRPr="001220A1">
        <w:rPr>
          <w:rFonts w:ascii="Sylfaen" w:hAnsi="Sylfaen"/>
          <w:sz w:val="22"/>
          <w:szCs w:val="22"/>
        </w:rPr>
        <w:t xml:space="preserve">na korzystanie z oprogramowania umożliwiającego </w:t>
      </w:r>
      <w:r w:rsidR="00596283" w:rsidRPr="001220A1">
        <w:rPr>
          <w:rFonts w:ascii="Sylfaen" w:hAnsi="Sylfaen"/>
          <w:sz w:val="22"/>
          <w:szCs w:val="22"/>
        </w:rPr>
        <w:t xml:space="preserve">Kupującemu i jego personelowi korzystanie z przedmiotu umowy zgodnie z jego przeznaczeniem, </w:t>
      </w:r>
      <w:r w:rsidR="00C153F7" w:rsidRPr="001220A1">
        <w:rPr>
          <w:rFonts w:ascii="Sylfaen" w:hAnsi="Sylfaen"/>
          <w:sz w:val="22"/>
          <w:szCs w:val="22"/>
        </w:rPr>
        <w:t xml:space="preserve">koszt obsługi serwisowej w okresie gwarancji, koszt wsparcia technicznego, koszt </w:t>
      </w:r>
      <w:r w:rsidRPr="001220A1">
        <w:rPr>
          <w:rFonts w:ascii="Sylfaen" w:hAnsi="Sylfaen"/>
          <w:sz w:val="22"/>
          <w:szCs w:val="22"/>
        </w:rPr>
        <w:t>przeszkolenia personelu Kupującego w zakresie obsługi przedmiotu umowy.</w:t>
      </w:r>
    </w:p>
    <w:p w14:paraId="1E861865" w14:textId="77777777" w:rsidR="00AA157C" w:rsidRPr="001220A1" w:rsidRDefault="00AA157C" w:rsidP="00AA157C">
      <w:pPr>
        <w:numPr>
          <w:ilvl w:val="0"/>
          <w:numId w:val="37"/>
        </w:numPr>
        <w:ind w:left="284" w:hanging="284"/>
        <w:jc w:val="both"/>
        <w:rPr>
          <w:rFonts w:ascii="Sylfaen" w:hAnsi="Sylfaen"/>
          <w:sz w:val="22"/>
          <w:szCs w:val="22"/>
        </w:rPr>
      </w:pPr>
      <w:r w:rsidRPr="001220A1">
        <w:rPr>
          <w:rFonts w:ascii="Sylfaen" w:hAnsi="Sylfaen"/>
          <w:sz w:val="22"/>
          <w:szCs w:val="22"/>
        </w:rPr>
        <w:t>Wymieniona w ust. 1 kwota wyczerpuje wszystkie roszczenia z tytułu wynagrodzenia za realizację przedmiotu niniejszej umowy.</w:t>
      </w:r>
    </w:p>
    <w:p w14:paraId="1962ADCA" w14:textId="1D164604" w:rsidR="00AA157C" w:rsidRPr="001220A1" w:rsidRDefault="00C153F7" w:rsidP="00AA157C">
      <w:pPr>
        <w:numPr>
          <w:ilvl w:val="0"/>
          <w:numId w:val="37"/>
        </w:numPr>
        <w:ind w:left="284" w:hanging="284"/>
        <w:jc w:val="both"/>
        <w:rPr>
          <w:rFonts w:ascii="Sylfaen" w:hAnsi="Sylfaen"/>
          <w:sz w:val="22"/>
          <w:szCs w:val="22"/>
        </w:rPr>
      </w:pPr>
      <w:r w:rsidRPr="001220A1">
        <w:rPr>
          <w:rFonts w:ascii="Sylfaen" w:hAnsi="Sylfaen"/>
          <w:sz w:val="22"/>
          <w:szCs w:val="22"/>
        </w:rPr>
        <w:t>Sprzedający</w:t>
      </w:r>
      <w:r w:rsidR="00AA157C" w:rsidRPr="001220A1">
        <w:rPr>
          <w:rFonts w:ascii="Sylfaen" w:hAnsi="Sylfaen"/>
          <w:sz w:val="22"/>
          <w:szCs w:val="22"/>
        </w:rPr>
        <w:t xml:space="preserve"> nie ma prawa bez zgody podmiotu tworzącego </w:t>
      </w:r>
      <w:r w:rsidRPr="001220A1">
        <w:rPr>
          <w:rFonts w:ascii="Sylfaen" w:hAnsi="Sylfaen"/>
          <w:sz w:val="22"/>
          <w:szCs w:val="22"/>
        </w:rPr>
        <w:t>Kupującego</w:t>
      </w:r>
      <w:r w:rsidR="00AA157C" w:rsidRPr="001220A1">
        <w:rPr>
          <w:rFonts w:ascii="Sylfaen" w:hAnsi="Sylfaen"/>
          <w:sz w:val="22"/>
          <w:szCs w:val="22"/>
        </w:rPr>
        <w:t xml:space="preserve"> zbywać wierzytelności z tytułu realizacji niniejszej umowy na rzecz osób trzecich.</w:t>
      </w:r>
      <w:r w:rsidRPr="001220A1">
        <w:rPr>
          <w:rFonts w:ascii="Sylfaen" w:hAnsi="Sylfaen"/>
          <w:sz w:val="22"/>
          <w:szCs w:val="22"/>
        </w:rPr>
        <w:t xml:space="preserve"> </w:t>
      </w:r>
    </w:p>
    <w:p w14:paraId="6E5218C6" w14:textId="223B6809" w:rsidR="00C153F7" w:rsidRPr="001220A1" w:rsidRDefault="00C153F7" w:rsidP="00AA157C">
      <w:pPr>
        <w:numPr>
          <w:ilvl w:val="0"/>
          <w:numId w:val="37"/>
        </w:numPr>
        <w:ind w:left="284" w:hanging="284"/>
        <w:jc w:val="both"/>
        <w:rPr>
          <w:rFonts w:ascii="Sylfaen" w:hAnsi="Sylfaen"/>
          <w:sz w:val="22"/>
          <w:szCs w:val="22"/>
        </w:rPr>
      </w:pPr>
      <w:r w:rsidRPr="001220A1">
        <w:rPr>
          <w:rFonts w:ascii="Sylfaen" w:hAnsi="Sylfaen"/>
          <w:sz w:val="22"/>
          <w:szCs w:val="22"/>
        </w:rPr>
        <w:lastRenderedPageBreak/>
        <w:t xml:space="preserve">Sprzedający zobowiązuje się nie zbywać wierzytelności wynikających z zawarcia niniejszej umowy na rzecz osób trzecich bez uprzedniej pisemnej zgody Kupującego (forma pisemna zastrzeżona pod rygorem nieważności. </w:t>
      </w:r>
    </w:p>
    <w:p w14:paraId="79B1E2B7" w14:textId="77777777" w:rsidR="00AA157C" w:rsidRPr="001220A1" w:rsidRDefault="00AA157C" w:rsidP="00AA157C">
      <w:pPr>
        <w:numPr>
          <w:ilvl w:val="0"/>
          <w:numId w:val="37"/>
        </w:numPr>
        <w:ind w:left="284" w:hanging="284"/>
        <w:jc w:val="both"/>
        <w:rPr>
          <w:rFonts w:ascii="Sylfaen" w:hAnsi="Sylfaen"/>
          <w:sz w:val="22"/>
          <w:szCs w:val="22"/>
        </w:rPr>
      </w:pPr>
      <w:r w:rsidRPr="001220A1">
        <w:rPr>
          <w:rFonts w:ascii="Sylfaen" w:hAnsi="Sylfaen"/>
          <w:sz w:val="22"/>
          <w:szCs w:val="22"/>
        </w:rPr>
        <w:t>Dostawca</w:t>
      </w:r>
      <w:r w:rsidRPr="001220A1">
        <w:rPr>
          <w:rFonts w:ascii="Sylfaen" w:eastAsia="Andale Sans UI" w:hAnsi="Sylfaen"/>
          <w:sz w:val="22"/>
          <w:szCs w:val="22"/>
          <w:lang w:eastAsia="fa-IR" w:bidi="fa-IR"/>
        </w:rPr>
        <w:t xml:space="preserve"> oświadcza, iż numer rachunku bankowego każdorazowo wskazywany na fakturze stanowić będzie rachunek rozliczeniowy, o którym mowa w art. 49 ust.1 pkt 1 ustawy z dnia 29 sierpnia 1997 r. – Prawo bankowe, lub imienny rachunek w spółdzielczej kasie oszczędnościowo – kredytowej, otwarty w związku z prowadzoną działalnością gospodarczą – wskazany w zgłoszeniu identyfikacyjnym lub zgłoszeniu aktualizacyjnym i prowadzony przy wykorzystaniu STIR w rozumieniu art. 119zg pkt 6 ustawy z dnia 29 sierpnia 1997 r. – Ordynacja podatkowa.</w:t>
      </w:r>
    </w:p>
    <w:p w14:paraId="66754A99" w14:textId="77777777" w:rsidR="00AA157C" w:rsidRPr="001220A1" w:rsidRDefault="00AA157C" w:rsidP="00AA157C">
      <w:pPr>
        <w:tabs>
          <w:tab w:val="left" w:pos="568"/>
          <w:tab w:val="center" w:pos="4821"/>
        </w:tabs>
        <w:suppressAutoHyphens/>
        <w:spacing w:line="276" w:lineRule="auto"/>
        <w:rPr>
          <w:rFonts w:ascii="Sylfaen" w:hAnsi="Sylfaen"/>
          <w:b/>
          <w:spacing w:val="-3"/>
          <w:sz w:val="22"/>
          <w:szCs w:val="22"/>
          <w:lang w:eastAsia="ar-SA"/>
        </w:rPr>
      </w:pPr>
    </w:p>
    <w:p w14:paraId="4147E86C" w14:textId="0F092E80" w:rsidR="006527EC" w:rsidRPr="001220A1" w:rsidRDefault="006527EC" w:rsidP="00C7358E">
      <w:pPr>
        <w:tabs>
          <w:tab w:val="left" w:pos="568"/>
          <w:tab w:val="center" w:pos="4821"/>
        </w:tabs>
        <w:suppressAutoHyphens/>
        <w:spacing w:line="276" w:lineRule="auto"/>
        <w:ind w:left="284" w:hanging="284"/>
        <w:jc w:val="center"/>
        <w:rPr>
          <w:rFonts w:ascii="Sylfaen" w:hAnsi="Sylfaen"/>
          <w:b/>
          <w:spacing w:val="-3"/>
          <w:sz w:val="22"/>
          <w:szCs w:val="22"/>
          <w:lang w:eastAsia="ar-SA"/>
        </w:rPr>
      </w:pPr>
      <w:r w:rsidRPr="001220A1">
        <w:rPr>
          <w:rFonts w:ascii="Sylfaen" w:hAnsi="Sylfaen"/>
          <w:b/>
          <w:spacing w:val="-3"/>
          <w:sz w:val="22"/>
          <w:szCs w:val="22"/>
          <w:lang w:eastAsia="ar-SA"/>
        </w:rPr>
        <w:t xml:space="preserve">§ </w:t>
      </w:r>
      <w:r w:rsidR="00C153F7" w:rsidRPr="001220A1">
        <w:rPr>
          <w:rFonts w:ascii="Sylfaen" w:hAnsi="Sylfaen"/>
          <w:b/>
          <w:spacing w:val="-3"/>
          <w:sz w:val="22"/>
          <w:szCs w:val="22"/>
          <w:lang w:eastAsia="ar-SA"/>
        </w:rPr>
        <w:t>6</w:t>
      </w:r>
    </w:p>
    <w:p w14:paraId="73F2D1B6" w14:textId="71E30ABC" w:rsidR="00C7358E" w:rsidRPr="001220A1" w:rsidRDefault="006527EC" w:rsidP="00C7358E">
      <w:pPr>
        <w:tabs>
          <w:tab w:val="left" w:pos="568"/>
          <w:tab w:val="center" w:pos="4821"/>
        </w:tabs>
        <w:suppressAutoHyphens/>
        <w:spacing w:before="120" w:line="276" w:lineRule="auto"/>
        <w:ind w:left="284" w:hanging="284"/>
        <w:jc w:val="center"/>
        <w:rPr>
          <w:rFonts w:ascii="Sylfaen" w:hAnsi="Sylfaen"/>
          <w:b/>
          <w:spacing w:val="-3"/>
          <w:sz w:val="22"/>
          <w:szCs w:val="22"/>
          <w:lang w:eastAsia="ar-SA"/>
        </w:rPr>
      </w:pPr>
      <w:r w:rsidRPr="001220A1">
        <w:rPr>
          <w:rFonts w:ascii="Sylfaen" w:hAnsi="Sylfaen"/>
          <w:b/>
          <w:spacing w:val="-3"/>
          <w:sz w:val="22"/>
          <w:szCs w:val="22"/>
          <w:lang w:eastAsia="ar-SA"/>
        </w:rPr>
        <w:t>Warunki gwarancji</w:t>
      </w:r>
    </w:p>
    <w:p w14:paraId="2E1FC7C2" w14:textId="77777777" w:rsidR="00C7358E" w:rsidRPr="001220A1" w:rsidRDefault="00C7358E" w:rsidP="00C7358E">
      <w:pPr>
        <w:tabs>
          <w:tab w:val="left" w:pos="568"/>
          <w:tab w:val="center" w:pos="4821"/>
        </w:tabs>
        <w:suppressAutoHyphens/>
        <w:spacing w:before="120" w:line="276" w:lineRule="auto"/>
        <w:ind w:left="284" w:hanging="284"/>
        <w:jc w:val="center"/>
        <w:rPr>
          <w:rFonts w:ascii="Sylfaen" w:hAnsi="Sylfaen"/>
          <w:b/>
          <w:spacing w:val="-3"/>
          <w:sz w:val="22"/>
          <w:szCs w:val="22"/>
          <w:lang w:eastAsia="ar-SA"/>
        </w:rPr>
      </w:pPr>
    </w:p>
    <w:p w14:paraId="4A1B3D67" w14:textId="52DA8AF1" w:rsidR="00945BE4" w:rsidRPr="001220A1" w:rsidRDefault="008A0938" w:rsidP="00A1570F">
      <w:pPr>
        <w:pStyle w:val="Akapitzlist"/>
        <w:numPr>
          <w:ilvl w:val="0"/>
          <w:numId w:val="4"/>
        </w:numPr>
        <w:tabs>
          <w:tab w:val="clear" w:pos="851"/>
          <w:tab w:val="num" w:pos="284"/>
        </w:tabs>
        <w:spacing w:line="276" w:lineRule="auto"/>
        <w:ind w:left="0" w:firstLine="0"/>
        <w:jc w:val="both"/>
        <w:rPr>
          <w:rFonts w:ascii="Sylfaen" w:hAnsi="Sylfaen"/>
          <w:bCs/>
          <w:spacing w:val="-3"/>
          <w:sz w:val="22"/>
          <w:szCs w:val="22"/>
          <w:lang w:eastAsia="ar-SA"/>
        </w:rPr>
      </w:pPr>
      <w:r w:rsidRPr="001220A1">
        <w:rPr>
          <w:rFonts w:ascii="Sylfaen" w:hAnsi="Sylfaen"/>
          <w:b/>
          <w:spacing w:val="-3"/>
          <w:sz w:val="22"/>
          <w:szCs w:val="22"/>
          <w:lang w:eastAsia="ar-SA"/>
        </w:rPr>
        <w:t xml:space="preserve">Sprzedający </w:t>
      </w:r>
      <w:r w:rsidRPr="001220A1">
        <w:rPr>
          <w:rFonts w:ascii="Sylfaen" w:hAnsi="Sylfaen"/>
          <w:bCs/>
          <w:spacing w:val="-3"/>
          <w:sz w:val="22"/>
          <w:szCs w:val="22"/>
          <w:lang w:eastAsia="ar-SA"/>
        </w:rPr>
        <w:t xml:space="preserve">udziela </w:t>
      </w:r>
      <w:r w:rsidR="00835C78" w:rsidRPr="001220A1">
        <w:rPr>
          <w:rFonts w:ascii="Sylfaen" w:hAnsi="Sylfaen"/>
          <w:bCs/>
          <w:spacing w:val="-3"/>
          <w:sz w:val="22"/>
          <w:szCs w:val="22"/>
          <w:lang w:eastAsia="ar-SA"/>
        </w:rPr>
        <w:t xml:space="preserve">Kupującemu </w:t>
      </w:r>
      <w:r w:rsidR="00127A40">
        <w:rPr>
          <w:rFonts w:ascii="Sylfaen" w:hAnsi="Sylfaen"/>
          <w:bCs/>
          <w:spacing w:val="-3"/>
          <w:sz w:val="22"/>
          <w:szCs w:val="22"/>
          <w:lang w:eastAsia="ar-SA"/>
        </w:rPr>
        <w:t>……..</w:t>
      </w:r>
      <w:r w:rsidRPr="001220A1">
        <w:rPr>
          <w:rFonts w:ascii="Sylfaen" w:hAnsi="Sylfaen"/>
          <w:bCs/>
          <w:spacing w:val="-3"/>
          <w:sz w:val="22"/>
          <w:szCs w:val="22"/>
          <w:lang w:eastAsia="ar-SA"/>
        </w:rPr>
        <w:t>-miesięcznej gwarancji na przedmiot umowy</w:t>
      </w:r>
      <w:r w:rsidR="00945BE4" w:rsidRPr="001220A1">
        <w:rPr>
          <w:rFonts w:ascii="Sylfaen" w:hAnsi="Sylfaen"/>
          <w:bCs/>
          <w:spacing w:val="-3"/>
          <w:sz w:val="22"/>
          <w:szCs w:val="22"/>
          <w:lang w:eastAsia="ar-SA"/>
        </w:rPr>
        <w:t xml:space="preserve">. </w:t>
      </w:r>
      <w:r w:rsidRPr="001220A1">
        <w:rPr>
          <w:rFonts w:ascii="Sylfaen" w:hAnsi="Sylfaen"/>
          <w:bCs/>
          <w:spacing w:val="-3"/>
          <w:sz w:val="22"/>
          <w:szCs w:val="22"/>
          <w:lang w:eastAsia="ar-SA"/>
        </w:rPr>
        <w:t>Gwarancja rozpoczyna się od daty podpisania</w:t>
      </w:r>
      <w:r w:rsidR="00835C78" w:rsidRPr="001220A1">
        <w:rPr>
          <w:rFonts w:ascii="Sylfaen" w:hAnsi="Sylfaen"/>
          <w:bCs/>
          <w:spacing w:val="-3"/>
          <w:sz w:val="22"/>
          <w:szCs w:val="22"/>
          <w:lang w:eastAsia="ar-SA"/>
        </w:rPr>
        <w:t xml:space="preserve"> bez uwag</w:t>
      </w:r>
      <w:r w:rsidRPr="001220A1">
        <w:rPr>
          <w:rFonts w:ascii="Sylfaen" w:hAnsi="Sylfaen"/>
          <w:bCs/>
          <w:spacing w:val="-3"/>
          <w:sz w:val="22"/>
          <w:szCs w:val="22"/>
          <w:lang w:eastAsia="ar-SA"/>
        </w:rPr>
        <w:t xml:space="preserve"> przez </w:t>
      </w:r>
      <w:r w:rsidR="00835C78" w:rsidRPr="001220A1">
        <w:rPr>
          <w:rFonts w:ascii="Sylfaen" w:hAnsi="Sylfaen"/>
          <w:bCs/>
          <w:spacing w:val="-3"/>
          <w:sz w:val="22"/>
          <w:szCs w:val="22"/>
          <w:lang w:eastAsia="ar-SA"/>
        </w:rPr>
        <w:t xml:space="preserve">obie </w:t>
      </w:r>
      <w:r w:rsidRPr="001220A1">
        <w:rPr>
          <w:rFonts w:ascii="Sylfaen" w:hAnsi="Sylfaen"/>
          <w:bCs/>
          <w:spacing w:val="-3"/>
          <w:sz w:val="22"/>
          <w:szCs w:val="22"/>
          <w:lang w:eastAsia="ar-SA"/>
        </w:rPr>
        <w:t xml:space="preserve">strony protokołu z uruchomienia, którego wzór stanowi Załącznik </w:t>
      </w:r>
      <w:r w:rsidR="00C153F7" w:rsidRPr="001220A1">
        <w:rPr>
          <w:rFonts w:ascii="Sylfaen" w:hAnsi="Sylfaen"/>
          <w:bCs/>
          <w:spacing w:val="-3"/>
          <w:sz w:val="22"/>
          <w:szCs w:val="22"/>
          <w:lang w:eastAsia="ar-SA"/>
        </w:rPr>
        <w:t>n</w:t>
      </w:r>
      <w:r w:rsidRPr="001220A1">
        <w:rPr>
          <w:rFonts w:ascii="Sylfaen" w:hAnsi="Sylfaen"/>
          <w:bCs/>
          <w:spacing w:val="-3"/>
          <w:sz w:val="22"/>
          <w:szCs w:val="22"/>
          <w:lang w:eastAsia="ar-SA"/>
        </w:rPr>
        <w:t xml:space="preserve">r </w:t>
      </w:r>
      <w:r w:rsidR="00C153F7" w:rsidRPr="001220A1">
        <w:rPr>
          <w:rFonts w:ascii="Sylfaen" w:hAnsi="Sylfaen"/>
          <w:bCs/>
          <w:spacing w:val="-3"/>
          <w:sz w:val="22"/>
          <w:szCs w:val="22"/>
          <w:lang w:eastAsia="ar-SA"/>
        </w:rPr>
        <w:t>7</w:t>
      </w:r>
      <w:r w:rsidRPr="001220A1">
        <w:rPr>
          <w:rFonts w:ascii="Sylfaen" w:hAnsi="Sylfaen"/>
          <w:bCs/>
          <w:spacing w:val="-3"/>
          <w:sz w:val="22"/>
          <w:szCs w:val="22"/>
          <w:lang w:eastAsia="ar-SA"/>
        </w:rPr>
        <w:t xml:space="preserve"> do niniejszej umowy</w:t>
      </w:r>
      <w:r w:rsidR="00C153F7" w:rsidRPr="001220A1">
        <w:rPr>
          <w:rFonts w:ascii="Sylfaen" w:hAnsi="Sylfaen"/>
          <w:bCs/>
          <w:spacing w:val="-3"/>
          <w:sz w:val="22"/>
          <w:szCs w:val="22"/>
          <w:lang w:eastAsia="ar-SA"/>
        </w:rPr>
        <w:t>.</w:t>
      </w:r>
    </w:p>
    <w:p w14:paraId="0F880B15" w14:textId="464298AD" w:rsidR="000351ED" w:rsidRPr="001220A1" w:rsidRDefault="006527EC" w:rsidP="00AB1E36">
      <w:pPr>
        <w:pStyle w:val="Akapitzlist"/>
        <w:numPr>
          <w:ilvl w:val="0"/>
          <w:numId w:val="4"/>
        </w:numPr>
        <w:tabs>
          <w:tab w:val="num" w:pos="284"/>
        </w:tabs>
        <w:spacing w:line="276" w:lineRule="auto"/>
        <w:ind w:left="0" w:firstLine="0"/>
        <w:jc w:val="both"/>
        <w:rPr>
          <w:rFonts w:ascii="Sylfaen" w:hAnsi="Sylfaen"/>
          <w:spacing w:val="-3"/>
          <w:sz w:val="22"/>
          <w:szCs w:val="22"/>
          <w:lang w:eastAsia="ar-SA"/>
        </w:rPr>
      </w:pPr>
      <w:r w:rsidRPr="001220A1">
        <w:rPr>
          <w:rFonts w:ascii="Sylfaen" w:hAnsi="Sylfaen"/>
          <w:spacing w:val="-3"/>
          <w:sz w:val="22"/>
          <w:szCs w:val="22"/>
          <w:lang w:eastAsia="ar-SA"/>
        </w:rPr>
        <w:t xml:space="preserve">Serwis gwarancyjny w zakresie dostarczonego </w:t>
      </w:r>
      <w:r w:rsidRPr="001220A1">
        <w:rPr>
          <w:rFonts w:ascii="Sylfaen" w:hAnsi="Sylfaen"/>
          <w:b/>
          <w:spacing w:val="-3"/>
          <w:sz w:val="22"/>
          <w:szCs w:val="22"/>
          <w:lang w:eastAsia="ar-SA"/>
        </w:rPr>
        <w:t>przedmiotu umowy</w:t>
      </w:r>
      <w:r w:rsidR="000351ED" w:rsidRPr="001220A1">
        <w:rPr>
          <w:rFonts w:ascii="Sylfaen" w:hAnsi="Sylfaen"/>
          <w:spacing w:val="-3"/>
          <w:sz w:val="22"/>
          <w:szCs w:val="22"/>
          <w:lang w:eastAsia="ar-SA"/>
        </w:rPr>
        <w:t xml:space="preserve"> </w:t>
      </w:r>
      <w:r w:rsidRPr="001220A1">
        <w:rPr>
          <w:rFonts w:ascii="Sylfaen" w:hAnsi="Sylfaen"/>
          <w:spacing w:val="-3"/>
          <w:sz w:val="22"/>
          <w:szCs w:val="22"/>
          <w:lang w:eastAsia="ar-SA"/>
        </w:rPr>
        <w:t>prowadzi</w:t>
      </w:r>
      <w:r w:rsidR="000351ED" w:rsidRPr="001220A1">
        <w:rPr>
          <w:rFonts w:ascii="Sylfaen" w:hAnsi="Sylfaen"/>
          <w:spacing w:val="-3"/>
          <w:sz w:val="22"/>
          <w:szCs w:val="22"/>
          <w:lang w:eastAsia="ar-SA"/>
        </w:rPr>
        <w:t xml:space="preserve"> </w:t>
      </w:r>
      <w:bookmarkStart w:id="0" w:name="_Hlk121221962"/>
      <w:r w:rsidR="000351ED" w:rsidRPr="001220A1">
        <w:rPr>
          <w:rFonts w:ascii="Sylfaen" w:hAnsi="Sylfaen"/>
          <w:spacing w:val="-3"/>
          <w:sz w:val="22"/>
          <w:szCs w:val="22"/>
          <w:lang w:eastAsia="ar-SA"/>
        </w:rPr>
        <w:t>autoryzowany serwis</w:t>
      </w:r>
      <w:r w:rsidR="00C7358E" w:rsidRPr="001220A1">
        <w:rPr>
          <w:rFonts w:ascii="Sylfaen" w:hAnsi="Sylfaen"/>
          <w:spacing w:val="-3"/>
          <w:sz w:val="22"/>
          <w:szCs w:val="22"/>
          <w:lang w:eastAsia="ar-SA"/>
        </w:rPr>
        <w:t xml:space="preserve"> </w:t>
      </w:r>
      <w:r w:rsidR="000351ED" w:rsidRPr="001220A1">
        <w:rPr>
          <w:rFonts w:ascii="Sylfaen" w:hAnsi="Sylfaen"/>
          <w:b/>
          <w:bCs/>
          <w:spacing w:val="-3"/>
          <w:sz w:val="22"/>
          <w:szCs w:val="22"/>
          <w:lang w:eastAsia="ar-SA"/>
        </w:rPr>
        <w:t>Sprzedającego</w:t>
      </w:r>
      <w:r w:rsidR="000351ED" w:rsidRPr="001220A1">
        <w:rPr>
          <w:rFonts w:ascii="Sylfaen" w:hAnsi="Sylfaen"/>
          <w:spacing w:val="-3"/>
          <w:sz w:val="22"/>
          <w:szCs w:val="22"/>
          <w:lang w:eastAsia="ar-SA"/>
        </w:rPr>
        <w:t xml:space="preserve"> z siedzibą w………………………………</w:t>
      </w:r>
      <w:r w:rsidR="00C153F7" w:rsidRPr="001220A1">
        <w:rPr>
          <w:rFonts w:ascii="Sylfaen" w:hAnsi="Sylfaen"/>
          <w:spacing w:val="-3"/>
          <w:sz w:val="22"/>
          <w:szCs w:val="22"/>
          <w:lang w:eastAsia="ar-SA"/>
        </w:rPr>
        <w:t>………</w:t>
      </w:r>
      <w:r w:rsidR="004233A6" w:rsidRPr="001220A1">
        <w:rPr>
          <w:rFonts w:ascii="Sylfaen" w:hAnsi="Sylfaen"/>
          <w:spacing w:val="-3"/>
          <w:sz w:val="22"/>
          <w:szCs w:val="22"/>
          <w:lang w:eastAsia="ar-SA"/>
        </w:rPr>
        <w:t>, ul. ………, tel…….., e-mail…………………</w:t>
      </w:r>
    </w:p>
    <w:p w14:paraId="73BCE6B5" w14:textId="06D82D66" w:rsidR="00D01A34" w:rsidRPr="001220A1" w:rsidRDefault="00D01A34" w:rsidP="00AB1E36">
      <w:pPr>
        <w:numPr>
          <w:ilvl w:val="0"/>
          <w:numId w:val="4"/>
        </w:numPr>
        <w:tabs>
          <w:tab w:val="clear" w:pos="851"/>
          <w:tab w:val="num" w:pos="284"/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line="276" w:lineRule="auto"/>
        <w:ind w:left="0" w:firstLine="0"/>
        <w:jc w:val="both"/>
        <w:rPr>
          <w:rFonts w:ascii="Sylfaen" w:hAnsi="Sylfaen"/>
          <w:bCs/>
          <w:spacing w:val="-3"/>
          <w:sz w:val="22"/>
          <w:szCs w:val="22"/>
          <w:lang w:eastAsia="ar-SA"/>
        </w:rPr>
      </w:pPr>
      <w:r w:rsidRPr="001220A1">
        <w:rPr>
          <w:rFonts w:ascii="Sylfaen" w:hAnsi="Sylfaen"/>
          <w:bCs/>
          <w:spacing w:val="-3"/>
          <w:sz w:val="22"/>
          <w:szCs w:val="22"/>
          <w:lang w:eastAsia="ar-SA"/>
        </w:rPr>
        <w:t xml:space="preserve">Gwarancja nie obejmuje uszkodzeń przedmiotu umowy powstałych z wyłącznej winy </w:t>
      </w:r>
      <w:r w:rsidRPr="001220A1">
        <w:rPr>
          <w:rFonts w:ascii="Sylfaen" w:hAnsi="Sylfaen"/>
          <w:b/>
          <w:spacing w:val="-3"/>
          <w:sz w:val="22"/>
          <w:szCs w:val="22"/>
          <w:lang w:eastAsia="ar-SA"/>
        </w:rPr>
        <w:t>Kupującego</w:t>
      </w:r>
      <w:r w:rsidRPr="001220A1">
        <w:rPr>
          <w:rFonts w:ascii="Sylfaen" w:hAnsi="Sylfaen"/>
          <w:bCs/>
          <w:spacing w:val="-3"/>
          <w:sz w:val="22"/>
          <w:szCs w:val="22"/>
          <w:lang w:eastAsia="ar-SA"/>
        </w:rPr>
        <w:t xml:space="preserve"> i/lub personelu </w:t>
      </w:r>
      <w:r w:rsidRPr="001220A1">
        <w:rPr>
          <w:rFonts w:ascii="Sylfaen" w:hAnsi="Sylfaen"/>
          <w:b/>
          <w:spacing w:val="-3"/>
          <w:sz w:val="22"/>
          <w:szCs w:val="22"/>
          <w:lang w:eastAsia="ar-SA"/>
        </w:rPr>
        <w:t>Kupującego</w:t>
      </w:r>
      <w:r w:rsidRPr="001220A1">
        <w:rPr>
          <w:rFonts w:ascii="Sylfaen" w:hAnsi="Sylfaen"/>
          <w:bCs/>
          <w:spacing w:val="-3"/>
          <w:sz w:val="22"/>
          <w:szCs w:val="22"/>
          <w:lang w:eastAsia="ar-SA"/>
        </w:rPr>
        <w:t xml:space="preserve"> w wyniku nie stosowania się </w:t>
      </w:r>
      <w:r w:rsidRPr="001220A1">
        <w:rPr>
          <w:rFonts w:ascii="Sylfaen" w:hAnsi="Sylfaen"/>
          <w:b/>
          <w:spacing w:val="-3"/>
          <w:sz w:val="22"/>
          <w:szCs w:val="22"/>
          <w:lang w:eastAsia="ar-SA"/>
        </w:rPr>
        <w:t>Kupującego</w:t>
      </w:r>
      <w:r w:rsidRPr="001220A1">
        <w:rPr>
          <w:rFonts w:ascii="Sylfaen" w:hAnsi="Sylfaen"/>
          <w:bCs/>
          <w:spacing w:val="-3"/>
          <w:sz w:val="22"/>
          <w:szCs w:val="22"/>
          <w:lang w:eastAsia="ar-SA"/>
        </w:rPr>
        <w:t xml:space="preserve"> i personelu </w:t>
      </w:r>
      <w:r w:rsidRPr="001220A1">
        <w:rPr>
          <w:rFonts w:ascii="Sylfaen" w:hAnsi="Sylfaen"/>
          <w:b/>
          <w:spacing w:val="-3"/>
          <w:sz w:val="22"/>
          <w:szCs w:val="22"/>
          <w:lang w:eastAsia="ar-SA"/>
        </w:rPr>
        <w:t>Kupującego</w:t>
      </w:r>
      <w:r w:rsidRPr="001220A1">
        <w:rPr>
          <w:rFonts w:ascii="Sylfaen" w:hAnsi="Sylfaen"/>
          <w:bCs/>
          <w:spacing w:val="-3"/>
          <w:sz w:val="22"/>
          <w:szCs w:val="22"/>
          <w:lang w:eastAsia="ar-SA"/>
        </w:rPr>
        <w:t xml:space="preserve"> do dostarczonych przez </w:t>
      </w:r>
      <w:r w:rsidRPr="001220A1">
        <w:rPr>
          <w:rFonts w:ascii="Sylfaen" w:hAnsi="Sylfaen"/>
          <w:b/>
          <w:spacing w:val="-3"/>
          <w:sz w:val="22"/>
          <w:szCs w:val="22"/>
          <w:lang w:eastAsia="ar-SA"/>
        </w:rPr>
        <w:t xml:space="preserve">Sprzedającego </w:t>
      </w:r>
      <w:r w:rsidRPr="001220A1">
        <w:rPr>
          <w:rFonts w:ascii="Sylfaen" w:hAnsi="Sylfaen"/>
          <w:bCs/>
          <w:spacing w:val="-3"/>
          <w:sz w:val="22"/>
          <w:szCs w:val="22"/>
          <w:lang w:eastAsia="ar-SA"/>
        </w:rPr>
        <w:t>wraz z przedmiotem umowy instrukcji obsługi.</w:t>
      </w:r>
    </w:p>
    <w:bookmarkEnd w:id="0"/>
    <w:p w14:paraId="43CB4DE6" w14:textId="0673D6F4" w:rsidR="00AC77CC" w:rsidRPr="001220A1" w:rsidRDefault="00AC77CC" w:rsidP="00AB1E36">
      <w:pPr>
        <w:numPr>
          <w:ilvl w:val="0"/>
          <w:numId w:val="4"/>
        </w:numPr>
        <w:tabs>
          <w:tab w:val="clear" w:pos="851"/>
          <w:tab w:val="left" w:pos="0"/>
          <w:tab w:val="num" w:pos="284"/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line="276" w:lineRule="auto"/>
        <w:ind w:left="0" w:firstLine="0"/>
        <w:jc w:val="both"/>
        <w:rPr>
          <w:rFonts w:ascii="Sylfaen" w:hAnsi="Sylfaen"/>
          <w:bCs/>
          <w:spacing w:val="-3"/>
          <w:sz w:val="22"/>
          <w:szCs w:val="22"/>
          <w:lang w:eastAsia="ar-SA"/>
        </w:rPr>
      </w:pPr>
      <w:r w:rsidRPr="001220A1">
        <w:rPr>
          <w:rFonts w:ascii="Sylfaen" w:eastAsia="Calibri" w:hAnsi="Sylfaen"/>
          <w:bCs/>
          <w:sz w:val="22"/>
          <w:szCs w:val="22"/>
          <w:lang w:eastAsia="ar-SA"/>
        </w:rPr>
        <w:t xml:space="preserve">W okresie gwarancji </w:t>
      </w:r>
      <w:r w:rsidRPr="001220A1">
        <w:rPr>
          <w:rFonts w:ascii="Sylfaen" w:eastAsia="Calibri" w:hAnsi="Sylfaen"/>
          <w:b/>
          <w:sz w:val="22"/>
          <w:szCs w:val="22"/>
          <w:lang w:eastAsia="ar-SA"/>
        </w:rPr>
        <w:t>Sprzedający</w:t>
      </w:r>
      <w:r w:rsidRPr="001220A1">
        <w:rPr>
          <w:rFonts w:ascii="Sylfaen" w:eastAsia="Calibri" w:hAnsi="Sylfaen"/>
          <w:bCs/>
          <w:sz w:val="22"/>
          <w:szCs w:val="22"/>
          <w:lang w:eastAsia="ar-SA"/>
        </w:rPr>
        <w:t xml:space="preserve"> zobowiązuje się do załatwienia </w:t>
      </w:r>
      <w:r w:rsidR="00835C78" w:rsidRPr="001220A1">
        <w:rPr>
          <w:rFonts w:ascii="Sylfaen" w:eastAsia="Calibri" w:hAnsi="Sylfaen"/>
          <w:bCs/>
          <w:sz w:val="22"/>
          <w:szCs w:val="22"/>
          <w:lang w:eastAsia="ar-SA"/>
        </w:rPr>
        <w:t xml:space="preserve">we własnym zakresie i na własny koszt, tj. bez udziału </w:t>
      </w:r>
      <w:r w:rsidR="00835C78" w:rsidRPr="001220A1">
        <w:rPr>
          <w:rFonts w:ascii="Sylfaen" w:eastAsia="Calibri" w:hAnsi="Sylfaen"/>
          <w:b/>
          <w:bCs/>
          <w:sz w:val="22"/>
          <w:szCs w:val="22"/>
          <w:lang w:eastAsia="ar-SA"/>
        </w:rPr>
        <w:t>Kupującego</w:t>
      </w:r>
      <w:r w:rsidR="00835C78" w:rsidRPr="001220A1">
        <w:rPr>
          <w:rFonts w:ascii="Sylfaen" w:eastAsia="Calibri" w:hAnsi="Sylfaen"/>
          <w:bCs/>
          <w:sz w:val="22"/>
          <w:szCs w:val="22"/>
          <w:lang w:eastAsia="ar-SA"/>
        </w:rPr>
        <w:t xml:space="preserve">, </w:t>
      </w:r>
      <w:r w:rsidRPr="001220A1">
        <w:rPr>
          <w:rFonts w:ascii="Sylfaen" w:eastAsia="Calibri" w:hAnsi="Sylfaen"/>
          <w:bCs/>
          <w:sz w:val="22"/>
          <w:szCs w:val="22"/>
          <w:lang w:eastAsia="ar-SA"/>
        </w:rPr>
        <w:t xml:space="preserve">wszelkich formalności związanych z ewentualną naprawą lub wymianą wadliwego elementu </w:t>
      </w:r>
      <w:r w:rsidRPr="001220A1">
        <w:rPr>
          <w:rFonts w:ascii="Sylfaen" w:eastAsia="Calibri" w:hAnsi="Sylfaen"/>
          <w:b/>
          <w:bCs/>
          <w:sz w:val="22"/>
          <w:szCs w:val="22"/>
          <w:lang w:eastAsia="ar-SA"/>
        </w:rPr>
        <w:t>przedmiotu umowy</w:t>
      </w:r>
      <w:r w:rsidRPr="001220A1">
        <w:rPr>
          <w:rFonts w:ascii="Sylfaen" w:eastAsia="Calibri" w:hAnsi="Sylfaen"/>
          <w:bCs/>
          <w:sz w:val="22"/>
          <w:szCs w:val="22"/>
          <w:lang w:eastAsia="ar-SA"/>
        </w:rPr>
        <w:t xml:space="preserve"> na nowy, </w:t>
      </w:r>
      <w:r w:rsidR="00835C78" w:rsidRPr="001220A1">
        <w:rPr>
          <w:rFonts w:ascii="Sylfaen" w:eastAsia="Calibri" w:hAnsi="Sylfaen"/>
          <w:bCs/>
          <w:sz w:val="22"/>
          <w:szCs w:val="22"/>
          <w:lang w:eastAsia="ar-SA"/>
        </w:rPr>
        <w:t xml:space="preserve">w tym </w:t>
      </w:r>
      <w:r w:rsidRPr="001220A1">
        <w:rPr>
          <w:rFonts w:ascii="Sylfaen" w:eastAsia="Calibri" w:hAnsi="Sylfaen"/>
          <w:bCs/>
          <w:sz w:val="22"/>
          <w:szCs w:val="22"/>
          <w:lang w:eastAsia="ar-SA"/>
        </w:rPr>
        <w:t xml:space="preserve">wysyłką </w:t>
      </w:r>
      <w:r w:rsidR="00835C78" w:rsidRPr="001220A1">
        <w:rPr>
          <w:rFonts w:ascii="Sylfaen" w:eastAsia="Calibri" w:hAnsi="Sylfaen"/>
          <w:bCs/>
          <w:sz w:val="22"/>
          <w:szCs w:val="22"/>
          <w:lang w:eastAsia="ar-SA"/>
        </w:rPr>
        <w:t xml:space="preserve">przedmiotu umowy </w:t>
      </w:r>
      <w:r w:rsidRPr="001220A1">
        <w:rPr>
          <w:rFonts w:ascii="Sylfaen" w:eastAsia="Calibri" w:hAnsi="Sylfaen"/>
          <w:bCs/>
          <w:sz w:val="22"/>
          <w:szCs w:val="22"/>
          <w:lang w:eastAsia="ar-SA"/>
        </w:rPr>
        <w:t xml:space="preserve">do naprawy gwarancyjnej </w:t>
      </w:r>
      <w:r w:rsidR="00835C78" w:rsidRPr="001220A1">
        <w:rPr>
          <w:rFonts w:ascii="Sylfaen" w:eastAsia="Calibri" w:hAnsi="Sylfaen"/>
          <w:bCs/>
          <w:sz w:val="22"/>
          <w:szCs w:val="22"/>
          <w:lang w:eastAsia="ar-SA"/>
        </w:rPr>
        <w:t>a następnie jego</w:t>
      </w:r>
      <w:r w:rsidRPr="001220A1">
        <w:rPr>
          <w:rFonts w:ascii="Sylfaen" w:eastAsia="Calibri" w:hAnsi="Sylfaen"/>
          <w:bCs/>
          <w:sz w:val="22"/>
          <w:szCs w:val="22"/>
          <w:lang w:eastAsia="ar-SA"/>
        </w:rPr>
        <w:t xml:space="preserve"> odbiorem</w:t>
      </w:r>
      <w:r w:rsidR="00835C78" w:rsidRPr="001220A1">
        <w:rPr>
          <w:rFonts w:ascii="Sylfaen" w:eastAsia="Calibri" w:hAnsi="Sylfaen"/>
          <w:bCs/>
          <w:sz w:val="22"/>
          <w:szCs w:val="22"/>
          <w:lang w:eastAsia="ar-SA"/>
        </w:rPr>
        <w:t xml:space="preserve"> wraz z</w:t>
      </w:r>
      <w:r w:rsidRPr="001220A1">
        <w:rPr>
          <w:rFonts w:ascii="Sylfaen" w:eastAsia="Calibri" w:hAnsi="Sylfaen"/>
          <w:bCs/>
          <w:sz w:val="22"/>
          <w:szCs w:val="22"/>
          <w:lang w:eastAsia="ar-SA"/>
        </w:rPr>
        <w:t xml:space="preserve"> dostarczeniem do </w:t>
      </w:r>
      <w:r w:rsidRPr="001220A1">
        <w:rPr>
          <w:rFonts w:ascii="Sylfaen" w:eastAsia="Calibri" w:hAnsi="Sylfaen"/>
          <w:b/>
          <w:sz w:val="22"/>
          <w:szCs w:val="22"/>
          <w:lang w:eastAsia="ar-SA"/>
        </w:rPr>
        <w:t>Kupującego</w:t>
      </w:r>
      <w:r w:rsidR="00835C78" w:rsidRPr="001220A1">
        <w:rPr>
          <w:rFonts w:ascii="Sylfaen" w:eastAsia="Calibri" w:hAnsi="Sylfaen"/>
          <w:bCs/>
          <w:sz w:val="22"/>
          <w:szCs w:val="22"/>
          <w:lang w:eastAsia="ar-SA"/>
        </w:rPr>
        <w:t xml:space="preserve"> oraz</w:t>
      </w:r>
      <w:r w:rsidRPr="001220A1">
        <w:rPr>
          <w:rFonts w:ascii="Sylfaen" w:eastAsia="Calibri" w:hAnsi="Sylfaen"/>
          <w:bCs/>
          <w:sz w:val="22"/>
          <w:szCs w:val="22"/>
          <w:lang w:eastAsia="ar-SA"/>
        </w:rPr>
        <w:t xml:space="preserve"> importem części zamiennych i oprogramowania</w:t>
      </w:r>
      <w:r w:rsidR="00C7358E" w:rsidRPr="001220A1">
        <w:rPr>
          <w:rFonts w:ascii="Sylfaen" w:eastAsia="Calibri" w:hAnsi="Sylfaen"/>
          <w:b/>
          <w:sz w:val="22"/>
          <w:szCs w:val="22"/>
          <w:lang w:eastAsia="ar-SA"/>
        </w:rPr>
        <w:t>.</w:t>
      </w:r>
    </w:p>
    <w:p w14:paraId="35810025" w14:textId="60F55CD2" w:rsidR="006527EC" w:rsidRPr="001220A1" w:rsidRDefault="006527EC" w:rsidP="00AB1E36">
      <w:pPr>
        <w:numPr>
          <w:ilvl w:val="0"/>
          <w:numId w:val="4"/>
        </w:numPr>
        <w:tabs>
          <w:tab w:val="num" w:pos="284"/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line="276" w:lineRule="auto"/>
        <w:ind w:left="0" w:firstLine="0"/>
        <w:jc w:val="both"/>
        <w:rPr>
          <w:rFonts w:ascii="Sylfaen" w:hAnsi="Sylfaen"/>
          <w:spacing w:val="-3"/>
          <w:sz w:val="22"/>
          <w:szCs w:val="22"/>
          <w:lang w:eastAsia="ar-SA"/>
        </w:rPr>
      </w:pPr>
      <w:r w:rsidRPr="001220A1">
        <w:rPr>
          <w:rFonts w:ascii="Sylfaen" w:hAnsi="Sylfaen"/>
          <w:spacing w:val="-3"/>
          <w:sz w:val="22"/>
          <w:szCs w:val="22"/>
          <w:lang w:eastAsia="ar-SA"/>
        </w:rPr>
        <w:t xml:space="preserve">W okresie gwarancji </w:t>
      </w:r>
      <w:r w:rsidRPr="001220A1">
        <w:rPr>
          <w:rFonts w:ascii="Sylfaen" w:hAnsi="Sylfaen"/>
          <w:b/>
          <w:spacing w:val="-3"/>
          <w:sz w:val="22"/>
          <w:szCs w:val="22"/>
          <w:lang w:eastAsia="ar-SA"/>
        </w:rPr>
        <w:t>Sprzedający</w:t>
      </w:r>
      <w:r w:rsidR="003908BD" w:rsidRPr="001220A1">
        <w:rPr>
          <w:rFonts w:ascii="Sylfaen" w:hAnsi="Sylfaen"/>
          <w:spacing w:val="-3"/>
          <w:sz w:val="22"/>
          <w:szCs w:val="22"/>
          <w:lang w:eastAsia="ar-SA"/>
        </w:rPr>
        <w:t xml:space="preserve"> </w:t>
      </w:r>
      <w:r w:rsidR="003908BD" w:rsidRPr="001220A1">
        <w:rPr>
          <w:rFonts w:ascii="Sylfaen" w:hAnsi="Sylfaen"/>
          <w:bCs/>
          <w:spacing w:val="-3"/>
          <w:sz w:val="22"/>
          <w:szCs w:val="22"/>
          <w:lang w:eastAsia="ar-SA"/>
        </w:rPr>
        <w:t>na własny koszt</w:t>
      </w:r>
      <w:r w:rsidRPr="001220A1">
        <w:rPr>
          <w:rFonts w:ascii="Sylfaen" w:hAnsi="Sylfaen"/>
          <w:spacing w:val="-3"/>
          <w:sz w:val="22"/>
          <w:szCs w:val="22"/>
          <w:lang w:eastAsia="ar-SA"/>
        </w:rPr>
        <w:t xml:space="preserve"> zobowiązany jest do naprawy lub wymiany </w:t>
      </w:r>
      <w:r w:rsidR="00D01A34" w:rsidRPr="001220A1">
        <w:rPr>
          <w:rFonts w:ascii="Sylfaen" w:hAnsi="Sylfaen"/>
          <w:spacing w:val="-3"/>
          <w:sz w:val="22"/>
          <w:szCs w:val="22"/>
          <w:lang w:eastAsia="ar-SA"/>
        </w:rPr>
        <w:t xml:space="preserve">na nowy, wolny od wad </w:t>
      </w:r>
      <w:r w:rsidRPr="001220A1">
        <w:rPr>
          <w:rFonts w:ascii="Sylfaen" w:hAnsi="Sylfaen"/>
          <w:spacing w:val="-3"/>
          <w:sz w:val="22"/>
          <w:szCs w:val="22"/>
          <w:lang w:eastAsia="ar-SA"/>
        </w:rPr>
        <w:t>cał</w:t>
      </w:r>
      <w:r w:rsidR="004233A6" w:rsidRPr="001220A1">
        <w:rPr>
          <w:rFonts w:ascii="Sylfaen" w:hAnsi="Sylfaen"/>
          <w:spacing w:val="-3"/>
          <w:sz w:val="22"/>
          <w:szCs w:val="22"/>
          <w:lang w:eastAsia="ar-SA"/>
        </w:rPr>
        <w:t xml:space="preserve">ego </w:t>
      </w:r>
      <w:r w:rsidR="00D01A34" w:rsidRPr="001220A1">
        <w:rPr>
          <w:rFonts w:ascii="Sylfaen" w:hAnsi="Sylfaen"/>
          <w:spacing w:val="-3"/>
          <w:sz w:val="22"/>
          <w:szCs w:val="22"/>
          <w:lang w:eastAsia="ar-SA"/>
        </w:rPr>
        <w:t xml:space="preserve">dostarczonego </w:t>
      </w:r>
      <w:r w:rsidR="00D01A34" w:rsidRPr="001220A1">
        <w:rPr>
          <w:rFonts w:ascii="Sylfaen" w:hAnsi="Sylfaen"/>
          <w:b/>
          <w:spacing w:val="-3"/>
          <w:sz w:val="22"/>
          <w:szCs w:val="22"/>
          <w:lang w:eastAsia="ar-SA"/>
        </w:rPr>
        <w:t>przedmiotu umowy</w:t>
      </w:r>
      <w:r w:rsidR="00D01A34" w:rsidRPr="001220A1">
        <w:rPr>
          <w:rFonts w:ascii="Sylfaen" w:hAnsi="Sylfaen"/>
          <w:spacing w:val="-3"/>
          <w:sz w:val="22"/>
          <w:szCs w:val="22"/>
          <w:lang w:eastAsia="ar-SA"/>
        </w:rPr>
        <w:t xml:space="preserve"> </w:t>
      </w:r>
      <w:r w:rsidRPr="001220A1">
        <w:rPr>
          <w:rFonts w:ascii="Sylfaen" w:hAnsi="Sylfaen"/>
          <w:spacing w:val="-3"/>
          <w:sz w:val="22"/>
          <w:szCs w:val="22"/>
          <w:lang w:eastAsia="ar-SA"/>
        </w:rPr>
        <w:t xml:space="preserve">lub każdego </w:t>
      </w:r>
      <w:r w:rsidR="004233A6" w:rsidRPr="001220A1">
        <w:rPr>
          <w:rFonts w:ascii="Sylfaen" w:hAnsi="Sylfaen"/>
          <w:spacing w:val="-3"/>
          <w:sz w:val="22"/>
          <w:szCs w:val="22"/>
          <w:lang w:eastAsia="ar-SA"/>
        </w:rPr>
        <w:t xml:space="preserve">z </w:t>
      </w:r>
      <w:r w:rsidRPr="001220A1">
        <w:rPr>
          <w:rFonts w:ascii="Sylfaen" w:hAnsi="Sylfaen"/>
          <w:spacing w:val="-3"/>
          <w:sz w:val="22"/>
          <w:szCs w:val="22"/>
          <w:lang w:eastAsia="ar-SA"/>
        </w:rPr>
        <w:t>element</w:t>
      </w:r>
      <w:r w:rsidR="004233A6" w:rsidRPr="001220A1">
        <w:rPr>
          <w:rFonts w:ascii="Sylfaen" w:hAnsi="Sylfaen"/>
          <w:spacing w:val="-3"/>
          <w:sz w:val="22"/>
          <w:szCs w:val="22"/>
          <w:lang w:eastAsia="ar-SA"/>
        </w:rPr>
        <w:t>ów,</w:t>
      </w:r>
      <w:r w:rsidRPr="001220A1">
        <w:rPr>
          <w:rFonts w:ascii="Sylfaen" w:hAnsi="Sylfaen"/>
          <w:spacing w:val="-3"/>
          <w:sz w:val="22"/>
          <w:szCs w:val="22"/>
          <w:lang w:eastAsia="ar-SA"/>
        </w:rPr>
        <w:t xml:space="preserve"> podzespołów lub zespołów dostarczonego </w:t>
      </w:r>
      <w:r w:rsidRPr="001220A1">
        <w:rPr>
          <w:rFonts w:ascii="Sylfaen" w:hAnsi="Sylfaen"/>
          <w:b/>
          <w:spacing w:val="-3"/>
          <w:sz w:val="22"/>
          <w:szCs w:val="22"/>
          <w:lang w:eastAsia="ar-SA"/>
        </w:rPr>
        <w:t>przedmiotu umowy</w:t>
      </w:r>
      <w:r w:rsidRPr="001220A1">
        <w:rPr>
          <w:rFonts w:ascii="Sylfaen" w:hAnsi="Sylfaen"/>
          <w:spacing w:val="-3"/>
          <w:sz w:val="22"/>
          <w:szCs w:val="22"/>
          <w:lang w:eastAsia="ar-SA"/>
        </w:rPr>
        <w:t>, które uległy</w:t>
      </w:r>
      <w:r w:rsidR="004233A6" w:rsidRPr="001220A1">
        <w:rPr>
          <w:rFonts w:ascii="Sylfaen" w:hAnsi="Sylfaen"/>
          <w:spacing w:val="-3"/>
          <w:sz w:val="22"/>
          <w:szCs w:val="22"/>
          <w:lang w:eastAsia="ar-SA"/>
        </w:rPr>
        <w:t xml:space="preserve"> uszkodzeniu w szczególności </w:t>
      </w:r>
      <w:r w:rsidRPr="001220A1">
        <w:rPr>
          <w:rFonts w:ascii="Sylfaen" w:hAnsi="Sylfaen"/>
          <w:spacing w:val="-3"/>
          <w:sz w:val="22"/>
          <w:szCs w:val="22"/>
          <w:lang w:eastAsia="ar-SA"/>
        </w:rPr>
        <w:t>z przyczyn wad konstrukcyjnych, produkcyjnych lub materiałowych.</w:t>
      </w:r>
    </w:p>
    <w:p w14:paraId="7A8B660B" w14:textId="20CB47B4" w:rsidR="00AC77CC" w:rsidRPr="001220A1" w:rsidRDefault="00AC77CC" w:rsidP="00AB1E36">
      <w:pPr>
        <w:numPr>
          <w:ilvl w:val="0"/>
          <w:numId w:val="4"/>
        </w:numPr>
        <w:tabs>
          <w:tab w:val="clear" w:pos="851"/>
          <w:tab w:val="num" w:pos="284"/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line="276" w:lineRule="auto"/>
        <w:ind w:left="0" w:firstLine="0"/>
        <w:jc w:val="both"/>
        <w:rPr>
          <w:rFonts w:ascii="Sylfaen" w:hAnsi="Sylfaen"/>
          <w:b/>
          <w:spacing w:val="-3"/>
          <w:sz w:val="22"/>
          <w:szCs w:val="22"/>
          <w:lang w:eastAsia="ar-SA"/>
        </w:rPr>
      </w:pPr>
      <w:r w:rsidRPr="001220A1">
        <w:rPr>
          <w:rFonts w:ascii="Sylfaen" w:hAnsi="Sylfaen"/>
          <w:bCs/>
          <w:spacing w:val="-3"/>
          <w:sz w:val="22"/>
          <w:szCs w:val="22"/>
          <w:lang w:eastAsia="ar-SA"/>
        </w:rPr>
        <w:t xml:space="preserve">W czasie trwania gwarancji </w:t>
      </w:r>
      <w:r w:rsidRPr="001220A1">
        <w:rPr>
          <w:rFonts w:ascii="Sylfaen" w:hAnsi="Sylfaen"/>
          <w:b/>
          <w:spacing w:val="-3"/>
          <w:sz w:val="22"/>
          <w:szCs w:val="22"/>
          <w:lang w:eastAsia="ar-SA"/>
        </w:rPr>
        <w:t>Sprzedający</w:t>
      </w:r>
      <w:r w:rsidRPr="001220A1">
        <w:rPr>
          <w:rFonts w:ascii="Sylfaen" w:hAnsi="Sylfaen"/>
          <w:bCs/>
          <w:spacing w:val="-3"/>
          <w:sz w:val="22"/>
          <w:szCs w:val="22"/>
          <w:lang w:eastAsia="ar-SA"/>
        </w:rPr>
        <w:t xml:space="preserve"> dokona zgodnie z zaleceniami producenta bezpłatnych autoryzowanych przeglądów serwisowych potwierdzonych certyfikatem</w:t>
      </w:r>
      <w:r w:rsidR="00415ADF" w:rsidRPr="001220A1">
        <w:rPr>
          <w:rFonts w:ascii="Sylfaen" w:hAnsi="Sylfaen"/>
          <w:bCs/>
          <w:spacing w:val="-3"/>
          <w:sz w:val="22"/>
          <w:szCs w:val="22"/>
          <w:lang w:eastAsia="ar-SA"/>
        </w:rPr>
        <w:t>,</w:t>
      </w:r>
      <w:r w:rsidR="004125B9" w:rsidRPr="001220A1">
        <w:rPr>
          <w:rFonts w:ascii="Sylfaen" w:hAnsi="Sylfaen"/>
          <w:bCs/>
          <w:spacing w:val="-3"/>
          <w:sz w:val="22"/>
          <w:szCs w:val="22"/>
          <w:lang w:eastAsia="ar-SA"/>
        </w:rPr>
        <w:t xml:space="preserve"> </w:t>
      </w:r>
      <w:r w:rsidRPr="001220A1">
        <w:rPr>
          <w:rFonts w:ascii="Sylfaen" w:hAnsi="Sylfaen"/>
          <w:bCs/>
          <w:spacing w:val="-3"/>
          <w:sz w:val="22"/>
          <w:szCs w:val="22"/>
          <w:lang w:eastAsia="ar-SA"/>
        </w:rPr>
        <w:t>w liczbie i częstotliwości wskazanej w gwarancji producenta, jednak nie mniej, niż jeden przegląd/konserwację w każdym roku jej obowiązywania</w:t>
      </w:r>
      <w:r w:rsidR="007E6577" w:rsidRPr="001220A1">
        <w:rPr>
          <w:rFonts w:ascii="Sylfaen" w:hAnsi="Sylfaen"/>
          <w:bCs/>
          <w:spacing w:val="-3"/>
          <w:sz w:val="22"/>
          <w:szCs w:val="22"/>
          <w:lang w:eastAsia="ar-SA"/>
        </w:rPr>
        <w:t>,</w:t>
      </w:r>
      <w:r w:rsidRPr="001220A1">
        <w:rPr>
          <w:rFonts w:ascii="Sylfaen" w:hAnsi="Sylfaen"/>
          <w:bCs/>
          <w:spacing w:val="-3"/>
          <w:sz w:val="22"/>
          <w:szCs w:val="22"/>
          <w:lang w:eastAsia="ar-SA"/>
        </w:rPr>
        <w:t xml:space="preserve"> na warunkach wynikających z gwarancji producenta (jeśli dotyczy). Koszty materiałów zużytych podczas przeglądów gwarancyjnych</w:t>
      </w:r>
      <w:r w:rsidR="00933A08" w:rsidRPr="001220A1">
        <w:rPr>
          <w:rFonts w:ascii="Sylfaen" w:hAnsi="Sylfaen"/>
          <w:bCs/>
          <w:spacing w:val="-3"/>
          <w:sz w:val="22"/>
          <w:szCs w:val="22"/>
          <w:lang w:eastAsia="ar-SA"/>
        </w:rPr>
        <w:t xml:space="preserve">, robocizny oraz dojazdów związanych z realizacją przeglądów, </w:t>
      </w:r>
      <w:r w:rsidRPr="001220A1">
        <w:rPr>
          <w:rFonts w:ascii="Sylfaen" w:hAnsi="Sylfaen"/>
          <w:bCs/>
          <w:spacing w:val="-3"/>
          <w:sz w:val="22"/>
          <w:szCs w:val="22"/>
          <w:lang w:eastAsia="ar-SA"/>
        </w:rPr>
        <w:t xml:space="preserve">ponosi </w:t>
      </w:r>
      <w:r w:rsidR="00933A08" w:rsidRPr="001220A1">
        <w:rPr>
          <w:rFonts w:ascii="Sylfaen" w:hAnsi="Sylfaen"/>
          <w:bCs/>
          <w:spacing w:val="-3"/>
          <w:sz w:val="22"/>
          <w:szCs w:val="22"/>
          <w:lang w:eastAsia="ar-SA"/>
        </w:rPr>
        <w:t xml:space="preserve">wyłącznie </w:t>
      </w:r>
      <w:r w:rsidRPr="001220A1">
        <w:rPr>
          <w:rFonts w:ascii="Sylfaen" w:hAnsi="Sylfaen"/>
          <w:b/>
          <w:spacing w:val="-3"/>
          <w:sz w:val="22"/>
          <w:szCs w:val="22"/>
          <w:lang w:eastAsia="ar-SA"/>
        </w:rPr>
        <w:t>Sprzedający.</w:t>
      </w:r>
      <w:r w:rsidR="0056517E">
        <w:rPr>
          <w:rFonts w:ascii="Sylfaen" w:hAnsi="Sylfaen"/>
          <w:b/>
          <w:spacing w:val="-3"/>
          <w:sz w:val="22"/>
          <w:szCs w:val="22"/>
          <w:lang w:eastAsia="ar-SA"/>
        </w:rPr>
        <w:t xml:space="preserve"> Sprzedający </w:t>
      </w:r>
      <w:r w:rsidR="0056517E">
        <w:rPr>
          <w:rFonts w:ascii="Sylfaen" w:hAnsi="Sylfaen"/>
          <w:bCs/>
          <w:spacing w:val="-3"/>
          <w:sz w:val="22"/>
          <w:szCs w:val="22"/>
          <w:lang w:eastAsia="ar-SA"/>
        </w:rPr>
        <w:t xml:space="preserve">dokona ostatniego wymaganego przeglądu gwarancyjnego w ostatnim miesiącu obejmującym gwarancję, </w:t>
      </w:r>
    </w:p>
    <w:p w14:paraId="69837E8B" w14:textId="3596F03F" w:rsidR="006527EC" w:rsidRPr="001220A1" w:rsidRDefault="006527EC" w:rsidP="00AB1E36">
      <w:pPr>
        <w:numPr>
          <w:ilvl w:val="0"/>
          <w:numId w:val="4"/>
        </w:numPr>
        <w:tabs>
          <w:tab w:val="clear" w:pos="851"/>
          <w:tab w:val="num" w:pos="284"/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line="276" w:lineRule="auto"/>
        <w:ind w:left="0" w:firstLine="0"/>
        <w:jc w:val="both"/>
        <w:rPr>
          <w:rFonts w:ascii="Sylfaen" w:hAnsi="Sylfaen"/>
          <w:b/>
          <w:spacing w:val="-3"/>
          <w:sz w:val="22"/>
          <w:szCs w:val="22"/>
          <w:lang w:eastAsia="ar-SA"/>
        </w:rPr>
      </w:pPr>
      <w:r w:rsidRPr="001220A1">
        <w:rPr>
          <w:rFonts w:ascii="Sylfaen" w:hAnsi="Sylfaen"/>
          <w:spacing w:val="-3"/>
          <w:sz w:val="22"/>
          <w:szCs w:val="22"/>
          <w:lang w:eastAsia="ar-SA"/>
        </w:rPr>
        <w:t>Dostarczony</w:t>
      </w:r>
      <w:r w:rsidRPr="001220A1">
        <w:rPr>
          <w:rFonts w:ascii="Sylfaen" w:hAnsi="Sylfaen"/>
          <w:b/>
          <w:spacing w:val="-3"/>
          <w:sz w:val="22"/>
          <w:szCs w:val="22"/>
          <w:lang w:eastAsia="ar-SA"/>
        </w:rPr>
        <w:t xml:space="preserve"> przedmiot umowy</w:t>
      </w:r>
      <w:r w:rsidRPr="001220A1">
        <w:rPr>
          <w:rFonts w:ascii="Sylfaen" w:hAnsi="Sylfaen"/>
          <w:spacing w:val="-3"/>
          <w:sz w:val="22"/>
          <w:szCs w:val="22"/>
          <w:lang w:eastAsia="ar-SA"/>
        </w:rPr>
        <w:t xml:space="preserve"> może być rozpakowany jedynie przez</w:t>
      </w:r>
      <w:r w:rsidR="00873C12" w:rsidRPr="001220A1">
        <w:rPr>
          <w:rFonts w:ascii="Sylfaen" w:hAnsi="Sylfaen"/>
          <w:spacing w:val="-3"/>
          <w:sz w:val="22"/>
          <w:szCs w:val="22"/>
          <w:lang w:eastAsia="ar-SA"/>
        </w:rPr>
        <w:t xml:space="preserve"> </w:t>
      </w:r>
      <w:r w:rsidRPr="001220A1">
        <w:rPr>
          <w:rFonts w:ascii="Sylfaen" w:hAnsi="Sylfaen"/>
          <w:spacing w:val="-3"/>
          <w:sz w:val="22"/>
          <w:szCs w:val="22"/>
          <w:lang w:eastAsia="ar-SA"/>
        </w:rPr>
        <w:t xml:space="preserve">przedstawiciela </w:t>
      </w:r>
      <w:r w:rsidRPr="001220A1">
        <w:rPr>
          <w:rFonts w:ascii="Sylfaen" w:hAnsi="Sylfaen"/>
          <w:b/>
          <w:spacing w:val="-3"/>
          <w:sz w:val="22"/>
          <w:szCs w:val="22"/>
          <w:lang w:eastAsia="ar-SA"/>
        </w:rPr>
        <w:t xml:space="preserve">Sprzedającego </w:t>
      </w:r>
      <w:r w:rsidRPr="001220A1">
        <w:rPr>
          <w:rFonts w:ascii="Sylfaen" w:hAnsi="Sylfaen"/>
          <w:spacing w:val="-3"/>
          <w:sz w:val="22"/>
          <w:szCs w:val="22"/>
          <w:lang w:eastAsia="ar-SA"/>
        </w:rPr>
        <w:t>w obecności przedstawiciela</w:t>
      </w:r>
      <w:r w:rsidRPr="001220A1">
        <w:rPr>
          <w:rFonts w:ascii="Sylfaen" w:hAnsi="Sylfaen"/>
          <w:b/>
          <w:spacing w:val="-3"/>
          <w:sz w:val="22"/>
          <w:szCs w:val="22"/>
          <w:lang w:eastAsia="ar-SA"/>
        </w:rPr>
        <w:t xml:space="preserve"> Kupującego</w:t>
      </w:r>
      <w:r w:rsidRPr="001220A1">
        <w:rPr>
          <w:rFonts w:ascii="Sylfaen" w:hAnsi="Sylfaen"/>
          <w:spacing w:val="-3"/>
          <w:sz w:val="22"/>
          <w:szCs w:val="22"/>
          <w:lang w:eastAsia="ar-SA"/>
        </w:rPr>
        <w:t>.</w:t>
      </w:r>
    </w:p>
    <w:p w14:paraId="3612605D" w14:textId="2C225D43" w:rsidR="00AC77CC" w:rsidRPr="001220A1" w:rsidRDefault="00AC77CC" w:rsidP="00AB1E36">
      <w:pPr>
        <w:numPr>
          <w:ilvl w:val="0"/>
          <w:numId w:val="4"/>
        </w:numPr>
        <w:tabs>
          <w:tab w:val="clear" w:pos="851"/>
          <w:tab w:val="num" w:pos="284"/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line="276" w:lineRule="auto"/>
        <w:ind w:left="0" w:firstLine="0"/>
        <w:jc w:val="both"/>
        <w:rPr>
          <w:rFonts w:ascii="Sylfaen" w:hAnsi="Sylfaen"/>
          <w:spacing w:val="-3"/>
          <w:sz w:val="22"/>
          <w:szCs w:val="22"/>
          <w:lang w:eastAsia="ar-SA"/>
        </w:rPr>
      </w:pPr>
      <w:r w:rsidRPr="001220A1">
        <w:rPr>
          <w:rFonts w:ascii="Sylfaen" w:hAnsi="Sylfaen"/>
          <w:b/>
          <w:sz w:val="22"/>
          <w:szCs w:val="22"/>
        </w:rPr>
        <w:lastRenderedPageBreak/>
        <w:t xml:space="preserve">Sprzedający </w:t>
      </w:r>
      <w:r w:rsidRPr="001220A1">
        <w:rPr>
          <w:rFonts w:ascii="Sylfaen" w:hAnsi="Sylfaen"/>
          <w:bCs/>
          <w:sz w:val="22"/>
          <w:szCs w:val="22"/>
        </w:rPr>
        <w:t xml:space="preserve">w ramach udzielonej gwarancji odpowiada za braki </w:t>
      </w:r>
      <w:r w:rsidR="007E6577" w:rsidRPr="001220A1">
        <w:rPr>
          <w:rFonts w:ascii="Sylfaen" w:hAnsi="Sylfaen"/>
          <w:bCs/>
          <w:sz w:val="22"/>
          <w:szCs w:val="22"/>
        </w:rPr>
        <w:t xml:space="preserve">ilościowe i </w:t>
      </w:r>
      <w:r w:rsidRPr="001220A1">
        <w:rPr>
          <w:rFonts w:ascii="Sylfaen" w:hAnsi="Sylfaen"/>
          <w:bCs/>
          <w:sz w:val="22"/>
          <w:szCs w:val="22"/>
        </w:rPr>
        <w:t xml:space="preserve">jakościowe dostarczonego </w:t>
      </w:r>
      <w:r w:rsidRPr="001220A1">
        <w:rPr>
          <w:rFonts w:ascii="Sylfaen" w:hAnsi="Sylfaen"/>
          <w:b/>
          <w:bCs/>
          <w:sz w:val="22"/>
          <w:szCs w:val="22"/>
        </w:rPr>
        <w:t>przedmiotu umowy</w:t>
      </w:r>
      <w:r w:rsidRPr="001220A1">
        <w:rPr>
          <w:rFonts w:ascii="Sylfaen" w:hAnsi="Sylfaen"/>
          <w:bCs/>
          <w:spacing w:val="-3"/>
          <w:sz w:val="22"/>
          <w:szCs w:val="22"/>
          <w:lang w:eastAsia="ar-SA"/>
        </w:rPr>
        <w:t>.</w:t>
      </w:r>
    </w:p>
    <w:p w14:paraId="6E3B0130" w14:textId="66E97168" w:rsidR="00AC77CC" w:rsidRPr="001220A1" w:rsidRDefault="00AC77CC" w:rsidP="00AB1E36">
      <w:pPr>
        <w:numPr>
          <w:ilvl w:val="0"/>
          <w:numId w:val="4"/>
        </w:numPr>
        <w:tabs>
          <w:tab w:val="clear" w:pos="851"/>
          <w:tab w:val="num" w:pos="1"/>
          <w:tab w:val="left" w:pos="284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line="276" w:lineRule="auto"/>
        <w:ind w:left="0" w:firstLine="0"/>
        <w:jc w:val="both"/>
        <w:rPr>
          <w:rFonts w:ascii="Sylfaen" w:hAnsi="Sylfaen"/>
          <w:bCs/>
          <w:spacing w:val="-3"/>
          <w:sz w:val="22"/>
          <w:szCs w:val="22"/>
          <w:lang w:eastAsia="ar-SA"/>
        </w:rPr>
      </w:pPr>
      <w:r w:rsidRPr="001220A1">
        <w:rPr>
          <w:rFonts w:ascii="Sylfaen" w:hAnsi="Sylfaen"/>
          <w:bCs/>
          <w:spacing w:val="-3"/>
          <w:sz w:val="22"/>
          <w:szCs w:val="22"/>
          <w:lang w:eastAsia="ar-SA"/>
        </w:rPr>
        <w:t xml:space="preserve">Czas reakcji serwisowej na zgłoszone niesprawności i awarie nie może być dłuższy niż 3 dni robocze od dnia zgłoszenia przez </w:t>
      </w:r>
      <w:r w:rsidRPr="001220A1">
        <w:rPr>
          <w:rFonts w:ascii="Sylfaen" w:hAnsi="Sylfaen"/>
          <w:b/>
          <w:spacing w:val="-3"/>
          <w:sz w:val="22"/>
          <w:szCs w:val="22"/>
          <w:lang w:eastAsia="ar-SA"/>
        </w:rPr>
        <w:t>Kupującego Sprzedającemu</w:t>
      </w:r>
      <w:r w:rsidRPr="001220A1">
        <w:rPr>
          <w:rFonts w:ascii="Sylfaen" w:hAnsi="Sylfaen"/>
          <w:bCs/>
          <w:spacing w:val="-3"/>
          <w:sz w:val="22"/>
          <w:szCs w:val="22"/>
          <w:lang w:eastAsia="ar-SA"/>
        </w:rPr>
        <w:t xml:space="preserve"> niesprawności lub awarii </w:t>
      </w:r>
      <w:r w:rsidRPr="001220A1">
        <w:rPr>
          <w:rFonts w:ascii="Sylfaen" w:hAnsi="Sylfaen"/>
          <w:b/>
          <w:bCs/>
          <w:spacing w:val="-3"/>
          <w:sz w:val="22"/>
          <w:szCs w:val="22"/>
          <w:lang w:eastAsia="ar-SA"/>
        </w:rPr>
        <w:t>przedmiotu umowy</w:t>
      </w:r>
      <w:r w:rsidRPr="001220A1">
        <w:rPr>
          <w:rFonts w:ascii="Sylfaen" w:hAnsi="Sylfaen"/>
          <w:bCs/>
          <w:spacing w:val="-3"/>
          <w:sz w:val="22"/>
          <w:szCs w:val="22"/>
          <w:lang w:eastAsia="ar-SA"/>
        </w:rPr>
        <w:t>, z zastrzeżeniem, że w przypadku wysłania zgłoszenia między godz. 8.00 a 16.00 w danym dniu roboczym uznane jest ono za doręczone w tym dniu roboczym, natomiast w przypadku wysłania zgłoszenia po godz. 16.00 lub w dniu nie będącym dniem roboczym, uznane jest ono za doręczone w następnym dniu roboczym</w:t>
      </w:r>
      <w:r w:rsidR="004233A6" w:rsidRPr="001220A1">
        <w:rPr>
          <w:rFonts w:ascii="Sylfaen" w:hAnsi="Sylfaen"/>
          <w:bCs/>
          <w:spacing w:val="-3"/>
          <w:sz w:val="22"/>
          <w:szCs w:val="22"/>
          <w:lang w:eastAsia="ar-SA"/>
        </w:rPr>
        <w:t xml:space="preserve">  (równoważne pisemnemu jest zgłoszenie faxem na numer …………………… lub na adres e-mail …………………………….)</w:t>
      </w:r>
      <w:r w:rsidRPr="001220A1">
        <w:rPr>
          <w:rFonts w:ascii="Sylfaen" w:hAnsi="Sylfaen"/>
          <w:bCs/>
          <w:spacing w:val="-3"/>
          <w:sz w:val="22"/>
          <w:szCs w:val="22"/>
          <w:lang w:eastAsia="ar-SA"/>
        </w:rPr>
        <w:t>. Na potrzeby niniejszej umowy Strony za dni robocze uznają dni od poniedziałku do piątku z wyłączeniem dni ustawowo wolnych od pracy.</w:t>
      </w:r>
      <w:r w:rsidR="00415ADF" w:rsidRPr="001220A1">
        <w:rPr>
          <w:rFonts w:ascii="Sylfaen" w:hAnsi="Sylfaen"/>
          <w:bCs/>
          <w:spacing w:val="-3"/>
          <w:sz w:val="22"/>
          <w:szCs w:val="22"/>
          <w:lang w:eastAsia="ar-SA"/>
        </w:rPr>
        <w:t xml:space="preserve"> Zgłoszenie uznaje się za skuteczne, mimo braku pisemnego potwierdzenia jego przyjęcia przez </w:t>
      </w:r>
      <w:r w:rsidR="00415ADF" w:rsidRPr="001220A1">
        <w:rPr>
          <w:rFonts w:ascii="Sylfaen" w:hAnsi="Sylfaen"/>
          <w:b/>
          <w:bCs/>
          <w:spacing w:val="-3"/>
          <w:sz w:val="22"/>
          <w:szCs w:val="22"/>
          <w:lang w:eastAsia="ar-SA"/>
        </w:rPr>
        <w:t>Sprzedającego</w:t>
      </w:r>
      <w:r w:rsidR="00415ADF" w:rsidRPr="001220A1">
        <w:rPr>
          <w:rFonts w:ascii="Sylfaen" w:hAnsi="Sylfaen"/>
          <w:bCs/>
          <w:spacing w:val="-3"/>
          <w:sz w:val="22"/>
          <w:szCs w:val="22"/>
          <w:lang w:eastAsia="ar-SA"/>
        </w:rPr>
        <w:t xml:space="preserve">. </w:t>
      </w:r>
    </w:p>
    <w:p w14:paraId="2F1188F2" w14:textId="2A3359A8" w:rsidR="00210040" w:rsidRPr="001220A1" w:rsidRDefault="00AC77CC" w:rsidP="00AB1E36">
      <w:pPr>
        <w:numPr>
          <w:ilvl w:val="0"/>
          <w:numId w:val="4"/>
        </w:numPr>
        <w:tabs>
          <w:tab w:val="clear" w:pos="851"/>
          <w:tab w:val="num" w:pos="709"/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line="276" w:lineRule="auto"/>
        <w:ind w:left="0" w:firstLine="0"/>
        <w:jc w:val="both"/>
        <w:rPr>
          <w:rFonts w:ascii="Sylfaen" w:hAnsi="Sylfaen"/>
          <w:bCs/>
          <w:spacing w:val="-3"/>
          <w:sz w:val="22"/>
          <w:szCs w:val="22"/>
          <w:lang w:eastAsia="ar-SA"/>
        </w:rPr>
      </w:pPr>
      <w:r w:rsidRPr="001220A1">
        <w:rPr>
          <w:rFonts w:ascii="Sylfaen" w:hAnsi="Sylfaen"/>
          <w:bCs/>
          <w:spacing w:val="-3"/>
          <w:sz w:val="22"/>
          <w:szCs w:val="22"/>
          <w:lang w:eastAsia="ar-SA"/>
        </w:rPr>
        <w:t>Czas trwania na</w:t>
      </w:r>
      <w:r w:rsidR="00DA624D" w:rsidRPr="001220A1">
        <w:rPr>
          <w:rFonts w:ascii="Sylfaen" w:hAnsi="Sylfaen"/>
          <w:bCs/>
          <w:spacing w:val="-3"/>
          <w:sz w:val="22"/>
          <w:szCs w:val="22"/>
          <w:lang w:eastAsia="ar-SA"/>
        </w:rPr>
        <w:t xml:space="preserve">prawy nie może być dłuższy niż </w:t>
      </w:r>
      <w:r w:rsidR="0056517E">
        <w:rPr>
          <w:rFonts w:ascii="Sylfaen" w:hAnsi="Sylfaen"/>
          <w:bCs/>
          <w:spacing w:val="-3"/>
          <w:sz w:val="22"/>
          <w:szCs w:val="22"/>
          <w:lang w:eastAsia="ar-SA"/>
        </w:rPr>
        <w:t>5</w:t>
      </w:r>
      <w:r w:rsidRPr="001220A1">
        <w:rPr>
          <w:rFonts w:ascii="Sylfaen" w:hAnsi="Sylfaen"/>
          <w:bCs/>
          <w:spacing w:val="-3"/>
          <w:sz w:val="22"/>
          <w:szCs w:val="22"/>
          <w:lang w:eastAsia="ar-SA"/>
        </w:rPr>
        <w:t xml:space="preserve"> dni roboczych, licząc od daty zgłoszenia </w:t>
      </w:r>
      <w:r w:rsidRPr="001220A1">
        <w:rPr>
          <w:rFonts w:ascii="Sylfaen" w:hAnsi="Sylfaen"/>
          <w:b/>
          <w:spacing w:val="-3"/>
          <w:sz w:val="22"/>
          <w:szCs w:val="22"/>
          <w:lang w:eastAsia="ar-SA"/>
        </w:rPr>
        <w:t>Sprzedającemu</w:t>
      </w:r>
      <w:r w:rsidRPr="001220A1">
        <w:rPr>
          <w:rFonts w:ascii="Sylfaen" w:hAnsi="Sylfaen"/>
          <w:bCs/>
          <w:spacing w:val="-3"/>
          <w:sz w:val="22"/>
          <w:szCs w:val="22"/>
          <w:lang w:eastAsia="ar-SA"/>
        </w:rPr>
        <w:t xml:space="preserve"> przez </w:t>
      </w:r>
      <w:r w:rsidRPr="001220A1">
        <w:rPr>
          <w:rFonts w:ascii="Sylfaen" w:hAnsi="Sylfaen"/>
          <w:b/>
          <w:spacing w:val="-3"/>
          <w:sz w:val="22"/>
          <w:szCs w:val="22"/>
          <w:lang w:eastAsia="ar-SA"/>
        </w:rPr>
        <w:t>Kupującego</w:t>
      </w:r>
      <w:r w:rsidR="0043584C" w:rsidRPr="001220A1">
        <w:rPr>
          <w:rFonts w:ascii="Sylfaen" w:hAnsi="Sylfaen"/>
          <w:bCs/>
          <w:spacing w:val="-3"/>
          <w:sz w:val="22"/>
          <w:szCs w:val="22"/>
          <w:lang w:eastAsia="ar-SA"/>
        </w:rPr>
        <w:t xml:space="preserve"> </w:t>
      </w:r>
      <w:r w:rsidR="0043584C" w:rsidRPr="001220A1">
        <w:rPr>
          <w:rFonts w:ascii="Sylfaen" w:hAnsi="Sylfaen"/>
          <w:b/>
          <w:bCs/>
          <w:spacing w:val="-3"/>
          <w:sz w:val="22"/>
          <w:szCs w:val="22"/>
          <w:lang w:eastAsia="ar-SA"/>
        </w:rPr>
        <w:t>niesprawności lub awarii przedmiotu umowy</w:t>
      </w:r>
      <w:r w:rsidRPr="001220A1">
        <w:rPr>
          <w:rFonts w:ascii="Sylfaen" w:hAnsi="Sylfaen"/>
          <w:b/>
          <w:spacing w:val="-3"/>
          <w:sz w:val="22"/>
          <w:szCs w:val="22"/>
          <w:lang w:eastAsia="ar-SA"/>
        </w:rPr>
        <w:t>,</w:t>
      </w:r>
      <w:r w:rsidRPr="001220A1">
        <w:rPr>
          <w:rFonts w:ascii="Sylfaen" w:hAnsi="Sylfaen"/>
          <w:bCs/>
          <w:spacing w:val="-3"/>
          <w:sz w:val="22"/>
          <w:szCs w:val="22"/>
          <w:lang w:eastAsia="ar-SA"/>
        </w:rPr>
        <w:t xml:space="preserve"> z tym zastrzeżeniem, że w przypadku wysłania pisemnego zgłoszenia między godz. 8.00 a 16.00 w danym dniu roboczym uznane jest ono za doręczone w tym dniu roboczym, natomiast w przypadku wysłania zgłoszenia po godz. 16.00 lub w dniu nie będącym dniem roboczym, uznane jest ono za doręczone w następnym dniu roboczym</w:t>
      </w:r>
      <w:r w:rsidR="00F31F3C" w:rsidRPr="001220A1">
        <w:rPr>
          <w:rFonts w:ascii="Sylfaen" w:hAnsi="Sylfaen"/>
          <w:bCs/>
          <w:spacing w:val="-3"/>
          <w:sz w:val="22"/>
          <w:szCs w:val="22"/>
          <w:lang w:eastAsia="ar-SA"/>
        </w:rPr>
        <w:t xml:space="preserve"> (równoważne pisemnemu jest zgłoszenie faxem na numer …………………… lub na adres e-mail …………………………….).</w:t>
      </w:r>
    </w:p>
    <w:p w14:paraId="00D4056F" w14:textId="66841133" w:rsidR="00AC77CC" w:rsidRPr="001220A1" w:rsidRDefault="00AC77CC" w:rsidP="00AB1E36">
      <w:pPr>
        <w:numPr>
          <w:ilvl w:val="0"/>
          <w:numId w:val="4"/>
        </w:numPr>
        <w:tabs>
          <w:tab w:val="clear" w:pos="851"/>
          <w:tab w:val="num" w:pos="284"/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line="276" w:lineRule="auto"/>
        <w:ind w:left="567"/>
        <w:jc w:val="both"/>
        <w:rPr>
          <w:rFonts w:ascii="Sylfaen" w:hAnsi="Sylfaen"/>
          <w:bCs/>
          <w:spacing w:val="-3"/>
          <w:sz w:val="22"/>
          <w:szCs w:val="22"/>
          <w:lang w:eastAsia="ar-SA"/>
        </w:rPr>
      </w:pPr>
      <w:r w:rsidRPr="001220A1">
        <w:rPr>
          <w:rFonts w:ascii="Sylfaen" w:hAnsi="Sylfaen"/>
          <w:b/>
          <w:spacing w:val="-3"/>
          <w:sz w:val="22"/>
          <w:szCs w:val="22"/>
          <w:lang w:eastAsia="ar-SA"/>
        </w:rPr>
        <w:t>Kupujący</w:t>
      </w:r>
      <w:r w:rsidRPr="001220A1">
        <w:rPr>
          <w:rFonts w:ascii="Sylfaen" w:hAnsi="Sylfaen"/>
          <w:bCs/>
          <w:spacing w:val="-3"/>
          <w:sz w:val="22"/>
          <w:szCs w:val="22"/>
          <w:lang w:eastAsia="ar-SA"/>
        </w:rPr>
        <w:t xml:space="preserve"> dopuszcza zdalną diagnostykę </w:t>
      </w:r>
      <w:r w:rsidR="00AB1E36">
        <w:rPr>
          <w:rFonts w:ascii="Sylfaen" w:hAnsi="Sylfaen"/>
          <w:bCs/>
          <w:spacing w:val="-3"/>
          <w:sz w:val="22"/>
          <w:szCs w:val="22"/>
          <w:lang w:eastAsia="ar-SA"/>
        </w:rPr>
        <w:t>przedmiotu umowy</w:t>
      </w:r>
      <w:r w:rsidRPr="001220A1">
        <w:rPr>
          <w:rFonts w:ascii="Sylfaen" w:hAnsi="Sylfaen"/>
          <w:bCs/>
          <w:spacing w:val="-3"/>
          <w:sz w:val="22"/>
          <w:szCs w:val="22"/>
          <w:lang w:eastAsia="ar-SA"/>
        </w:rPr>
        <w:t xml:space="preserve"> za pośrednictwem łącza VPN. </w:t>
      </w:r>
    </w:p>
    <w:p w14:paraId="5731DECB" w14:textId="0B0E580C" w:rsidR="0043584C" w:rsidRPr="001220A1" w:rsidRDefault="006527EC" w:rsidP="00AB1E36">
      <w:pPr>
        <w:numPr>
          <w:ilvl w:val="0"/>
          <w:numId w:val="4"/>
        </w:numPr>
        <w:tabs>
          <w:tab w:val="clear" w:pos="851"/>
          <w:tab w:val="num" w:pos="142"/>
          <w:tab w:val="left" w:pos="284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line="276" w:lineRule="auto"/>
        <w:ind w:left="0" w:firstLine="0"/>
        <w:jc w:val="both"/>
        <w:rPr>
          <w:rFonts w:ascii="Sylfaen" w:hAnsi="Sylfaen"/>
          <w:spacing w:val="-3"/>
          <w:sz w:val="22"/>
          <w:szCs w:val="22"/>
          <w:lang w:eastAsia="ar-SA"/>
        </w:rPr>
      </w:pPr>
      <w:r w:rsidRPr="001220A1">
        <w:rPr>
          <w:rFonts w:ascii="Sylfaen" w:hAnsi="Sylfaen"/>
          <w:sz w:val="22"/>
          <w:szCs w:val="22"/>
        </w:rPr>
        <w:t xml:space="preserve">W przypadku naprawy wymagającej sprowadzenia części zamiennych spoza terenu Polski, naprawa wykonana zostanie w terminie nie dłuższym niż </w:t>
      </w:r>
      <w:r w:rsidRPr="001220A1">
        <w:rPr>
          <w:rFonts w:ascii="Sylfaen" w:hAnsi="Sylfaen"/>
          <w:b/>
          <w:bCs/>
          <w:sz w:val="22"/>
          <w:szCs w:val="22"/>
        </w:rPr>
        <w:t>1</w:t>
      </w:r>
      <w:r w:rsidR="0056517E">
        <w:rPr>
          <w:rFonts w:ascii="Sylfaen" w:hAnsi="Sylfaen"/>
          <w:b/>
          <w:bCs/>
          <w:sz w:val="22"/>
          <w:szCs w:val="22"/>
        </w:rPr>
        <w:t>0</w:t>
      </w:r>
      <w:r w:rsidRPr="001220A1">
        <w:rPr>
          <w:rFonts w:ascii="Sylfaen" w:hAnsi="Sylfaen"/>
          <w:b/>
          <w:bCs/>
          <w:sz w:val="22"/>
          <w:szCs w:val="22"/>
        </w:rPr>
        <w:t xml:space="preserve"> dni roboczych</w:t>
      </w:r>
      <w:r w:rsidR="0043584C" w:rsidRPr="001220A1">
        <w:rPr>
          <w:rFonts w:ascii="Sylfaen" w:hAnsi="Sylfaen"/>
          <w:b/>
          <w:bCs/>
          <w:sz w:val="22"/>
          <w:szCs w:val="22"/>
        </w:rPr>
        <w:t xml:space="preserve">, </w:t>
      </w:r>
      <w:r w:rsidR="0043584C" w:rsidRPr="001220A1">
        <w:rPr>
          <w:rFonts w:ascii="Sylfaen" w:hAnsi="Sylfaen"/>
          <w:sz w:val="22"/>
          <w:szCs w:val="22"/>
        </w:rPr>
        <w:t>licząc od daty zgłoszenia Sprzedającemu przez Kupującego niesprawności lub awarii przedmiotu umowy</w:t>
      </w:r>
      <w:r w:rsidRPr="001220A1">
        <w:rPr>
          <w:rFonts w:ascii="Sylfaen" w:hAnsi="Sylfaen"/>
          <w:b/>
          <w:bCs/>
          <w:sz w:val="22"/>
          <w:szCs w:val="22"/>
        </w:rPr>
        <w:t xml:space="preserve">. </w:t>
      </w:r>
    </w:p>
    <w:p w14:paraId="5996AA59" w14:textId="3147B037" w:rsidR="006527EC" w:rsidRPr="001220A1" w:rsidRDefault="006527EC" w:rsidP="00AB1E36">
      <w:pPr>
        <w:numPr>
          <w:ilvl w:val="0"/>
          <w:numId w:val="4"/>
        </w:numPr>
        <w:tabs>
          <w:tab w:val="clear" w:pos="851"/>
          <w:tab w:val="num" w:pos="142"/>
          <w:tab w:val="left" w:pos="284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line="276" w:lineRule="auto"/>
        <w:ind w:left="0" w:firstLine="0"/>
        <w:jc w:val="both"/>
        <w:rPr>
          <w:rFonts w:ascii="Sylfaen" w:hAnsi="Sylfaen"/>
          <w:spacing w:val="-3"/>
          <w:sz w:val="22"/>
          <w:szCs w:val="22"/>
          <w:lang w:eastAsia="ar-SA"/>
        </w:rPr>
      </w:pPr>
      <w:r w:rsidRPr="001220A1">
        <w:rPr>
          <w:rFonts w:ascii="Sylfaen" w:hAnsi="Sylfaen"/>
          <w:sz w:val="22"/>
          <w:szCs w:val="22"/>
        </w:rPr>
        <w:t xml:space="preserve">Naprawy </w:t>
      </w:r>
      <w:r w:rsidR="0043584C" w:rsidRPr="001220A1">
        <w:rPr>
          <w:rFonts w:ascii="Sylfaen" w:hAnsi="Sylfaen"/>
          <w:sz w:val="22"/>
          <w:szCs w:val="22"/>
        </w:rPr>
        <w:t xml:space="preserve">przedmiotu umowy </w:t>
      </w:r>
      <w:r w:rsidRPr="001220A1">
        <w:rPr>
          <w:rFonts w:ascii="Sylfaen" w:hAnsi="Sylfaen"/>
          <w:sz w:val="22"/>
          <w:szCs w:val="22"/>
        </w:rPr>
        <w:t xml:space="preserve">wykonywane będą w miejscu, w którym </w:t>
      </w:r>
      <w:r w:rsidRPr="001220A1">
        <w:rPr>
          <w:rFonts w:ascii="Sylfaen" w:hAnsi="Sylfaen"/>
          <w:b/>
          <w:sz w:val="22"/>
          <w:szCs w:val="22"/>
        </w:rPr>
        <w:t xml:space="preserve">przedmiot </w:t>
      </w:r>
      <w:r w:rsidR="00340107" w:rsidRPr="001220A1">
        <w:rPr>
          <w:rFonts w:ascii="Sylfaen" w:hAnsi="Sylfaen"/>
          <w:b/>
          <w:sz w:val="22"/>
          <w:szCs w:val="22"/>
        </w:rPr>
        <w:t xml:space="preserve">umowy </w:t>
      </w:r>
      <w:r w:rsidRPr="001220A1">
        <w:rPr>
          <w:rFonts w:ascii="Sylfaen" w:hAnsi="Sylfaen"/>
          <w:sz w:val="22"/>
          <w:szCs w:val="22"/>
        </w:rPr>
        <w:t>jest używany</w:t>
      </w:r>
      <w:r w:rsidR="0043584C" w:rsidRPr="001220A1">
        <w:rPr>
          <w:rFonts w:ascii="Sylfaen" w:hAnsi="Sylfaen"/>
          <w:sz w:val="22"/>
          <w:szCs w:val="22"/>
        </w:rPr>
        <w:t xml:space="preserve"> przez Kupującego</w:t>
      </w:r>
      <w:r w:rsidRPr="001220A1">
        <w:rPr>
          <w:rFonts w:ascii="Sylfaen" w:hAnsi="Sylfaen"/>
          <w:sz w:val="22"/>
          <w:szCs w:val="22"/>
        </w:rPr>
        <w:t>, chyba że sprzeciwiać się będzie temu istota</w:t>
      </w:r>
      <w:r w:rsidRPr="001220A1">
        <w:rPr>
          <w:rFonts w:ascii="Sylfaen" w:hAnsi="Sylfaen"/>
          <w:spacing w:val="-2"/>
          <w:sz w:val="22"/>
          <w:szCs w:val="22"/>
        </w:rPr>
        <w:t xml:space="preserve"> </w:t>
      </w:r>
      <w:r w:rsidRPr="001220A1">
        <w:rPr>
          <w:rFonts w:ascii="Sylfaen" w:hAnsi="Sylfaen"/>
          <w:sz w:val="22"/>
          <w:szCs w:val="22"/>
        </w:rPr>
        <w:t>wady.</w:t>
      </w:r>
    </w:p>
    <w:p w14:paraId="41BD7A0D" w14:textId="156DC85D" w:rsidR="006527EC" w:rsidRPr="001220A1" w:rsidRDefault="006527EC" w:rsidP="00AB1E36">
      <w:pPr>
        <w:numPr>
          <w:ilvl w:val="0"/>
          <w:numId w:val="4"/>
        </w:numPr>
        <w:tabs>
          <w:tab w:val="clear" w:pos="851"/>
          <w:tab w:val="num" w:pos="142"/>
          <w:tab w:val="left" w:pos="426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line="276" w:lineRule="auto"/>
        <w:ind w:left="0" w:firstLine="0"/>
        <w:jc w:val="both"/>
        <w:rPr>
          <w:rFonts w:ascii="Sylfaen" w:hAnsi="Sylfaen"/>
          <w:b/>
          <w:spacing w:val="-3"/>
          <w:sz w:val="22"/>
          <w:szCs w:val="22"/>
          <w:lang w:eastAsia="ar-SA"/>
        </w:rPr>
      </w:pPr>
      <w:r w:rsidRPr="001220A1">
        <w:rPr>
          <w:rFonts w:ascii="Sylfaen" w:hAnsi="Sylfaen"/>
          <w:spacing w:val="-3"/>
          <w:sz w:val="22"/>
          <w:szCs w:val="22"/>
          <w:lang w:eastAsia="ar-SA"/>
        </w:rPr>
        <w:t xml:space="preserve">W przypadku </w:t>
      </w:r>
      <w:r w:rsidR="0056517E">
        <w:rPr>
          <w:rFonts w:ascii="Sylfaen" w:hAnsi="Sylfaen"/>
          <w:spacing w:val="-3"/>
          <w:sz w:val="22"/>
          <w:szCs w:val="22"/>
          <w:lang w:eastAsia="ar-SA"/>
        </w:rPr>
        <w:t>dwukrotnej</w:t>
      </w:r>
      <w:r w:rsidRPr="001220A1">
        <w:rPr>
          <w:rFonts w:ascii="Sylfaen" w:hAnsi="Sylfaen"/>
          <w:spacing w:val="-3"/>
          <w:sz w:val="22"/>
          <w:szCs w:val="22"/>
          <w:lang w:eastAsia="ar-SA"/>
        </w:rPr>
        <w:t xml:space="preserve"> naprawy tego samego </w:t>
      </w:r>
      <w:r w:rsidR="00340107" w:rsidRPr="001220A1">
        <w:rPr>
          <w:rFonts w:ascii="Sylfaen" w:hAnsi="Sylfaen"/>
          <w:spacing w:val="-3"/>
          <w:sz w:val="22"/>
          <w:szCs w:val="22"/>
          <w:lang w:eastAsia="ar-SA"/>
        </w:rPr>
        <w:t xml:space="preserve">komponentu </w:t>
      </w:r>
      <w:r w:rsidRPr="001220A1">
        <w:rPr>
          <w:rFonts w:ascii="Sylfaen" w:hAnsi="Sylfaen"/>
          <w:spacing w:val="-3"/>
          <w:sz w:val="22"/>
          <w:szCs w:val="22"/>
          <w:lang w:eastAsia="ar-SA"/>
        </w:rPr>
        <w:t xml:space="preserve">lub podzespołu </w:t>
      </w:r>
      <w:r w:rsidRPr="001220A1">
        <w:rPr>
          <w:rFonts w:ascii="Sylfaen" w:hAnsi="Sylfaen"/>
          <w:b/>
          <w:spacing w:val="-3"/>
          <w:sz w:val="22"/>
          <w:szCs w:val="22"/>
          <w:lang w:eastAsia="ar-SA"/>
        </w:rPr>
        <w:t>przedmiotu umowy</w:t>
      </w:r>
      <w:r w:rsidR="00340107" w:rsidRPr="001220A1">
        <w:rPr>
          <w:rFonts w:ascii="Sylfaen" w:hAnsi="Sylfaen"/>
          <w:spacing w:val="-3"/>
          <w:sz w:val="22"/>
          <w:szCs w:val="22"/>
          <w:lang w:eastAsia="ar-SA"/>
        </w:rPr>
        <w:t>,</w:t>
      </w:r>
      <w:r w:rsidRPr="001220A1">
        <w:rPr>
          <w:rFonts w:ascii="Sylfaen" w:hAnsi="Sylfaen"/>
          <w:spacing w:val="-3"/>
          <w:sz w:val="22"/>
          <w:szCs w:val="22"/>
          <w:lang w:eastAsia="ar-SA"/>
        </w:rPr>
        <w:t xml:space="preserve"> </w:t>
      </w:r>
      <w:r w:rsidRPr="001220A1">
        <w:rPr>
          <w:rFonts w:ascii="Sylfaen" w:hAnsi="Sylfaen"/>
          <w:b/>
          <w:spacing w:val="-3"/>
          <w:sz w:val="22"/>
          <w:szCs w:val="22"/>
          <w:lang w:eastAsia="ar-SA"/>
        </w:rPr>
        <w:t>Sprzedający</w:t>
      </w:r>
      <w:r w:rsidRPr="001220A1">
        <w:rPr>
          <w:rFonts w:ascii="Sylfaen" w:hAnsi="Sylfaen"/>
          <w:spacing w:val="-3"/>
          <w:sz w:val="22"/>
          <w:szCs w:val="22"/>
          <w:lang w:eastAsia="ar-SA"/>
        </w:rPr>
        <w:t xml:space="preserve"> zobowiązany jest wymienić na swój koszt wadliwy </w:t>
      </w:r>
      <w:r w:rsidR="00340107" w:rsidRPr="001220A1">
        <w:rPr>
          <w:rFonts w:ascii="Sylfaen" w:hAnsi="Sylfaen"/>
          <w:spacing w:val="-3"/>
          <w:sz w:val="22"/>
          <w:szCs w:val="22"/>
          <w:lang w:eastAsia="ar-SA"/>
        </w:rPr>
        <w:t xml:space="preserve">komponent </w:t>
      </w:r>
      <w:r w:rsidRPr="001220A1">
        <w:rPr>
          <w:rFonts w:ascii="Sylfaen" w:hAnsi="Sylfaen"/>
          <w:spacing w:val="-3"/>
          <w:sz w:val="22"/>
          <w:szCs w:val="22"/>
          <w:lang w:eastAsia="ar-SA"/>
        </w:rPr>
        <w:t>lub podzespół na nowy</w:t>
      </w:r>
      <w:r w:rsidR="00340107" w:rsidRPr="001220A1">
        <w:rPr>
          <w:rFonts w:ascii="Sylfaen" w:hAnsi="Sylfaen"/>
          <w:spacing w:val="-3"/>
          <w:sz w:val="22"/>
          <w:szCs w:val="22"/>
          <w:lang w:eastAsia="ar-SA"/>
        </w:rPr>
        <w:t>, wolny od wad</w:t>
      </w:r>
      <w:r w:rsidR="00666712" w:rsidRPr="001220A1">
        <w:rPr>
          <w:rFonts w:ascii="Sylfaen" w:hAnsi="Sylfaen"/>
          <w:sz w:val="22"/>
          <w:szCs w:val="22"/>
        </w:rPr>
        <w:t xml:space="preserve"> </w:t>
      </w:r>
      <w:bookmarkStart w:id="1" w:name="_Hlk165892677"/>
      <w:r w:rsidR="00666712" w:rsidRPr="001220A1">
        <w:rPr>
          <w:rFonts w:ascii="Sylfaen" w:hAnsi="Sylfaen"/>
          <w:spacing w:val="-3"/>
          <w:sz w:val="22"/>
          <w:szCs w:val="22"/>
          <w:lang w:eastAsia="ar-SA"/>
        </w:rPr>
        <w:t>w terminie ustalonym przez Strony, jednak nie później niż w terminie 1</w:t>
      </w:r>
      <w:r w:rsidR="0056517E">
        <w:rPr>
          <w:rFonts w:ascii="Sylfaen" w:hAnsi="Sylfaen"/>
          <w:spacing w:val="-3"/>
          <w:sz w:val="22"/>
          <w:szCs w:val="22"/>
          <w:lang w:eastAsia="ar-SA"/>
        </w:rPr>
        <w:t>0</w:t>
      </w:r>
      <w:r w:rsidR="00666712" w:rsidRPr="001220A1">
        <w:rPr>
          <w:rFonts w:ascii="Sylfaen" w:hAnsi="Sylfaen"/>
          <w:spacing w:val="-3"/>
          <w:sz w:val="22"/>
          <w:szCs w:val="22"/>
          <w:lang w:eastAsia="ar-SA"/>
        </w:rPr>
        <w:t xml:space="preserve"> dni od dnia zgłoszenia przez Kupującego żądania wymiany</w:t>
      </w:r>
      <w:r w:rsidRPr="001220A1">
        <w:rPr>
          <w:rFonts w:ascii="Sylfaen" w:hAnsi="Sylfaen"/>
          <w:spacing w:val="-3"/>
          <w:sz w:val="22"/>
          <w:szCs w:val="22"/>
          <w:lang w:eastAsia="ar-SA"/>
        </w:rPr>
        <w:t>.</w:t>
      </w:r>
      <w:r w:rsidRPr="001220A1">
        <w:rPr>
          <w:rFonts w:ascii="Sylfaen" w:hAnsi="Sylfaen"/>
          <w:sz w:val="22"/>
          <w:szCs w:val="22"/>
        </w:rPr>
        <w:t xml:space="preserve"> </w:t>
      </w:r>
    </w:p>
    <w:bookmarkEnd w:id="1"/>
    <w:p w14:paraId="1845175B" w14:textId="303B8FEC" w:rsidR="00666712" w:rsidRPr="001220A1" w:rsidRDefault="00945BE4" w:rsidP="00AB1E36">
      <w:pPr>
        <w:pStyle w:val="Akapitzlist"/>
        <w:numPr>
          <w:ilvl w:val="0"/>
          <w:numId w:val="4"/>
        </w:numPr>
        <w:tabs>
          <w:tab w:val="clear" w:pos="851"/>
          <w:tab w:val="num" w:pos="142"/>
        </w:tabs>
        <w:ind w:left="0" w:firstLine="0"/>
        <w:jc w:val="both"/>
        <w:rPr>
          <w:rFonts w:ascii="Sylfaen" w:hAnsi="Sylfaen"/>
          <w:bCs/>
          <w:spacing w:val="-3"/>
          <w:sz w:val="22"/>
          <w:szCs w:val="22"/>
          <w:lang w:eastAsia="ar-SA"/>
        </w:rPr>
      </w:pPr>
      <w:r w:rsidRPr="001220A1">
        <w:rPr>
          <w:rFonts w:ascii="Sylfaen" w:hAnsi="Sylfaen"/>
          <w:bCs/>
          <w:spacing w:val="-3"/>
          <w:sz w:val="22"/>
          <w:szCs w:val="22"/>
          <w:lang w:eastAsia="ar-SA"/>
        </w:rPr>
        <w:t>Jeżeli pomimo wymiany wadliwego komponentu lub podzespołu przedmiotu umowy na nowy w trybie ust. 14 powyżej, będzie o</w:t>
      </w:r>
      <w:r w:rsidR="00F31F3C" w:rsidRPr="001220A1">
        <w:rPr>
          <w:rFonts w:ascii="Sylfaen" w:hAnsi="Sylfaen"/>
          <w:bCs/>
          <w:spacing w:val="-3"/>
          <w:sz w:val="22"/>
          <w:szCs w:val="22"/>
          <w:lang w:eastAsia="ar-SA"/>
        </w:rPr>
        <w:t>n</w:t>
      </w:r>
      <w:r w:rsidRPr="001220A1">
        <w:rPr>
          <w:rFonts w:ascii="Sylfaen" w:hAnsi="Sylfaen"/>
          <w:bCs/>
          <w:spacing w:val="-3"/>
          <w:sz w:val="22"/>
          <w:szCs w:val="22"/>
          <w:lang w:eastAsia="ar-SA"/>
        </w:rPr>
        <w:t xml:space="preserve"> wymagał ponownie </w:t>
      </w:r>
      <w:r w:rsidR="0056517E">
        <w:rPr>
          <w:rFonts w:ascii="Sylfaen" w:hAnsi="Sylfaen"/>
          <w:bCs/>
          <w:spacing w:val="-3"/>
          <w:sz w:val="22"/>
          <w:szCs w:val="22"/>
          <w:lang w:eastAsia="ar-SA"/>
        </w:rPr>
        <w:t>dwukrotnej</w:t>
      </w:r>
      <w:r w:rsidRPr="001220A1">
        <w:rPr>
          <w:rFonts w:ascii="Sylfaen" w:hAnsi="Sylfaen"/>
          <w:bCs/>
          <w:spacing w:val="-3"/>
          <w:sz w:val="22"/>
          <w:szCs w:val="22"/>
          <w:lang w:eastAsia="ar-SA"/>
        </w:rPr>
        <w:t xml:space="preserve"> naprawy</w:t>
      </w:r>
      <w:r w:rsidR="00F31F3C" w:rsidRPr="001220A1">
        <w:rPr>
          <w:rFonts w:ascii="Sylfaen" w:hAnsi="Sylfaen"/>
          <w:bCs/>
          <w:spacing w:val="-3"/>
          <w:sz w:val="22"/>
          <w:szCs w:val="22"/>
          <w:lang w:eastAsia="ar-SA"/>
        </w:rPr>
        <w:t>,</w:t>
      </w:r>
      <w:r w:rsidRPr="001220A1">
        <w:rPr>
          <w:rFonts w:ascii="Sylfaen" w:hAnsi="Sylfaen"/>
          <w:bCs/>
          <w:spacing w:val="-3"/>
          <w:sz w:val="22"/>
          <w:szCs w:val="22"/>
          <w:lang w:eastAsia="ar-SA"/>
        </w:rPr>
        <w:t xml:space="preserve"> Sprzedający na swój koszt wymieni przedmiot umowy na nowy, wolny od wad.</w:t>
      </w:r>
      <w:r w:rsidRPr="001220A1">
        <w:rPr>
          <w:rFonts w:ascii="Sylfaen" w:hAnsi="Sylfaen"/>
          <w:sz w:val="22"/>
          <w:szCs w:val="22"/>
        </w:rPr>
        <w:t xml:space="preserve"> </w:t>
      </w:r>
      <w:r w:rsidRPr="001220A1">
        <w:rPr>
          <w:rFonts w:ascii="Sylfaen" w:hAnsi="Sylfaen"/>
          <w:bCs/>
          <w:spacing w:val="-3"/>
          <w:sz w:val="22"/>
          <w:szCs w:val="22"/>
          <w:lang w:eastAsia="ar-SA"/>
        </w:rPr>
        <w:t>w terminie ustalonym przez Strony, jednak nie później niż w terminie 1</w:t>
      </w:r>
      <w:r w:rsidR="0056517E">
        <w:rPr>
          <w:rFonts w:ascii="Sylfaen" w:hAnsi="Sylfaen"/>
          <w:bCs/>
          <w:spacing w:val="-3"/>
          <w:sz w:val="22"/>
          <w:szCs w:val="22"/>
          <w:lang w:eastAsia="ar-SA"/>
        </w:rPr>
        <w:t>0</w:t>
      </w:r>
      <w:r w:rsidRPr="001220A1">
        <w:rPr>
          <w:rFonts w:ascii="Sylfaen" w:hAnsi="Sylfaen"/>
          <w:bCs/>
          <w:spacing w:val="-3"/>
          <w:sz w:val="22"/>
          <w:szCs w:val="22"/>
          <w:lang w:eastAsia="ar-SA"/>
        </w:rPr>
        <w:t xml:space="preserve"> dni od dnia zgłoszenia przez Kupującego żądania wymiany. </w:t>
      </w:r>
    </w:p>
    <w:p w14:paraId="46E5EB69" w14:textId="268E6A67" w:rsidR="00210040" w:rsidRPr="001220A1" w:rsidRDefault="00210040" w:rsidP="00AB1E36">
      <w:pPr>
        <w:pStyle w:val="Akapitzlist"/>
        <w:numPr>
          <w:ilvl w:val="0"/>
          <w:numId w:val="4"/>
        </w:numPr>
        <w:tabs>
          <w:tab w:val="clear" w:pos="851"/>
          <w:tab w:val="num" w:pos="142"/>
        </w:tabs>
        <w:spacing w:line="276" w:lineRule="auto"/>
        <w:ind w:left="0" w:firstLine="0"/>
        <w:jc w:val="both"/>
        <w:rPr>
          <w:rFonts w:ascii="Sylfaen" w:hAnsi="Sylfaen"/>
          <w:sz w:val="22"/>
          <w:szCs w:val="22"/>
        </w:rPr>
      </w:pPr>
      <w:r w:rsidRPr="001220A1">
        <w:rPr>
          <w:rFonts w:ascii="Sylfaen" w:hAnsi="Sylfaen"/>
          <w:sz w:val="22"/>
          <w:szCs w:val="22"/>
        </w:rPr>
        <w:t>Okres gwarancji ulega automatycznemu przedłużeniu o okres naprawy, tj. czas liczony od dnia zgłoszenia wady do dnia przekazania Kupującemu sprzętu naprawionego, i biegnie od nowa w przypadku wymiany podzespołu lub komponentu lub sprzętu na nowy, wolny od wad.</w:t>
      </w:r>
      <w:r w:rsidR="00693A60">
        <w:rPr>
          <w:rFonts w:ascii="Sylfaen" w:hAnsi="Sylfaen"/>
          <w:sz w:val="22"/>
          <w:szCs w:val="22"/>
        </w:rPr>
        <w:t xml:space="preserve"> Fakt wydłużenia okresu gwarancji zostanie odnotowany w paszporcie </w:t>
      </w:r>
      <w:r w:rsidR="00472BEF">
        <w:rPr>
          <w:rFonts w:ascii="Sylfaen" w:hAnsi="Sylfaen"/>
          <w:sz w:val="22"/>
          <w:szCs w:val="22"/>
        </w:rPr>
        <w:t>sprzętu</w:t>
      </w:r>
      <w:r w:rsidR="00693A60">
        <w:rPr>
          <w:rFonts w:ascii="Sylfaen" w:hAnsi="Sylfaen"/>
          <w:sz w:val="22"/>
          <w:szCs w:val="22"/>
        </w:rPr>
        <w:t xml:space="preserve">. </w:t>
      </w:r>
    </w:p>
    <w:p w14:paraId="769E9840" w14:textId="344F929E" w:rsidR="000351ED" w:rsidRPr="001220A1" w:rsidRDefault="009966A1" w:rsidP="00127A40">
      <w:pPr>
        <w:numPr>
          <w:ilvl w:val="0"/>
          <w:numId w:val="4"/>
        </w:numPr>
        <w:tabs>
          <w:tab w:val="clear" w:pos="851"/>
          <w:tab w:val="left" w:pos="567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line="276" w:lineRule="auto"/>
        <w:ind w:left="0" w:firstLine="0"/>
        <w:jc w:val="both"/>
        <w:rPr>
          <w:rFonts w:ascii="Sylfaen" w:hAnsi="Sylfaen"/>
          <w:b/>
          <w:spacing w:val="-3"/>
          <w:sz w:val="22"/>
          <w:szCs w:val="22"/>
          <w:lang w:eastAsia="ar-SA"/>
        </w:rPr>
      </w:pPr>
      <w:r w:rsidRPr="001220A1">
        <w:rPr>
          <w:rFonts w:ascii="Sylfaen" w:hAnsi="Sylfaen"/>
          <w:spacing w:val="-3"/>
          <w:sz w:val="22"/>
          <w:szCs w:val="22"/>
          <w:lang w:eastAsia="ar-SA"/>
        </w:rPr>
        <w:t>Gwarancja udzielona przez Sprze</w:t>
      </w:r>
      <w:r w:rsidR="0037353B" w:rsidRPr="001220A1">
        <w:rPr>
          <w:rFonts w:ascii="Sylfaen" w:hAnsi="Sylfaen"/>
          <w:spacing w:val="-3"/>
          <w:sz w:val="22"/>
          <w:szCs w:val="22"/>
          <w:lang w:eastAsia="ar-SA"/>
        </w:rPr>
        <w:t>dającego nie wyłącza uprawnień gwarancyjnych przyznawanych przez producentów sprzętu</w:t>
      </w:r>
      <w:r w:rsidR="000351ED" w:rsidRPr="001220A1">
        <w:rPr>
          <w:rFonts w:ascii="Sylfaen" w:hAnsi="Sylfaen"/>
          <w:spacing w:val="-3"/>
          <w:sz w:val="22"/>
          <w:szCs w:val="22"/>
          <w:lang w:eastAsia="ar-SA"/>
        </w:rPr>
        <w:t>.</w:t>
      </w:r>
    </w:p>
    <w:p w14:paraId="23329CA0" w14:textId="4094A5A5" w:rsidR="0037353B" w:rsidRPr="001220A1" w:rsidRDefault="0037353B" w:rsidP="00127A40">
      <w:pPr>
        <w:numPr>
          <w:ilvl w:val="0"/>
          <w:numId w:val="4"/>
        </w:numPr>
        <w:tabs>
          <w:tab w:val="clear" w:pos="851"/>
          <w:tab w:val="left" w:pos="567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line="276" w:lineRule="auto"/>
        <w:ind w:left="0" w:firstLine="0"/>
        <w:jc w:val="both"/>
        <w:rPr>
          <w:rFonts w:ascii="Sylfaen" w:hAnsi="Sylfaen"/>
          <w:b/>
          <w:spacing w:val="-3"/>
          <w:sz w:val="22"/>
          <w:szCs w:val="22"/>
          <w:lang w:eastAsia="ar-SA"/>
        </w:rPr>
      </w:pPr>
      <w:r w:rsidRPr="001220A1">
        <w:rPr>
          <w:rFonts w:ascii="Sylfaen" w:hAnsi="Sylfaen"/>
          <w:spacing w:val="-3"/>
          <w:sz w:val="22"/>
          <w:szCs w:val="22"/>
          <w:lang w:eastAsia="ar-SA"/>
        </w:rPr>
        <w:t>Jeżeli istnieje rozbieżność postanowień pomiędzy kartą gwarancyjną</w:t>
      </w:r>
      <w:r w:rsidR="00472BEF">
        <w:rPr>
          <w:rFonts w:ascii="Sylfaen" w:hAnsi="Sylfaen"/>
          <w:spacing w:val="-3"/>
          <w:sz w:val="22"/>
          <w:szCs w:val="22"/>
          <w:lang w:eastAsia="ar-SA"/>
        </w:rPr>
        <w:t>,</w:t>
      </w:r>
      <w:r w:rsidRPr="001220A1">
        <w:rPr>
          <w:rFonts w:ascii="Sylfaen" w:hAnsi="Sylfaen"/>
          <w:spacing w:val="-3"/>
          <w:sz w:val="22"/>
          <w:szCs w:val="22"/>
          <w:lang w:eastAsia="ar-SA"/>
        </w:rPr>
        <w:t xml:space="preserve"> a niniejszą umową ewentualn</w:t>
      </w:r>
      <w:r w:rsidR="00C41127" w:rsidRPr="001220A1">
        <w:rPr>
          <w:rFonts w:ascii="Sylfaen" w:hAnsi="Sylfaen"/>
          <w:spacing w:val="-3"/>
          <w:sz w:val="22"/>
          <w:szCs w:val="22"/>
          <w:lang w:eastAsia="ar-SA"/>
        </w:rPr>
        <w:t>ą</w:t>
      </w:r>
      <w:r w:rsidRPr="001220A1">
        <w:rPr>
          <w:rFonts w:ascii="Sylfaen" w:hAnsi="Sylfaen"/>
          <w:spacing w:val="-3"/>
          <w:sz w:val="22"/>
          <w:szCs w:val="22"/>
          <w:lang w:eastAsia="ar-SA"/>
        </w:rPr>
        <w:t xml:space="preserve"> kolizję rozstrzyga się na korzyść zapisów zawartych w niniejszej umowie. Strony uznają za </w:t>
      </w:r>
      <w:r w:rsidRPr="001220A1">
        <w:rPr>
          <w:rFonts w:ascii="Sylfaen" w:hAnsi="Sylfaen"/>
          <w:spacing w:val="-3"/>
          <w:sz w:val="22"/>
          <w:szCs w:val="22"/>
          <w:lang w:eastAsia="ar-SA"/>
        </w:rPr>
        <w:lastRenderedPageBreak/>
        <w:t>nieobowiązujące wszelkie zawarte w treści karty gwarancyjnej ograniczenia gwarancji, które są dalej idące niż te jakie wynikają wprost z treści niniejszej umowy.</w:t>
      </w:r>
    </w:p>
    <w:p w14:paraId="3EE49746" w14:textId="3E1E637E" w:rsidR="0037353B" w:rsidRPr="00BE7DD4" w:rsidRDefault="0037353B" w:rsidP="00127A40">
      <w:pPr>
        <w:numPr>
          <w:ilvl w:val="0"/>
          <w:numId w:val="4"/>
        </w:numPr>
        <w:tabs>
          <w:tab w:val="clear" w:pos="851"/>
          <w:tab w:val="left" w:pos="567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line="276" w:lineRule="auto"/>
        <w:ind w:left="0" w:firstLine="0"/>
        <w:jc w:val="both"/>
        <w:rPr>
          <w:rFonts w:ascii="Sylfaen" w:hAnsi="Sylfaen"/>
          <w:b/>
          <w:spacing w:val="-3"/>
          <w:sz w:val="22"/>
          <w:szCs w:val="22"/>
          <w:lang w:eastAsia="ar-SA"/>
        </w:rPr>
      </w:pPr>
      <w:r w:rsidRPr="001220A1">
        <w:rPr>
          <w:rFonts w:ascii="Sylfaen" w:hAnsi="Sylfaen"/>
          <w:bCs/>
          <w:spacing w:val="-3"/>
          <w:sz w:val="22"/>
          <w:szCs w:val="22"/>
          <w:lang w:eastAsia="ar-SA"/>
        </w:rPr>
        <w:t>Niezależnie od uprawnień z tytułu gwarancji Kupującemu przysługują uprawnienia z tytułu rękojmi za wady, na zasadach przewidzianych w kodeksie cywiln</w:t>
      </w:r>
      <w:r w:rsidR="00693A60">
        <w:rPr>
          <w:rFonts w:ascii="Sylfaen" w:hAnsi="Sylfaen"/>
          <w:bCs/>
          <w:spacing w:val="-3"/>
          <w:sz w:val="22"/>
          <w:szCs w:val="22"/>
          <w:lang w:eastAsia="ar-SA"/>
        </w:rPr>
        <w:t>ym</w:t>
      </w:r>
      <w:r w:rsidRPr="001220A1">
        <w:rPr>
          <w:rFonts w:ascii="Sylfaen" w:hAnsi="Sylfaen"/>
          <w:bCs/>
          <w:spacing w:val="-3"/>
          <w:sz w:val="22"/>
          <w:szCs w:val="22"/>
          <w:lang w:eastAsia="ar-SA"/>
        </w:rPr>
        <w:t>.</w:t>
      </w:r>
      <w:r w:rsidR="00B52F48">
        <w:rPr>
          <w:rFonts w:ascii="Sylfaen" w:hAnsi="Sylfaen"/>
          <w:bCs/>
          <w:spacing w:val="-3"/>
          <w:sz w:val="22"/>
          <w:szCs w:val="22"/>
          <w:lang w:eastAsia="ar-SA"/>
        </w:rPr>
        <w:t xml:space="preserve"> </w:t>
      </w:r>
      <w:r w:rsidR="00B52F48" w:rsidRPr="00BE7DD4">
        <w:rPr>
          <w:rFonts w:ascii="Sylfaen" w:hAnsi="Sylfaen"/>
          <w:b/>
          <w:spacing w:val="-3"/>
          <w:sz w:val="22"/>
          <w:szCs w:val="22"/>
          <w:lang w:eastAsia="ar-SA"/>
        </w:rPr>
        <w:t>Okres rękojmi jest równy okresowi gwarancji</w:t>
      </w:r>
      <w:r w:rsidR="00BE7DD4" w:rsidRPr="00BE7DD4">
        <w:rPr>
          <w:rFonts w:ascii="Sylfaen" w:hAnsi="Sylfaen"/>
          <w:b/>
          <w:spacing w:val="-3"/>
          <w:sz w:val="22"/>
          <w:szCs w:val="22"/>
          <w:lang w:eastAsia="ar-SA"/>
        </w:rPr>
        <w:t xml:space="preserve"> określonemu w ust 1.</w:t>
      </w:r>
    </w:p>
    <w:p w14:paraId="7E84D70D" w14:textId="54FF105E" w:rsidR="0037353B" w:rsidRPr="001220A1" w:rsidRDefault="0037353B" w:rsidP="00127A40">
      <w:pPr>
        <w:numPr>
          <w:ilvl w:val="0"/>
          <w:numId w:val="4"/>
        </w:numPr>
        <w:tabs>
          <w:tab w:val="clear" w:pos="851"/>
          <w:tab w:val="left" w:pos="567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line="276" w:lineRule="auto"/>
        <w:ind w:left="0" w:firstLine="0"/>
        <w:jc w:val="both"/>
        <w:rPr>
          <w:rFonts w:ascii="Sylfaen" w:hAnsi="Sylfaen"/>
          <w:bCs/>
          <w:spacing w:val="-3"/>
          <w:sz w:val="22"/>
          <w:szCs w:val="22"/>
          <w:lang w:eastAsia="ar-SA"/>
        </w:rPr>
      </w:pPr>
      <w:r w:rsidRPr="001220A1">
        <w:rPr>
          <w:rFonts w:ascii="Sylfaen" w:hAnsi="Sylfaen"/>
          <w:bCs/>
          <w:spacing w:val="-3"/>
          <w:sz w:val="22"/>
          <w:szCs w:val="22"/>
          <w:lang w:eastAsia="ar-SA"/>
        </w:rPr>
        <w:t>W przypadku gdy Sprzedający nie wypełni warunków gwarancji lub wypełni je w sposób nienależyty, Kupujący jest uprawniony do zlecenia wybranej przez siebie osobie trzeciej usunięcia wad w drodze naprawy na ryzyko i koszt Sprzedającego, nie tracąc przy tym uprawnień z tytułu gwarancji oraz zachowując przy tym inne uprawnienia przysługujące mu na podstawie niniejszej umowy, w tym roszczenia z tytułu kar umownych.</w:t>
      </w:r>
    </w:p>
    <w:p w14:paraId="75B0FFDE" w14:textId="1E7D26C1" w:rsidR="006527EC" w:rsidRPr="001220A1" w:rsidRDefault="006527EC" w:rsidP="00C7358E">
      <w:pPr>
        <w:tabs>
          <w:tab w:val="left" w:pos="568"/>
          <w:tab w:val="left" w:pos="710"/>
          <w:tab w:val="center" w:pos="4821"/>
        </w:tabs>
        <w:suppressAutoHyphens/>
        <w:spacing w:line="276" w:lineRule="auto"/>
        <w:ind w:left="284" w:hanging="284"/>
        <w:jc w:val="center"/>
        <w:rPr>
          <w:rFonts w:ascii="Sylfaen" w:hAnsi="Sylfaen"/>
          <w:b/>
          <w:spacing w:val="-3"/>
          <w:sz w:val="22"/>
          <w:szCs w:val="22"/>
          <w:lang w:eastAsia="ar-SA"/>
        </w:rPr>
      </w:pPr>
      <w:r w:rsidRPr="001220A1">
        <w:rPr>
          <w:rFonts w:ascii="Sylfaen" w:hAnsi="Sylfaen"/>
          <w:b/>
          <w:spacing w:val="-3"/>
          <w:sz w:val="22"/>
          <w:szCs w:val="22"/>
          <w:lang w:eastAsia="ar-SA"/>
        </w:rPr>
        <w:t xml:space="preserve">§ </w:t>
      </w:r>
      <w:r w:rsidR="00C41127" w:rsidRPr="001220A1">
        <w:rPr>
          <w:rFonts w:ascii="Sylfaen" w:hAnsi="Sylfaen"/>
          <w:b/>
          <w:spacing w:val="-3"/>
          <w:sz w:val="22"/>
          <w:szCs w:val="22"/>
          <w:lang w:eastAsia="ar-SA"/>
        </w:rPr>
        <w:t>7</w:t>
      </w:r>
    </w:p>
    <w:p w14:paraId="2254DA4A" w14:textId="1B30CDA4" w:rsidR="006527EC" w:rsidRPr="001220A1" w:rsidRDefault="006527EC" w:rsidP="00C7358E">
      <w:pPr>
        <w:tabs>
          <w:tab w:val="left" w:pos="568"/>
          <w:tab w:val="left" w:pos="710"/>
          <w:tab w:val="center" w:pos="4821"/>
        </w:tabs>
        <w:suppressAutoHyphens/>
        <w:spacing w:line="276" w:lineRule="auto"/>
        <w:jc w:val="center"/>
        <w:rPr>
          <w:rFonts w:ascii="Sylfaen" w:hAnsi="Sylfaen"/>
          <w:b/>
          <w:spacing w:val="-3"/>
          <w:sz w:val="22"/>
          <w:szCs w:val="22"/>
          <w:lang w:eastAsia="ar-SA"/>
        </w:rPr>
      </w:pPr>
      <w:r w:rsidRPr="001220A1">
        <w:rPr>
          <w:rFonts w:ascii="Sylfaen" w:hAnsi="Sylfaen"/>
          <w:b/>
          <w:spacing w:val="-3"/>
          <w:sz w:val="22"/>
          <w:szCs w:val="22"/>
          <w:lang w:eastAsia="ar-SA"/>
        </w:rPr>
        <w:t>Licencj</w:t>
      </w:r>
      <w:r w:rsidR="0035065E" w:rsidRPr="001220A1">
        <w:rPr>
          <w:rFonts w:ascii="Sylfaen" w:hAnsi="Sylfaen"/>
          <w:b/>
          <w:spacing w:val="-3"/>
          <w:sz w:val="22"/>
          <w:szCs w:val="22"/>
          <w:lang w:eastAsia="ar-SA"/>
        </w:rPr>
        <w:t>e</w:t>
      </w:r>
    </w:p>
    <w:p w14:paraId="2F1555C7" w14:textId="62674AF6" w:rsidR="00AC77CC" w:rsidRPr="001220A1" w:rsidRDefault="00AC77CC" w:rsidP="00127A40">
      <w:pPr>
        <w:pStyle w:val="Akapitzlist"/>
        <w:widowControl w:val="0"/>
        <w:numPr>
          <w:ilvl w:val="3"/>
          <w:numId w:val="4"/>
        </w:numPr>
        <w:tabs>
          <w:tab w:val="left" w:pos="851"/>
        </w:tabs>
        <w:autoSpaceDE w:val="0"/>
        <w:autoSpaceDN w:val="0"/>
        <w:spacing w:before="118" w:line="276" w:lineRule="auto"/>
        <w:ind w:left="0" w:right="307" w:firstLine="567"/>
        <w:jc w:val="both"/>
        <w:rPr>
          <w:rFonts w:ascii="Sylfaen" w:hAnsi="Sylfaen"/>
          <w:sz w:val="22"/>
          <w:szCs w:val="22"/>
        </w:rPr>
      </w:pPr>
      <w:r w:rsidRPr="001220A1">
        <w:rPr>
          <w:rFonts w:ascii="Sylfaen" w:hAnsi="Sylfaen"/>
          <w:b/>
          <w:bCs/>
          <w:sz w:val="22"/>
          <w:szCs w:val="22"/>
        </w:rPr>
        <w:t xml:space="preserve">Sprzedający </w:t>
      </w:r>
      <w:r w:rsidRPr="001220A1">
        <w:rPr>
          <w:rFonts w:ascii="Sylfaen" w:hAnsi="Sylfaen"/>
          <w:sz w:val="22"/>
          <w:szCs w:val="22"/>
        </w:rPr>
        <w:t>w ramach wynagrodzenia, o którym mowa w §</w:t>
      </w:r>
      <w:r w:rsidR="00C41127" w:rsidRPr="001220A1">
        <w:rPr>
          <w:rFonts w:ascii="Sylfaen" w:hAnsi="Sylfaen"/>
          <w:sz w:val="22"/>
          <w:szCs w:val="22"/>
        </w:rPr>
        <w:t>5</w:t>
      </w:r>
      <w:r w:rsidRPr="001220A1">
        <w:rPr>
          <w:rFonts w:ascii="Sylfaen" w:hAnsi="Sylfaen"/>
          <w:sz w:val="22"/>
          <w:szCs w:val="22"/>
        </w:rPr>
        <w:t xml:space="preserve"> ust. </w:t>
      </w:r>
      <w:r w:rsidR="00C41127" w:rsidRPr="001220A1">
        <w:rPr>
          <w:rFonts w:ascii="Sylfaen" w:hAnsi="Sylfaen"/>
          <w:sz w:val="22"/>
          <w:szCs w:val="22"/>
        </w:rPr>
        <w:t>1</w:t>
      </w:r>
      <w:r w:rsidR="002D01F3" w:rsidRPr="001220A1">
        <w:rPr>
          <w:rFonts w:ascii="Sylfaen" w:hAnsi="Sylfaen"/>
          <w:sz w:val="22"/>
          <w:szCs w:val="22"/>
        </w:rPr>
        <w:t xml:space="preserve"> </w:t>
      </w:r>
      <w:r w:rsidR="00C41127" w:rsidRPr="001220A1">
        <w:rPr>
          <w:rFonts w:ascii="Sylfaen" w:hAnsi="Sylfaen"/>
          <w:sz w:val="22"/>
          <w:szCs w:val="22"/>
        </w:rPr>
        <w:t xml:space="preserve">niniejszej </w:t>
      </w:r>
      <w:r w:rsidR="002D01F3" w:rsidRPr="001220A1">
        <w:rPr>
          <w:rFonts w:ascii="Sylfaen" w:hAnsi="Sylfaen"/>
          <w:sz w:val="22"/>
          <w:szCs w:val="22"/>
        </w:rPr>
        <w:t>umowy</w:t>
      </w:r>
      <w:r w:rsidRPr="001220A1">
        <w:rPr>
          <w:rFonts w:ascii="Sylfaen" w:hAnsi="Sylfaen"/>
          <w:sz w:val="22"/>
          <w:szCs w:val="22"/>
        </w:rPr>
        <w:t xml:space="preserve">, udziela </w:t>
      </w:r>
      <w:r w:rsidRPr="001220A1">
        <w:rPr>
          <w:rFonts w:ascii="Sylfaen" w:hAnsi="Sylfaen"/>
          <w:b/>
          <w:bCs/>
          <w:sz w:val="22"/>
          <w:szCs w:val="22"/>
        </w:rPr>
        <w:t>Kupującemu</w:t>
      </w:r>
      <w:r w:rsidRPr="001220A1">
        <w:rPr>
          <w:rFonts w:ascii="Sylfaen" w:hAnsi="Sylfaen"/>
          <w:sz w:val="22"/>
          <w:szCs w:val="22"/>
        </w:rPr>
        <w:t xml:space="preserve"> </w:t>
      </w:r>
      <w:r w:rsidR="00C41127" w:rsidRPr="001220A1">
        <w:rPr>
          <w:rFonts w:ascii="Sylfaen" w:hAnsi="Sylfaen"/>
          <w:sz w:val="22"/>
          <w:szCs w:val="22"/>
        </w:rPr>
        <w:t>licencji nieograniczonej w czasie i miejscu na korzystanie z oprogramowania umożliwiającego Kupującemu i jego personelowi korzystanie z przedmiotu umowy zgodnie z jego przeznaczeniem</w:t>
      </w:r>
      <w:r w:rsidRPr="001220A1">
        <w:rPr>
          <w:rFonts w:ascii="Sylfaen" w:hAnsi="Sylfaen"/>
          <w:sz w:val="22"/>
          <w:szCs w:val="22"/>
        </w:rPr>
        <w:t xml:space="preserve">. Licencja </w:t>
      </w:r>
      <w:r w:rsidR="00C41127" w:rsidRPr="001220A1">
        <w:rPr>
          <w:rFonts w:ascii="Sylfaen" w:hAnsi="Sylfaen"/>
          <w:sz w:val="22"/>
          <w:szCs w:val="22"/>
        </w:rPr>
        <w:t xml:space="preserve">będzie </w:t>
      </w:r>
      <w:r w:rsidRPr="001220A1">
        <w:rPr>
          <w:rFonts w:ascii="Sylfaen" w:hAnsi="Sylfaen"/>
          <w:sz w:val="22"/>
          <w:szCs w:val="22"/>
        </w:rPr>
        <w:t xml:space="preserve">zgodna z </w:t>
      </w:r>
      <w:r w:rsidR="00C41127" w:rsidRPr="001220A1">
        <w:rPr>
          <w:rFonts w:ascii="Sylfaen" w:hAnsi="Sylfaen"/>
          <w:sz w:val="22"/>
          <w:szCs w:val="22"/>
        </w:rPr>
        <w:t>w</w:t>
      </w:r>
      <w:r w:rsidRPr="001220A1">
        <w:rPr>
          <w:rFonts w:ascii="Sylfaen" w:hAnsi="Sylfaen"/>
          <w:sz w:val="22"/>
          <w:szCs w:val="22"/>
        </w:rPr>
        <w:t xml:space="preserve">arunkami </w:t>
      </w:r>
      <w:r w:rsidR="00C41127" w:rsidRPr="001220A1">
        <w:rPr>
          <w:rFonts w:ascii="Sylfaen" w:hAnsi="Sylfaen"/>
          <w:sz w:val="22"/>
          <w:szCs w:val="22"/>
        </w:rPr>
        <w:t>p</w:t>
      </w:r>
      <w:r w:rsidRPr="001220A1">
        <w:rPr>
          <w:rFonts w:ascii="Sylfaen" w:hAnsi="Sylfaen"/>
          <w:sz w:val="22"/>
          <w:szCs w:val="22"/>
        </w:rPr>
        <w:t>roducenta z uwzględnieniem wskazanych w niej pól eksploatacji.</w:t>
      </w:r>
    </w:p>
    <w:p w14:paraId="3F8D6A92" w14:textId="59892D6E" w:rsidR="006527EC" w:rsidRPr="001220A1" w:rsidRDefault="006527EC" w:rsidP="00127A40">
      <w:pPr>
        <w:pStyle w:val="Akapitzlist"/>
        <w:widowControl w:val="0"/>
        <w:numPr>
          <w:ilvl w:val="3"/>
          <w:numId w:val="4"/>
        </w:numPr>
        <w:tabs>
          <w:tab w:val="left" w:pos="851"/>
        </w:tabs>
        <w:autoSpaceDE w:val="0"/>
        <w:autoSpaceDN w:val="0"/>
        <w:spacing w:before="118" w:line="276" w:lineRule="auto"/>
        <w:ind w:left="0" w:right="307" w:firstLine="567"/>
        <w:jc w:val="both"/>
        <w:rPr>
          <w:rFonts w:ascii="Sylfaen" w:hAnsi="Sylfaen"/>
          <w:sz w:val="22"/>
          <w:szCs w:val="22"/>
        </w:rPr>
      </w:pPr>
      <w:r w:rsidRPr="001220A1">
        <w:rPr>
          <w:rFonts w:ascii="Sylfaen" w:hAnsi="Sylfaen"/>
          <w:b/>
          <w:bCs/>
          <w:sz w:val="22"/>
          <w:szCs w:val="22"/>
        </w:rPr>
        <w:t>Sprzedający</w:t>
      </w:r>
      <w:r w:rsidRPr="001220A1">
        <w:rPr>
          <w:rFonts w:ascii="Sylfaen" w:hAnsi="Sylfaen"/>
          <w:sz w:val="22"/>
          <w:szCs w:val="22"/>
        </w:rPr>
        <w:t xml:space="preserve"> przyjmuje na siebie wyłączną odpowiedzialność za wszelkie roszczenia osób trzecich zgłoszone wobec </w:t>
      </w:r>
      <w:r w:rsidRPr="001220A1">
        <w:rPr>
          <w:rFonts w:ascii="Sylfaen" w:hAnsi="Sylfaen"/>
          <w:b/>
          <w:bCs/>
          <w:sz w:val="22"/>
          <w:szCs w:val="22"/>
        </w:rPr>
        <w:t>Kupującego</w:t>
      </w:r>
      <w:r w:rsidRPr="001220A1">
        <w:rPr>
          <w:rFonts w:ascii="Sylfaen" w:hAnsi="Sylfaen"/>
          <w:sz w:val="22"/>
          <w:szCs w:val="22"/>
        </w:rPr>
        <w:t xml:space="preserve"> z tytułu naruszenia ich praw, w tym praw autorskich, w szczególności zaś zobowiązuje się do zaspokojenia takich roszczeń i zwolnienia </w:t>
      </w:r>
      <w:r w:rsidRPr="001220A1">
        <w:rPr>
          <w:rFonts w:ascii="Sylfaen" w:hAnsi="Sylfaen"/>
          <w:b/>
          <w:bCs/>
          <w:sz w:val="22"/>
          <w:szCs w:val="22"/>
        </w:rPr>
        <w:t>Kupującego</w:t>
      </w:r>
      <w:r w:rsidRPr="001220A1">
        <w:rPr>
          <w:rFonts w:ascii="Sylfaen" w:hAnsi="Sylfaen"/>
          <w:sz w:val="22"/>
          <w:szCs w:val="22"/>
        </w:rPr>
        <w:t xml:space="preserve"> od obowiązku świadczeń z tego tytułu, a także zrekompensuje </w:t>
      </w:r>
      <w:r w:rsidRPr="001220A1">
        <w:rPr>
          <w:rFonts w:ascii="Sylfaen" w:hAnsi="Sylfaen"/>
          <w:b/>
          <w:bCs/>
          <w:sz w:val="22"/>
          <w:szCs w:val="22"/>
        </w:rPr>
        <w:t>Kupującemu</w:t>
      </w:r>
      <w:r w:rsidRPr="001220A1">
        <w:rPr>
          <w:rFonts w:ascii="Sylfaen" w:hAnsi="Sylfaen"/>
          <w:sz w:val="22"/>
          <w:szCs w:val="22"/>
        </w:rPr>
        <w:t xml:space="preserve"> wszelką szkodę i zwróci </w:t>
      </w:r>
      <w:r w:rsidR="00C41127" w:rsidRPr="001220A1">
        <w:rPr>
          <w:rFonts w:ascii="Sylfaen" w:hAnsi="Sylfaen"/>
          <w:sz w:val="22"/>
          <w:szCs w:val="22"/>
        </w:rPr>
        <w:t xml:space="preserve">wszelkie </w:t>
      </w:r>
      <w:r w:rsidRPr="001220A1">
        <w:rPr>
          <w:rFonts w:ascii="Sylfaen" w:hAnsi="Sylfaen"/>
          <w:sz w:val="22"/>
          <w:szCs w:val="22"/>
        </w:rPr>
        <w:t xml:space="preserve">koszty (w tym koszty obsługi prawnej) poniesione w wyniku skierowania przeciwko niemu takich roszczeń. W przypadku dochodzenia ww. roszczeń przeciwko </w:t>
      </w:r>
      <w:r w:rsidRPr="001220A1">
        <w:rPr>
          <w:rFonts w:ascii="Sylfaen" w:hAnsi="Sylfaen"/>
          <w:b/>
          <w:bCs/>
          <w:sz w:val="22"/>
          <w:szCs w:val="22"/>
        </w:rPr>
        <w:t>Kupującemu</w:t>
      </w:r>
      <w:r w:rsidRPr="001220A1">
        <w:rPr>
          <w:rFonts w:ascii="Sylfaen" w:hAnsi="Sylfaen"/>
          <w:sz w:val="22"/>
          <w:szCs w:val="22"/>
        </w:rPr>
        <w:t xml:space="preserve"> na drodze sądowej przez osoby trzecie, </w:t>
      </w:r>
      <w:r w:rsidRPr="001220A1">
        <w:rPr>
          <w:rFonts w:ascii="Sylfaen" w:hAnsi="Sylfaen"/>
          <w:b/>
          <w:bCs/>
          <w:sz w:val="22"/>
          <w:szCs w:val="22"/>
        </w:rPr>
        <w:t>Sprzedający</w:t>
      </w:r>
      <w:r w:rsidRPr="001220A1">
        <w:rPr>
          <w:rFonts w:ascii="Sylfaen" w:hAnsi="Sylfaen"/>
          <w:sz w:val="22"/>
          <w:szCs w:val="22"/>
        </w:rPr>
        <w:t xml:space="preserve"> będzie zobowiązany do przystąpienia do procesu po stronie </w:t>
      </w:r>
      <w:r w:rsidRPr="001220A1">
        <w:rPr>
          <w:rFonts w:ascii="Sylfaen" w:hAnsi="Sylfaen"/>
          <w:b/>
          <w:bCs/>
          <w:sz w:val="22"/>
          <w:szCs w:val="22"/>
        </w:rPr>
        <w:t>Kupującego</w:t>
      </w:r>
      <w:r w:rsidRPr="001220A1">
        <w:rPr>
          <w:rFonts w:ascii="Sylfaen" w:hAnsi="Sylfaen"/>
          <w:sz w:val="22"/>
          <w:szCs w:val="22"/>
        </w:rPr>
        <w:t xml:space="preserve"> i podjęcia wszelkich czynności w celu zwolnienia </w:t>
      </w:r>
      <w:r w:rsidRPr="001220A1">
        <w:rPr>
          <w:rFonts w:ascii="Sylfaen" w:hAnsi="Sylfaen"/>
          <w:b/>
          <w:bCs/>
          <w:sz w:val="22"/>
          <w:szCs w:val="22"/>
        </w:rPr>
        <w:t>Kupującego</w:t>
      </w:r>
      <w:r w:rsidRPr="001220A1">
        <w:rPr>
          <w:rFonts w:ascii="Sylfaen" w:hAnsi="Sylfaen"/>
          <w:sz w:val="22"/>
          <w:szCs w:val="22"/>
        </w:rPr>
        <w:t xml:space="preserve"> z udziału w sprawie.</w:t>
      </w:r>
    </w:p>
    <w:p w14:paraId="2F3E31F1" w14:textId="7A0A8A57" w:rsidR="006527EC" w:rsidRPr="001220A1" w:rsidRDefault="006527EC" w:rsidP="00C7358E">
      <w:pPr>
        <w:tabs>
          <w:tab w:val="left" w:pos="568"/>
          <w:tab w:val="left" w:pos="710"/>
          <w:tab w:val="center" w:pos="4821"/>
        </w:tabs>
        <w:suppressAutoHyphens/>
        <w:ind w:left="284" w:hanging="284"/>
        <w:jc w:val="center"/>
        <w:rPr>
          <w:rFonts w:ascii="Sylfaen" w:hAnsi="Sylfaen"/>
          <w:b/>
          <w:spacing w:val="-3"/>
          <w:sz w:val="22"/>
          <w:szCs w:val="22"/>
          <w:lang w:eastAsia="ar-SA"/>
        </w:rPr>
      </w:pPr>
      <w:r w:rsidRPr="001220A1">
        <w:rPr>
          <w:rFonts w:ascii="Sylfaen" w:hAnsi="Sylfaen"/>
          <w:b/>
          <w:spacing w:val="-3"/>
          <w:sz w:val="22"/>
          <w:szCs w:val="22"/>
          <w:lang w:eastAsia="ar-SA"/>
        </w:rPr>
        <w:t xml:space="preserve">§ </w:t>
      </w:r>
      <w:r w:rsidR="00C41127" w:rsidRPr="001220A1">
        <w:rPr>
          <w:rFonts w:ascii="Sylfaen" w:hAnsi="Sylfaen"/>
          <w:b/>
          <w:spacing w:val="-3"/>
          <w:sz w:val="22"/>
          <w:szCs w:val="22"/>
          <w:lang w:eastAsia="ar-SA"/>
        </w:rPr>
        <w:t>8</w:t>
      </w:r>
    </w:p>
    <w:p w14:paraId="65480561" w14:textId="21A37592" w:rsidR="00C7358E" w:rsidRPr="001220A1" w:rsidRDefault="006527EC" w:rsidP="00472BEF">
      <w:pPr>
        <w:tabs>
          <w:tab w:val="left" w:pos="568"/>
          <w:tab w:val="left" w:pos="710"/>
          <w:tab w:val="center" w:pos="4821"/>
        </w:tabs>
        <w:suppressAutoHyphens/>
        <w:spacing w:before="120"/>
        <w:ind w:left="284" w:hanging="284"/>
        <w:jc w:val="center"/>
        <w:rPr>
          <w:rFonts w:ascii="Sylfaen" w:hAnsi="Sylfaen"/>
          <w:b/>
          <w:spacing w:val="-3"/>
          <w:sz w:val="22"/>
          <w:szCs w:val="22"/>
          <w:lang w:eastAsia="ar-SA"/>
        </w:rPr>
      </w:pPr>
      <w:r w:rsidRPr="001220A1">
        <w:rPr>
          <w:rFonts w:ascii="Sylfaen" w:hAnsi="Sylfaen"/>
          <w:b/>
          <w:spacing w:val="-3"/>
          <w:sz w:val="22"/>
          <w:szCs w:val="22"/>
          <w:lang w:eastAsia="ar-SA"/>
        </w:rPr>
        <w:t xml:space="preserve">Kary umowne i </w:t>
      </w:r>
      <w:r w:rsidR="00E67D13" w:rsidRPr="001220A1">
        <w:rPr>
          <w:rFonts w:ascii="Sylfaen" w:hAnsi="Sylfaen"/>
          <w:b/>
          <w:spacing w:val="-3"/>
          <w:sz w:val="22"/>
          <w:szCs w:val="22"/>
          <w:lang w:eastAsia="ar-SA"/>
        </w:rPr>
        <w:t xml:space="preserve">odstąpienie </w:t>
      </w:r>
    </w:p>
    <w:p w14:paraId="4D5B127F" w14:textId="1FF729AC" w:rsidR="006527EC" w:rsidRPr="001220A1" w:rsidRDefault="006527EC" w:rsidP="00AB1E36">
      <w:pPr>
        <w:pStyle w:val="Akapitzlist"/>
        <w:widowControl w:val="0"/>
        <w:numPr>
          <w:ilvl w:val="0"/>
          <w:numId w:val="18"/>
        </w:numPr>
        <w:tabs>
          <w:tab w:val="left" w:pos="539"/>
        </w:tabs>
        <w:autoSpaceDE w:val="0"/>
        <w:autoSpaceDN w:val="0"/>
        <w:spacing w:before="119" w:line="276" w:lineRule="auto"/>
        <w:ind w:left="426" w:right="311" w:hanging="426"/>
        <w:jc w:val="both"/>
        <w:rPr>
          <w:rFonts w:ascii="Sylfaen" w:hAnsi="Sylfaen"/>
          <w:sz w:val="22"/>
          <w:szCs w:val="22"/>
        </w:rPr>
      </w:pPr>
      <w:r w:rsidRPr="001220A1">
        <w:rPr>
          <w:rFonts w:ascii="Sylfaen" w:hAnsi="Sylfaen"/>
          <w:sz w:val="22"/>
          <w:szCs w:val="22"/>
        </w:rPr>
        <w:t xml:space="preserve">W przypadku niewykonania lub nienależytego wykonania umowy </w:t>
      </w:r>
      <w:r w:rsidR="00A255C0" w:rsidRPr="001220A1">
        <w:rPr>
          <w:rFonts w:ascii="Sylfaen" w:hAnsi="Sylfaen"/>
          <w:b/>
          <w:bCs/>
          <w:sz w:val="22"/>
          <w:szCs w:val="22"/>
        </w:rPr>
        <w:t xml:space="preserve">Sprzedający </w:t>
      </w:r>
      <w:r w:rsidR="00A255C0" w:rsidRPr="001220A1">
        <w:rPr>
          <w:rFonts w:ascii="Sylfaen" w:hAnsi="Sylfaen"/>
          <w:sz w:val="22"/>
          <w:szCs w:val="22"/>
        </w:rPr>
        <w:t>zobowiązuje się zapłacić</w:t>
      </w:r>
      <w:r w:rsidR="00A255C0" w:rsidRPr="001220A1">
        <w:rPr>
          <w:rFonts w:ascii="Sylfaen" w:hAnsi="Sylfaen"/>
          <w:b/>
          <w:bCs/>
          <w:sz w:val="22"/>
          <w:szCs w:val="22"/>
        </w:rPr>
        <w:t xml:space="preserve"> Kupującemu </w:t>
      </w:r>
      <w:r w:rsidR="00A255C0" w:rsidRPr="001220A1">
        <w:rPr>
          <w:rFonts w:ascii="Sylfaen" w:hAnsi="Sylfaen"/>
          <w:sz w:val="22"/>
          <w:szCs w:val="22"/>
        </w:rPr>
        <w:t>następujące kary umowne</w:t>
      </w:r>
      <w:r w:rsidRPr="001220A1">
        <w:rPr>
          <w:rFonts w:ascii="Sylfaen" w:hAnsi="Sylfaen"/>
          <w:sz w:val="22"/>
          <w:szCs w:val="22"/>
        </w:rPr>
        <w:t>:</w:t>
      </w:r>
    </w:p>
    <w:p w14:paraId="2DCD0B67" w14:textId="2B70D6E3" w:rsidR="00EA4B11" w:rsidRPr="001220A1" w:rsidRDefault="002D01F3" w:rsidP="00AB1E36">
      <w:pPr>
        <w:pStyle w:val="Akapitzlist"/>
        <w:widowControl w:val="0"/>
        <w:tabs>
          <w:tab w:val="left" w:pos="887"/>
        </w:tabs>
        <w:autoSpaceDE w:val="0"/>
        <w:autoSpaceDN w:val="0"/>
        <w:spacing w:before="120" w:line="276" w:lineRule="auto"/>
        <w:ind w:left="426" w:right="308" w:hanging="426"/>
        <w:contextualSpacing w:val="0"/>
        <w:jc w:val="both"/>
        <w:rPr>
          <w:rFonts w:ascii="Sylfaen" w:hAnsi="Sylfaen"/>
          <w:sz w:val="22"/>
          <w:szCs w:val="22"/>
        </w:rPr>
      </w:pPr>
      <w:r w:rsidRPr="001220A1">
        <w:rPr>
          <w:rFonts w:ascii="Sylfaen" w:hAnsi="Sylfaen"/>
          <w:sz w:val="22"/>
          <w:szCs w:val="22"/>
        </w:rPr>
        <w:t>1)</w:t>
      </w:r>
      <w:r w:rsidR="00A255C0" w:rsidRPr="001220A1">
        <w:rPr>
          <w:rFonts w:ascii="Sylfaen" w:hAnsi="Sylfaen"/>
          <w:sz w:val="22"/>
          <w:szCs w:val="22"/>
        </w:rPr>
        <w:t xml:space="preserve"> w wysokości</w:t>
      </w:r>
      <w:r w:rsidRPr="001220A1">
        <w:rPr>
          <w:rFonts w:ascii="Sylfaen" w:hAnsi="Sylfaen"/>
          <w:sz w:val="22"/>
          <w:szCs w:val="22"/>
        </w:rPr>
        <w:t xml:space="preserve"> </w:t>
      </w:r>
      <w:r w:rsidR="006527EC" w:rsidRPr="001220A1">
        <w:rPr>
          <w:rFonts w:ascii="Sylfaen" w:hAnsi="Sylfaen"/>
          <w:sz w:val="22"/>
          <w:szCs w:val="22"/>
        </w:rPr>
        <w:t>0,0</w:t>
      </w:r>
      <w:r w:rsidR="001074D8" w:rsidRPr="001220A1">
        <w:rPr>
          <w:rFonts w:ascii="Sylfaen" w:hAnsi="Sylfaen"/>
          <w:sz w:val="22"/>
          <w:szCs w:val="22"/>
        </w:rPr>
        <w:t>2</w:t>
      </w:r>
      <w:r w:rsidR="006527EC" w:rsidRPr="001220A1">
        <w:rPr>
          <w:rFonts w:ascii="Sylfaen" w:hAnsi="Sylfaen"/>
          <w:sz w:val="22"/>
          <w:szCs w:val="22"/>
        </w:rPr>
        <w:t xml:space="preserve">% całkowitego wynagrodzenia </w:t>
      </w:r>
      <w:r w:rsidR="00C41127" w:rsidRPr="001220A1">
        <w:rPr>
          <w:rFonts w:ascii="Sylfaen" w:hAnsi="Sylfaen"/>
          <w:sz w:val="22"/>
          <w:szCs w:val="22"/>
        </w:rPr>
        <w:t>brutto</w:t>
      </w:r>
      <w:r w:rsidR="006527EC" w:rsidRPr="001220A1">
        <w:rPr>
          <w:rFonts w:ascii="Sylfaen" w:hAnsi="Sylfaen"/>
          <w:sz w:val="22"/>
          <w:szCs w:val="22"/>
        </w:rPr>
        <w:t>, o którym mowa w §</w:t>
      </w:r>
      <w:r w:rsidR="00C41127" w:rsidRPr="001220A1">
        <w:rPr>
          <w:rFonts w:ascii="Sylfaen" w:hAnsi="Sylfaen"/>
          <w:sz w:val="22"/>
          <w:szCs w:val="22"/>
        </w:rPr>
        <w:t>5</w:t>
      </w:r>
      <w:r w:rsidR="006527EC" w:rsidRPr="001220A1">
        <w:rPr>
          <w:rFonts w:ascii="Sylfaen" w:hAnsi="Sylfaen"/>
          <w:sz w:val="22"/>
          <w:szCs w:val="22"/>
        </w:rPr>
        <w:t xml:space="preserve"> ust. </w:t>
      </w:r>
      <w:r w:rsidR="00C41127" w:rsidRPr="001220A1">
        <w:rPr>
          <w:rFonts w:ascii="Sylfaen" w:hAnsi="Sylfaen"/>
          <w:sz w:val="22"/>
          <w:szCs w:val="22"/>
        </w:rPr>
        <w:t>1</w:t>
      </w:r>
      <w:r w:rsidR="006527EC" w:rsidRPr="001220A1">
        <w:rPr>
          <w:rFonts w:ascii="Sylfaen" w:hAnsi="Sylfaen"/>
          <w:sz w:val="22"/>
          <w:szCs w:val="22"/>
        </w:rPr>
        <w:t xml:space="preserve"> – za każdy rozpoczęty dzień zwłoki w realizacji przedmiotu umowy, o którym mowa w § </w:t>
      </w:r>
      <w:r w:rsidR="00C41127" w:rsidRPr="001220A1">
        <w:rPr>
          <w:rFonts w:ascii="Sylfaen" w:hAnsi="Sylfaen"/>
          <w:sz w:val="22"/>
          <w:szCs w:val="22"/>
        </w:rPr>
        <w:t>3</w:t>
      </w:r>
      <w:r w:rsidR="006527EC" w:rsidRPr="001220A1">
        <w:rPr>
          <w:rFonts w:ascii="Sylfaen" w:hAnsi="Sylfaen"/>
          <w:sz w:val="22"/>
          <w:szCs w:val="22"/>
        </w:rPr>
        <w:t xml:space="preserve"> ust. 1 pkt 1-4;</w:t>
      </w:r>
    </w:p>
    <w:p w14:paraId="0CB85A18" w14:textId="091260F7" w:rsidR="00EA4B11" w:rsidRPr="001220A1" w:rsidRDefault="002D01F3" w:rsidP="00AB1E36">
      <w:pPr>
        <w:pStyle w:val="Akapitzlist"/>
        <w:widowControl w:val="0"/>
        <w:tabs>
          <w:tab w:val="left" w:pos="887"/>
        </w:tabs>
        <w:autoSpaceDE w:val="0"/>
        <w:autoSpaceDN w:val="0"/>
        <w:spacing w:before="120" w:line="276" w:lineRule="auto"/>
        <w:ind w:left="426" w:right="308" w:hanging="426"/>
        <w:contextualSpacing w:val="0"/>
        <w:jc w:val="both"/>
        <w:rPr>
          <w:rFonts w:ascii="Sylfaen" w:hAnsi="Sylfaen"/>
          <w:sz w:val="22"/>
          <w:szCs w:val="22"/>
        </w:rPr>
      </w:pPr>
      <w:r w:rsidRPr="001220A1">
        <w:rPr>
          <w:rFonts w:ascii="Sylfaen" w:hAnsi="Sylfaen"/>
          <w:sz w:val="22"/>
          <w:szCs w:val="22"/>
        </w:rPr>
        <w:t xml:space="preserve">2) </w:t>
      </w:r>
      <w:r w:rsidR="00A255C0" w:rsidRPr="001220A1">
        <w:rPr>
          <w:rFonts w:ascii="Sylfaen" w:hAnsi="Sylfaen"/>
          <w:sz w:val="22"/>
          <w:szCs w:val="22"/>
        </w:rPr>
        <w:t>w wysokości 0,0</w:t>
      </w:r>
      <w:r w:rsidR="001074D8" w:rsidRPr="001220A1">
        <w:rPr>
          <w:rFonts w:ascii="Sylfaen" w:hAnsi="Sylfaen"/>
          <w:sz w:val="22"/>
          <w:szCs w:val="22"/>
        </w:rPr>
        <w:t>2</w:t>
      </w:r>
      <w:r w:rsidR="00A255C0" w:rsidRPr="001220A1">
        <w:rPr>
          <w:rFonts w:ascii="Sylfaen" w:hAnsi="Sylfaen"/>
          <w:sz w:val="22"/>
          <w:szCs w:val="22"/>
        </w:rPr>
        <w:t xml:space="preserve">% całkowitego wynagrodzenia </w:t>
      </w:r>
      <w:r w:rsidR="001074D8" w:rsidRPr="001220A1">
        <w:rPr>
          <w:rFonts w:ascii="Sylfaen" w:hAnsi="Sylfaen"/>
          <w:sz w:val="22"/>
          <w:szCs w:val="22"/>
        </w:rPr>
        <w:t>brutto</w:t>
      </w:r>
      <w:r w:rsidR="00A255C0" w:rsidRPr="001220A1">
        <w:rPr>
          <w:rFonts w:ascii="Sylfaen" w:hAnsi="Sylfaen"/>
          <w:sz w:val="22"/>
          <w:szCs w:val="22"/>
        </w:rPr>
        <w:t>, o którym mowa w §</w:t>
      </w:r>
      <w:r w:rsidR="001074D8" w:rsidRPr="001220A1">
        <w:rPr>
          <w:rFonts w:ascii="Sylfaen" w:hAnsi="Sylfaen"/>
          <w:sz w:val="22"/>
          <w:szCs w:val="22"/>
        </w:rPr>
        <w:t>5</w:t>
      </w:r>
      <w:r w:rsidR="00A255C0" w:rsidRPr="001220A1">
        <w:rPr>
          <w:rFonts w:ascii="Sylfaen" w:hAnsi="Sylfaen"/>
          <w:sz w:val="22"/>
          <w:szCs w:val="22"/>
        </w:rPr>
        <w:t xml:space="preserve"> ust. </w:t>
      </w:r>
      <w:r w:rsidR="001074D8" w:rsidRPr="001220A1">
        <w:rPr>
          <w:rFonts w:ascii="Sylfaen" w:hAnsi="Sylfaen"/>
          <w:sz w:val="22"/>
          <w:szCs w:val="22"/>
        </w:rPr>
        <w:t>1</w:t>
      </w:r>
      <w:r w:rsidR="00A255C0" w:rsidRPr="001220A1">
        <w:rPr>
          <w:rFonts w:ascii="Sylfaen" w:hAnsi="Sylfaen"/>
          <w:sz w:val="22"/>
          <w:szCs w:val="22"/>
        </w:rPr>
        <w:t xml:space="preserve"> </w:t>
      </w:r>
      <w:r w:rsidR="006527EC" w:rsidRPr="001220A1">
        <w:rPr>
          <w:rFonts w:ascii="Sylfaen" w:hAnsi="Sylfaen"/>
          <w:sz w:val="22"/>
          <w:szCs w:val="22"/>
        </w:rPr>
        <w:t xml:space="preserve">– </w:t>
      </w:r>
      <w:r w:rsidR="00A255C0" w:rsidRPr="001220A1">
        <w:rPr>
          <w:rFonts w:ascii="Sylfaen" w:hAnsi="Sylfaen"/>
          <w:sz w:val="22"/>
          <w:szCs w:val="22"/>
        </w:rPr>
        <w:t xml:space="preserve">za każdy rozpoczęty dzień zwłoki </w:t>
      </w:r>
      <w:r w:rsidR="006527EC" w:rsidRPr="001220A1">
        <w:rPr>
          <w:rFonts w:ascii="Sylfaen" w:hAnsi="Sylfaen"/>
          <w:sz w:val="22"/>
          <w:szCs w:val="22"/>
        </w:rPr>
        <w:t xml:space="preserve">w przystąpieniu do usunięcia zgłoszonej wady (czasie reakcji), o której mowa w § </w:t>
      </w:r>
      <w:r w:rsidR="001074D8" w:rsidRPr="001220A1">
        <w:rPr>
          <w:rFonts w:ascii="Sylfaen" w:hAnsi="Sylfaen"/>
          <w:sz w:val="22"/>
          <w:szCs w:val="22"/>
        </w:rPr>
        <w:t>6</w:t>
      </w:r>
      <w:r w:rsidR="006527EC" w:rsidRPr="001220A1">
        <w:rPr>
          <w:rFonts w:ascii="Sylfaen" w:hAnsi="Sylfaen"/>
          <w:sz w:val="22"/>
          <w:szCs w:val="22"/>
        </w:rPr>
        <w:t xml:space="preserve"> ust.</w:t>
      </w:r>
      <w:r w:rsidR="006527EC" w:rsidRPr="001220A1">
        <w:rPr>
          <w:rFonts w:ascii="Sylfaen" w:hAnsi="Sylfaen"/>
          <w:spacing w:val="-8"/>
          <w:sz w:val="22"/>
          <w:szCs w:val="22"/>
        </w:rPr>
        <w:t xml:space="preserve"> </w:t>
      </w:r>
      <w:r w:rsidR="00675BE6" w:rsidRPr="001220A1">
        <w:rPr>
          <w:rFonts w:ascii="Sylfaen" w:hAnsi="Sylfaen"/>
          <w:sz w:val="22"/>
          <w:szCs w:val="22"/>
        </w:rPr>
        <w:t>9</w:t>
      </w:r>
      <w:r w:rsidR="006527EC" w:rsidRPr="001220A1">
        <w:rPr>
          <w:rFonts w:ascii="Sylfaen" w:hAnsi="Sylfaen"/>
          <w:sz w:val="22"/>
          <w:szCs w:val="22"/>
        </w:rPr>
        <w:t>;</w:t>
      </w:r>
    </w:p>
    <w:p w14:paraId="13930442" w14:textId="5729FF41" w:rsidR="00EA4B11" w:rsidRPr="001220A1" w:rsidRDefault="002D01F3" w:rsidP="00AB1E36">
      <w:pPr>
        <w:pStyle w:val="Akapitzlist"/>
        <w:widowControl w:val="0"/>
        <w:tabs>
          <w:tab w:val="left" w:pos="887"/>
        </w:tabs>
        <w:autoSpaceDE w:val="0"/>
        <w:autoSpaceDN w:val="0"/>
        <w:spacing w:before="120" w:line="276" w:lineRule="auto"/>
        <w:ind w:left="426" w:right="308" w:hanging="426"/>
        <w:contextualSpacing w:val="0"/>
        <w:jc w:val="both"/>
        <w:rPr>
          <w:rFonts w:ascii="Sylfaen" w:hAnsi="Sylfaen"/>
          <w:sz w:val="22"/>
          <w:szCs w:val="22"/>
        </w:rPr>
      </w:pPr>
      <w:r w:rsidRPr="001220A1">
        <w:rPr>
          <w:rFonts w:ascii="Sylfaen" w:hAnsi="Sylfaen"/>
          <w:sz w:val="22"/>
          <w:szCs w:val="22"/>
        </w:rPr>
        <w:t xml:space="preserve">3) </w:t>
      </w:r>
      <w:r w:rsidR="00A255C0" w:rsidRPr="001220A1">
        <w:rPr>
          <w:rFonts w:ascii="Sylfaen" w:hAnsi="Sylfaen"/>
          <w:sz w:val="22"/>
          <w:szCs w:val="22"/>
        </w:rPr>
        <w:t xml:space="preserve">w wysokości </w:t>
      </w:r>
      <w:r w:rsidR="006527EC" w:rsidRPr="001220A1">
        <w:rPr>
          <w:rFonts w:ascii="Sylfaen" w:hAnsi="Sylfaen"/>
          <w:sz w:val="22"/>
          <w:szCs w:val="22"/>
        </w:rPr>
        <w:t>0,0</w:t>
      </w:r>
      <w:r w:rsidR="001074D8" w:rsidRPr="001220A1">
        <w:rPr>
          <w:rFonts w:ascii="Sylfaen" w:hAnsi="Sylfaen"/>
          <w:sz w:val="22"/>
          <w:szCs w:val="22"/>
        </w:rPr>
        <w:t>2</w:t>
      </w:r>
      <w:r w:rsidR="006527EC" w:rsidRPr="001220A1">
        <w:rPr>
          <w:rFonts w:ascii="Sylfaen" w:hAnsi="Sylfaen"/>
          <w:sz w:val="22"/>
          <w:szCs w:val="22"/>
        </w:rPr>
        <w:t xml:space="preserve">% całkowitego wynagrodzenia </w:t>
      </w:r>
      <w:r w:rsidR="001074D8" w:rsidRPr="001220A1">
        <w:rPr>
          <w:rFonts w:ascii="Sylfaen" w:hAnsi="Sylfaen"/>
          <w:sz w:val="22"/>
          <w:szCs w:val="22"/>
        </w:rPr>
        <w:t>brutto</w:t>
      </w:r>
      <w:r w:rsidR="006527EC" w:rsidRPr="001220A1">
        <w:rPr>
          <w:rFonts w:ascii="Sylfaen" w:hAnsi="Sylfaen"/>
          <w:sz w:val="22"/>
          <w:szCs w:val="22"/>
        </w:rPr>
        <w:t xml:space="preserve">, o którym mowa w § </w:t>
      </w:r>
      <w:r w:rsidR="001074D8" w:rsidRPr="001220A1">
        <w:rPr>
          <w:rFonts w:ascii="Sylfaen" w:hAnsi="Sylfaen"/>
          <w:sz w:val="22"/>
          <w:szCs w:val="22"/>
        </w:rPr>
        <w:t>5</w:t>
      </w:r>
      <w:r w:rsidR="006527EC" w:rsidRPr="001220A1">
        <w:rPr>
          <w:rFonts w:ascii="Sylfaen" w:hAnsi="Sylfaen"/>
          <w:sz w:val="22"/>
          <w:szCs w:val="22"/>
        </w:rPr>
        <w:t xml:space="preserve"> ust. </w:t>
      </w:r>
      <w:r w:rsidR="001074D8" w:rsidRPr="001220A1">
        <w:rPr>
          <w:rFonts w:ascii="Sylfaen" w:hAnsi="Sylfaen"/>
          <w:sz w:val="22"/>
          <w:szCs w:val="22"/>
        </w:rPr>
        <w:t>1</w:t>
      </w:r>
      <w:r w:rsidR="006527EC" w:rsidRPr="001220A1">
        <w:rPr>
          <w:rFonts w:ascii="Sylfaen" w:hAnsi="Sylfaen"/>
          <w:sz w:val="22"/>
          <w:szCs w:val="22"/>
        </w:rPr>
        <w:t xml:space="preserve"> – za każdy rozpoczęty dzień zwłoki w wykonaniu naprawy urządzeń wchodzących w skład </w:t>
      </w:r>
      <w:r w:rsidR="00BC078C">
        <w:rPr>
          <w:rFonts w:ascii="Sylfaen" w:hAnsi="Sylfaen"/>
          <w:sz w:val="22"/>
          <w:szCs w:val="22"/>
        </w:rPr>
        <w:t>sprzętu</w:t>
      </w:r>
      <w:r w:rsidR="006527EC" w:rsidRPr="001220A1">
        <w:rPr>
          <w:rFonts w:ascii="Sylfaen" w:hAnsi="Sylfaen"/>
          <w:sz w:val="22"/>
          <w:szCs w:val="22"/>
        </w:rPr>
        <w:t xml:space="preserve">, o </w:t>
      </w:r>
      <w:r w:rsidR="006527EC" w:rsidRPr="001220A1">
        <w:rPr>
          <w:rFonts w:ascii="Sylfaen" w:hAnsi="Sylfaen"/>
          <w:sz w:val="22"/>
          <w:szCs w:val="22"/>
        </w:rPr>
        <w:lastRenderedPageBreak/>
        <w:t xml:space="preserve">której mowa w § </w:t>
      </w:r>
      <w:r w:rsidR="001074D8" w:rsidRPr="001220A1">
        <w:rPr>
          <w:rFonts w:ascii="Sylfaen" w:hAnsi="Sylfaen"/>
          <w:sz w:val="22"/>
          <w:szCs w:val="22"/>
        </w:rPr>
        <w:t>6</w:t>
      </w:r>
      <w:r w:rsidR="006527EC" w:rsidRPr="001220A1">
        <w:rPr>
          <w:rFonts w:ascii="Sylfaen" w:hAnsi="Sylfaen"/>
          <w:sz w:val="22"/>
          <w:szCs w:val="22"/>
        </w:rPr>
        <w:t xml:space="preserve"> ust. 1</w:t>
      </w:r>
      <w:r w:rsidR="00675BE6" w:rsidRPr="001220A1">
        <w:rPr>
          <w:rFonts w:ascii="Sylfaen" w:hAnsi="Sylfaen"/>
          <w:sz w:val="22"/>
          <w:szCs w:val="22"/>
        </w:rPr>
        <w:t>0</w:t>
      </w:r>
      <w:r w:rsidR="006527EC" w:rsidRPr="001220A1">
        <w:rPr>
          <w:rFonts w:ascii="Sylfaen" w:hAnsi="Sylfaen"/>
          <w:sz w:val="22"/>
          <w:szCs w:val="22"/>
        </w:rPr>
        <w:t xml:space="preserve"> i</w:t>
      </w:r>
      <w:r w:rsidR="006527EC" w:rsidRPr="001220A1">
        <w:rPr>
          <w:rFonts w:ascii="Sylfaen" w:hAnsi="Sylfaen"/>
          <w:spacing w:val="-9"/>
          <w:sz w:val="22"/>
          <w:szCs w:val="22"/>
        </w:rPr>
        <w:t xml:space="preserve"> </w:t>
      </w:r>
      <w:r w:rsidR="006527EC" w:rsidRPr="001220A1">
        <w:rPr>
          <w:rFonts w:ascii="Sylfaen" w:hAnsi="Sylfaen"/>
          <w:sz w:val="22"/>
          <w:szCs w:val="22"/>
        </w:rPr>
        <w:t>1</w:t>
      </w:r>
      <w:r w:rsidR="001074D8" w:rsidRPr="001220A1">
        <w:rPr>
          <w:rFonts w:ascii="Sylfaen" w:hAnsi="Sylfaen"/>
          <w:sz w:val="22"/>
          <w:szCs w:val="22"/>
        </w:rPr>
        <w:t>2</w:t>
      </w:r>
      <w:r w:rsidR="006527EC" w:rsidRPr="001220A1">
        <w:rPr>
          <w:rFonts w:ascii="Sylfaen" w:hAnsi="Sylfaen"/>
          <w:sz w:val="22"/>
          <w:szCs w:val="22"/>
        </w:rPr>
        <w:t>;</w:t>
      </w:r>
    </w:p>
    <w:p w14:paraId="501D6F5F" w14:textId="4A1162C9" w:rsidR="00EA4B11" w:rsidRPr="001220A1" w:rsidRDefault="002D01F3" w:rsidP="00AB1E36">
      <w:pPr>
        <w:pStyle w:val="Akapitzlist"/>
        <w:widowControl w:val="0"/>
        <w:tabs>
          <w:tab w:val="left" w:pos="887"/>
        </w:tabs>
        <w:autoSpaceDE w:val="0"/>
        <w:autoSpaceDN w:val="0"/>
        <w:spacing w:before="120" w:line="276" w:lineRule="auto"/>
        <w:ind w:left="426" w:right="308" w:hanging="426"/>
        <w:contextualSpacing w:val="0"/>
        <w:jc w:val="both"/>
        <w:rPr>
          <w:rFonts w:ascii="Sylfaen" w:hAnsi="Sylfaen"/>
          <w:sz w:val="22"/>
          <w:szCs w:val="22"/>
        </w:rPr>
      </w:pPr>
      <w:r w:rsidRPr="001220A1">
        <w:rPr>
          <w:rFonts w:ascii="Sylfaen" w:hAnsi="Sylfaen"/>
          <w:sz w:val="22"/>
          <w:szCs w:val="22"/>
        </w:rPr>
        <w:t xml:space="preserve">4) </w:t>
      </w:r>
      <w:r w:rsidR="00A255C0" w:rsidRPr="001220A1">
        <w:rPr>
          <w:rFonts w:ascii="Sylfaen" w:hAnsi="Sylfaen"/>
          <w:sz w:val="22"/>
          <w:szCs w:val="22"/>
        </w:rPr>
        <w:t xml:space="preserve">w wysokości </w:t>
      </w:r>
      <w:r w:rsidR="006527EC" w:rsidRPr="001220A1">
        <w:rPr>
          <w:rFonts w:ascii="Sylfaen" w:hAnsi="Sylfaen"/>
          <w:sz w:val="22"/>
          <w:szCs w:val="22"/>
        </w:rPr>
        <w:t>0,0</w:t>
      </w:r>
      <w:r w:rsidR="001074D8" w:rsidRPr="001220A1">
        <w:rPr>
          <w:rFonts w:ascii="Sylfaen" w:hAnsi="Sylfaen"/>
          <w:sz w:val="22"/>
          <w:szCs w:val="22"/>
        </w:rPr>
        <w:t>2</w:t>
      </w:r>
      <w:r w:rsidR="006527EC" w:rsidRPr="001220A1">
        <w:rPr>
          <w:rFonts w:ascii="Sylfaen" w:hAnsi="Sylfaen"/>
          <w:sz w:val="22"/>
          <w:szCs w:val="22"/>
        </w:rPr>
        <w:t xml:space="preserve">% całkowitego wynagrodzenia </w:t>
      </w:r>
      <w:r w:rsidR="001074D8" w:rsidRPr="001220A1">
        <w:rPr>
          <w:rFonts w:ascii="Sylfaen" w:hAnsi="Sylfaen"/>
          <w:sz w:val="22"/>
          <w:szCs w:val="22"/>
        </w:rPr>
        <w:t>brutto</w:t>
      </w:r>
      <w:r w:rsidR="006527EC" w:rsidRPr="001220A1">
        <w:rPr>
          <w:rFonts w:ascii="Sylfaen" w:hAnsi="Sylfaen"/>
          <w:sz w:val="22"/>
          <w:szCs w:val="22"/>
        </w:rPr>
        <w:t xml:space="preserve">, o którym mowa w § </w:t>
      </w:r>
      <w:r w:rsidR="001074D8" w:rsidRPr="001220A1">
        <w:rPr>
          <w:rFonts w:ascii="Sylfaen" w:hAnsi="Sylfaen"/>
          <w:sz w:val="22"/>
          <w:szCs w:val="22"/>
        </w:rPr>
        <w:t>5</w:t>
      </w:r>
      <w:r w:rsidR="006527EC" w:rsidRPr="001220A1">
        <w:rPr>
          <w:rFonts w:ascii="Sylfaen" w:hAnsi="Sylfaen"/>
          <w:sz w:val="22"/>
          <w:szCs w:val="22"/>
        </w:rPr>
        <w:t xml:space="preserve"> ust. </w:t>
      </w:r>
      <w:r w:rsidR="001074D8" w:rsidRPr="001220A1">
        <w:rPr>
          <w:rFonts w:ascii="Sylfaen" w:hAnsi="Sylfaen"/>
          <w:sz w:val="22"/>
          <w:szCs w:val="22"/>
        </w:rPr>
        <w:t>1</w:t>
      </w:r>
      <w:r w:rsidR="006527EC" w:rsidRPr="001220A1">
        <w:rPr>
          <w:rFonts w:ascii="Sylfaen" w:hAnsi="Sylfaen"/>
          <w:sz w:val="22"/>
          <w:szCs w:val="22"/>
        </w:rPr>
        <w:t xml:space="preserve"> – za każdy rozpoczęty dzień zwłoki w</w:t>
      </w:r>
      <w:r w:rsidR="001074D8" w:rsidRPr="001220A1">
        <w:rPr>
          <w:rFonts w:ascii="Sylfaen" w:hAnsi="Sylfaen"/>
          <w:sz w:val="22"/>
          <w:szCs w:val="22"/>
        </w:rPr>
        <w:t xml:space="preserve"> stosunku do terminu określonego </w:t>
      </w:r>
      <w:r w:rsidR="006527EC" w:rsidRPr="001220A1">
        <w:rPr>
          <w:rFonts w:ascii="Sylfaen" w:hAnsi="Sylfaen"/>
          <w:sz w:val="22"/>
          <w:szCs w:val="22"/>
        </w:rPr>
        <w:t xml:space="preserve">w § </w:t>
      </w:r>
      <w:r w:rsidR="001074D8" w:rsidRPr="001220A1">
        <w:rPr>
          <w:rFonts w:ascii="Sylfaen" w:hAnsi="Sylfaen"/>
          <w:sz w:val="22"/>
          <w:szCs w:val="22"/>
        </w:rPr>
        <w:t xml:space="preserve">6 </w:t>
      </w:r>
      <w:r w:rsidR="006527EC" w:rsidRPr="001220A1">
        <w:rPr>
          <w:rFonts w:ascii="Sylfaen" w:hAnsi="Sylfaen"/>
          <w:sz w:val="22"/>
          <w:szCs w:val="22"/>
        </w:rPr>
        <w:t>ust. 1</w:t>
      </w:r>
      <w:r w:rsidR="001074D8" w:rsidRPr="001220A1">
        <w:rPr>
          <w:rFonts w:ascii="Sylfaen" w:hAnsi="Sylfaen"/>
          <w:sz w:val="22"/>
          <w:szCs w:val="22"/>
        </w:rPr>
        <w:t>4 i 15</w:t>
      </w:r>
      <w:r w:rsidR="006527EC" w:rsidRPr="001220A1">
        <w:rPr>
          <w:rFonts w:ascii="Sylfaen" w:hAnsi="Sylfaen"/>
          <w:sz w:val="22"/>
          <w:szCs w:val="22"/>
        </w:rPr>
        <w:t>;</w:t>
      </w:r>
    </w:p>
    <w:p w14:paraId="226635CB" w14:textId="145DADC0" w:rsidR="00DA47F8" w:rsidRPr="001220A1" w:rsidRDefault="002D01F3" w:rsidP="00AB1E36">
      <w:pPr>
        <w:pStyle w:val="Akapitzlist"/>
        <w:widowControl w:val="0"/>
        <w:tabs>
          <w:tab w:val="left" w:pos="887"/>
        </w:tabs>
        <w:autoSpaceDE w:val="0"/>
        <w:autoSpaceDN w:val="0"/>
        <w:spacing w:before="120" w:line="276" w:lineRule="auto"/>
        <w:ind w:left="426" w:right="308" w:hanging="426"/>
        <w:contextualSpacing w:val="0"/>
        <w:jc w:val="both"/>
        <w:rPr>
          <w:rFonts w:ascii="Sylfaen" w:hAnsi="Sylfaen"/>
          <w:sz w:val="22"/>
          <w:szCs w:val="22"/>
        </w:rPr>
      </w:pPr>
      <w:r w:rsidRPr="001220A1">
        <w:rPr>
          <w:rFonts w:ascii="Sylfaen" w:hAnsi="Sylfaen"/>
          <w:sz w:val="22"/>
          <w:szCs w:val="22"/>
        </w:rPr>
        <w:t xml:space="preserve">5) </w:t>
      </w:r>
      <w:r w:rsidR="00A255C0" w:rsidRPr="001220A1">
        <w:rPr>
          <w:rFonts w:ascii="Sylfaen" w:hAnsi="Sylfaen"/>
          <w:sz w:val="22"/>
          <w:szCs w:val="22"/>
        </w:rPr>
        <w:t xml:space="preserve">w wysokości </w:t>
      </w:r>
      <w:r w:rsidR="006527EC" w:rsidRPr="001220A1">
        <w:rPr>
          <w:rFonts w:ascii="Sylfaen" w:hAnsi="Sylfaen"/>
          <w:sz w:val="22"/>
          <w:szCs w:val="22"/>
        </w:rPr>
        <w:t xml:space="preserve">0,1% całkowitego wynagrodzenia </w:t>
      </w:r>
      <w:r w:rsidR="001074D8" w:rsidRPr="001220A1">
        <w:rPr>
          <w:rFonts w:ascii="Sylfaen" w:hAnsi="Sylfaen"/>
          <w:sz w:val="22"/>
          <w:szCs w:val="22"/>
        </w:rPr>
        <w:t>brutto</w:t>
      </w:r>
      <w:r w:rsidR="006527EC" w:rsidRPr="001220A1">
        <w:rPr>
          <w:rFonts w:ascii="Sylfaen" w:hAnsi="Sylfaen"/>
          <w:sz w:val="22"/>
          <w:szCs w:val="22"/>
        </w:rPr>
        <w:t xml:space="preserve">, o którym mowa w § </w:t>
      </w:r>
      <w:r w:rsidR="001074D8" w:rsidRPr="001220A1">
        <w:rPr>
          <w:rFonts w:ascii="Sylfaen" w:hAnsi="Sylfaen"/>
          <w:sz w:val="22"/>
          <w:szCs w:val="22"/>
        </w:rPr>
        <w:t>5</w:t>
      </w:r>
      <w:r w:rsidR="006527EC" w:rsidRPr="001220A1">
        <w:rPr>
          <w:rFonts w:ascii="Sylfaen" w:hAnsi="Sylfaen"/>
          <w:sz w:val="22"/>
          <w:szCs w:val="22"/>
        </w:rPr>
        <w:t xml:space="preserve"> ust. </w:t>
      </w:r>
      <w:r w:rsidR="001074D8" w:rsidRPr="001220A1">
        <w:rPr>
          <w:rFonts w:ascii="Sylfaen" w:hAnsi="Sylfaen"/>
          <w:sz w:val="22"/>
          <w:szCs w:val="22"/>
        </w:rPr>
        <w:t>1</w:t>
      </w:r>
      <w:r w:rsidR="006527EC" w:rsidRPr="001220A1">
        <w:rPr>
          <w:rFonts w:ascii="Sylfaen" w:hAnsi="Sylfaen"/>
          <w:sz w:val="22"/>
          <w:szCs w:val="22"/>
        </w:rPr>
        <w:t xml:space="preserve"> – za każdy przypadek niewykonania obowiązkowego przeglądu gwarancyjnego/konserwacji, zgodnie z §</w:t>
      </w:r>
      <w:r w:rsidR="006527EC" w:rsidRPr="001220A1">
        <w:rPr>
          <w:rFonts w:ascii="Sylfaen" w:hAnsi="Sylfaen"/>
          <w:spacing w:val="1"/>
          <w:sz w:val="22"/>
          <w:szCs w:val="22"/>
        </w:rPr>
        <w:t xml:space="preserve"> </w:t>
      </w:r>
      <w:r w:rsidR="001074D8" w:rsidRPr="001220A1">
        <w:rPr>
          <w:rFonts w:ascii="Sylfaen" w:hAnsi="Sylfaen"/>
          <w:sz w:val="22"/>
          <w:szCs w:val="22"/>
        </w:rPr>
        <w:t>6</w:t>
      </w:r>
      <w:r w:rsidR="006B5A83" w:rsidRPr="001220A1">
        <w:rPr>
          <w:rFonts w:ascii="Sylfaen" w:hAnsi="Sylfaen"/>
          <w:sz w:val="22"/>
          <w:szCs w:val="22"/>
        </w:rPr>
        <w:t xml:space="preserve"> </w:t>
      </w:r>
      <w:r w:rsidR="006527EC" w:rsidRPr="001220A1">
        <w:rPr>
          <w:rFonts w:ascii="Sylfaen" w:hAnsi="Sylfaen"/>
          <w:sz w:val="22"/>
          <w:szCs w:val="22"/>
        </w:rPr>
        <w:t>ust.</w:t>
      </w:r>
      <w:r w:rsidR="00675BE6" w:rsidRPr="001220A1">
        <w:rPr>
          <w:rFonts w:ascii="Sylfaen" w:hAnsi="Sylfaen"/>
          <w:sz w:val="22"/>
          <w:szCs w:val="22"/>
        </w:rPr>
        <w:t>6</w:t>
      </w:r>
      <w:r w:rsidR="001074D8" w:rsidRPr="001220A1">
        <w:rPr>
          <w:rFonts w:ascii="Sylfaen" w:hAnsi="Sylfaen"/>
          <w:sz w:val="22"/>
          <w:szCs w:val="22"/>
        </w:rPr>
        <w:t>.</w:t>
      </w:r>
    </w:p>
    <w:p w14:paraId="79117199" w14:textId="7064BC77" w:rsidR="00DA47F8" w:rsidRPr="001220A1" w:rsidRDefault="00DA47F8" w:rsidP="00AB1E36">
      <w:pPr>
        <w:pStyle w:val="Akapitzlist"/>
        <w:numPr>
          <w:ilvl w:val="0"/>
          <w:numId w:val="18"/>
        </w:numPr>
        <w:tabs>
          <w:tab w:val="left" w:pos="284"/>
          <w:tab w:val="left" w:pos="709"/>
          <w:tab w:val="center" w:pos="4821"/>
        </w:tabs>
        <w:suppressAutoHyphens/>
        <w:spacing w:line="276" w:lineRule="auto"/>
        <w:ind w:left="426" w:hanging="426"/>
        <w:jc w:val="both"/>
        <w:rPr>
          <w:rFonts w:ascii="Sylfaen" w:hAnsi="Sylfaen"/>
          <w:b/>
          <w:spacing w:val="-3"/>
          <w:sz w:val="22"/>
          <w:szCs w:val="22"/>
          <w:lang w:eastAsia="ar-SA"/>
        </w:rPr>
      </w:pPr>
      <w:r w:rsidRPr="001220A1">
        <w:rPr>
          <w:rFonts w:ascii="Sylfaen" w:hAnsi="Sylfaen"/>
          <w:bCs/>
          <w:spacing w:val="-3"/>
          <w:sz w:val="22"/>
          <w:szCs w:val="22"/>
          <w:lang w:eastAsia="ar-SA"/>
        </w:rPr>
        <w:t xml:space="preserve">Łączna maksymalna wysokość kar umownych dochodzonych przez </w:t>
      </w:r>
      <w:r w:rsidR="00A255C0" w:rsidRPr="001220A1">
        <w:rPr>
          <w:rFonts w:ascii="Sylfaen" w:hAnsi="Sylfaen"/>
          <w:bCs/>
          <w:spacing w:val="-3"/>
          <w:sz w:val="22"/>
          <w:szCs w:val="22"/>
          <w:lang w:eastAsia="ar-SA"/>
        </w:rPr>
        <w:t>Kupującego</w:t>
      </w:r>
      <w:r w:rsidRPr="001220A1">
        <w:rPr>
          <w:rFonts w:ascii="Sylfaen" w:hAnsi="Sylfaen"/>
          <w:bCs/>
          <w:spacing w:val="-3"/>
          <w:sz w:val="22"/>
          <w:szCs w:val="22"/>
          <w:lang w:eastAsia="ar-SA"/>
        </w:rPr>
        <w:t xml:space="preserve"> od </w:t>
      </w:r>
      <w:r w:rsidR="00A255C0" w:rsidRPr="001220A1">
        <w:rPr>
          <w:rFonts w:ascii="Sylfaen" w:hAnsi="Sylfaen"/>
          <w:bCs/>
          <w:spacing w:val="-3"/>
          <w:sz w:val="22"/>
          <w:szCs w:val="22"/>
          <w:lang w:eastAsia="ar-SA"/>
        </w:rPr>
        <w:t>Sprzedającego</w:t>
      </w:r>
      <w:r w:rsidRPr="001220A1">
        <w:rPr>
          <w:rFonts w:ascii="Sylfaen" w:hAnsi="Sylfaen"/>
          <w:bCs/>
          <w:spacing w:val="-3"/>
          <w:sz w:val="22"/>
          <w:szCs w:val="22"/>
          <w:lang w:eastAsia="ar-SA"/>
        </w:rPr>
        <w:t xml:space="preserve"> na podstawie postanowień niniejszej umowy nie może przekroczyć 20% </w:t>
      </w:r>
      <w:r w:rsidR="001074D8" w:rsidRPr="001220A1">
        <w:rPr>
          <w:rFonts w:ascii="Sylfaen" w:hAnsi="Sylfaen"/>
          <w:sz w:val="22"/>
          <w:szCs w:val="22"/>
        </w:rPr>
        <w:t>całkowitego wynagrodzenia brutto, o którym mowa w § 5 ust. 1 niniejszej umowy.</w:t>
      </w:r>
    </w:p>
    <w:p w14:paraId="63B97507" w14:textId="65A0C897" w:rsidR="00C7358E" w:rsidRPr="001220A1" w:rsidRDefault="006527EC" w:rsidP="00127A40">
      <w:pPr>
        <w:pStyle w:val="Akapitzlist"/>
        <w:numPr>
          <w:ilvl w:val="0"/>
          <w:numId w:val="18"/>
        </w:numPr>
        <w:tabs>
          <w:tab w:val="left" w:pos="284"/>
          <w:tab w:val="left" w:pos="709"/>
          <w:tab w:val="center" w:pos="4821"/>
        </w:tabs>
        <w:suppressAutoHyphens/>
        <w:spacing w:line="276" w:lineRule="auto"/>
        <w:ind w:left="284" w:hanging="284"/>
        <w:jc w:val="both"/>
        <w:rPr>
          <w:rFonts w:ascii="Sylfaen" w:hAnsi="Sylfaen"/>
          <w:b/>
          <w:spacing w:val="-3"/>
          <w:sz w:val="22"/>
          <w:szCs w:val="22"/>
          <w:lang w:eastAsia="ar-SA"/>
        </w:rPr>
      </w:pPr>
      <w:r w:rsidRPr="001220A1">
        <w:rPr>
          <w:rFonts w:ascii="Sylfaen" w:hAnsi="Sylfaen"/>
          <w:spacing w:val="-3"/>
          <w:sz w:val="22"/>
          <w:szCs w:val="22"/>
          <w:lang w:eastAsia="ar-SA"/>
        </w:rPr>
        <w:t>Odstąpienie od umowy we wszystkich przypadkach pozostaje bez wpływu na</w:t>
      </w:r>
      <w:r w:rsidR="00873C12" w:rsidRPr="001220A1">
        <w:rPr>
          <w:rFonts w:ascii="Sylfaen" w:hAnsi="Sylfaen"/>
          <w:spacing w:val="-3"/>
          <w:sz w:val="22"/>
          <w:szCs w:val="22"/>
          <w:lang w:eastAsia="ar-SA"/>
        </w:rPr>
        <w:t xml:space="preserve"> </w:t>
      </w:r>
      <w:r w:rsidRPr="001220A1">
        <w:rPr>
          <w:rFonts w:ascii="Sylfaen" w:hAnsi="Sylfaen"/>
          <w:spacing w:val="-3"/>
          <w:sz w:val="22"/>
          <w:szCs w:val="22"/>
          <w:lang w:eastAsia="ar-SA"/>
        </w:rPr>
        <w:t xml:space="preserve">obowiązek zapłaty należnych </w:t>
      </w:r>
      <w:r w:rsidRPr="001220A1">
        <w:rPr>
          <w:rFonts w:ascii="Sylfaen" w:hAnsi="Sylfaen"/>
          <w:b/>
          <w:spacing w:val="-3"/>
          <w:sz w:val="22"/>
          <w:szCs w:val="22"/>
          <w:lang w:eastAsia="ar-SA"/>
        </w:rPr>
        <w:t>Kupującemu</w:t>
      </w:r>
      <w:r w:rsidRPr="001220A1">
        <w:rPr>
          <w:rFonts w:ascii="Sylfaen" w:hAnsi="Sylfaen"/>
          <w:spacing w:val="-3"/>
          <w:sz w:val="22"/>
          <w:szCs w:val="22"/>
          <w:lang w:eastAsia="ar-SA"/>
        </w:rPr>
        <w:t xml:space="preserve"> kar umownych oraz odszkodowań, jak również innych obowiązków </w:t>
      </w:r>
      <w:r w:rsidRPr="001220A1">
        <w:rPr>
          <w:rFonts w:ascii="Sylfaen" w:hAnsi="Sylfaen"/>
          <w:b/>
          <w:spacing w:val="-3"/>
          <w:sz w:val="22"/>
          <w:szCs w:val="22"/>
          <w:lang w:eastAsia="ar-SA"/>
        </w:rPr>
        <w:t xml:space="preserve">Sprzedającego </w:t>
      </w:r>
      <w:r w:rsidRPr="001220A1">
        <w:rPr>
          <w:rFonts w:ascii="Sylfaen" w:hAnsi="Sylfaen"/>
          <w:spacing w:val="-3"/>
          <w:sz w:val="22"/>
          <w:szCs w:val="22"/>
          <w:lang w:eastAsia="ar-SA"/>
        </w:rPr>
        <w:t xml:space="preserve">wynikających z </w:t>
      </w:r>
      <w:r w:rsidR="001074D8" w:rsidRPr="001220A1">
        <w:rPr>
          <w:rFonts w:ascii="Sylfaen" w:hAnsi="Sylfaen"/>
          <w:spacing w:val="-3"/>
          <w:sz w:val="22"/>
          <w:szCs w:val="22"/>
          <w:lang w:eastAsia="ar-SA"/>
        </w:rPr>
        <w:t xml:space="preserve">niniejszej </w:t>
      </w:r>
      <w:r w:rsidRPr="001220A1">
        <w:rPr>
          <w:rFonts w:ascii="Sylfaen" w:hAnsi="Sylfaen"/>
          <w:spacing w:val="-3"/>
          <w:sz w:val="22"/>
          <w:szCs w:val="22"/>
          <w:lang w:eastAsia="ar-SA"/>
        </w:rPr>
        <w:t>umowy.</w:t>
      </w:r>
    </w:p>
    <w:p w14:paraId="649BF316" w14:textId="723A2DEB" w:rsidR="001074D8" w:rsidRPr="001220A1" w:rsidRDefault="006527EC" w:rsidP="00AB1E36">
      <w:pPr>
        <w:pStyle w:val="Akapitzlist"/>
        <w:numPr>
          <w:ilvl w:val="0"/>
          <w:numId w:val="18"/>
        </w:numPr>
        <w:tabs>
          <w:tab w:val="left" w:pos="284"/>
          <w:tab w:val="left" w:pos="709"/>
          <w:tab w:val="center" w:pos="4821"/>
        </w:tabs>
        <w:suppressAutoHyphens/>
        <w:spacing w:line="276" w:lineRule="auto"/>
        <w:ind w:left="426" w:hanging="426"/>
        <w:jc w:val="both"/>
        <w:rPr>
          <w:rFonts w:ascii="Sylfaen" w:hAnsi="Sylfaen"/>
          <w:b/>
          <w:spacing w:val="-3"/>
          <w:sz w:val="22"/>
          <w:szCs w:val="22"/>
          <w:lang w:eastAsia="ar-SA"/>
        </w:rPr>
      </w:pPr>
      <w:r w:rsidRPr="001220A1">
        <w:rPr>
          <w:rFonts w:ascii="Sylfaen" w:hAnsi="Sylfaen"/>
          <w:spacing w:val="-3"/>
          <w:sz w:val="22"/>
          <w:szCs w:val="22"/>
          <w:lang w:eastAsia="ar-SA"/>
        </w:rPr>
        <w:t xml:space="preserve">W przypadku odstąpienia od umowy przez </w:t>
      </w:r>
      <w:r w:rsidRPr="001220A1">
        <w:rPr>
          <w:rFonts w:ascii="Sylfaen" w:hAnsi="Sylfaen"/>
          <w:b/>
          <w:spacing w:val="-3"/>
          <w:sz w:val="22"/>
          <w:szCs w:val="22"/>
          <w:lang w:eastAsia="ar-SA"/>
        </w:rPr>
        <w:t>Kupującego</w:t>
      </w:r>
      <w:r w:rsidRPr="001220A1">
        <w:rPr>
          <w:rFonts w:ascii="Sylfaen" w:hAnsi="Sylfaen"/>
          <w:spacing w:val="-3"/>
          <w:sz w:val="22"/>
          <w:szCs w:val="22"/>
          <w:lang w:eastAsia="ar-SA"/>
        </w:rPr>
        <w:t xml:space="preserve"> z przyczyn leżących po</w:t>
      </w:r>
      <w:r w:rsidR="00873C12" w:rsidRPr="001220A1">
        <w:rPr>
          <w:rFonts w:ascii="Sylfaen" w:hAnsi="Sylfaen"/>
          <w:spacing w:val="-3"/>
          <w:sz w:val="22"/>
          <w:szCs w:val="22"/>
          <w:lang w:eastAsia="ar-SA"/>
        </w:rPr>
        <w:t xml:space="preserve"> </w:t>
      </w:r>
      <w:r w:rsidRPr="001220A1">
        <w:rPr>
          <w:rFonts w:ascii="Sylfaen" w:hAnsi="Sylfaen"/>
          <w:spacing w:val="-3"/>
          <w:sz w:val="22"/>
          <w:szCs w:val="22"/>
          <w:lang w:eastAsia="ar-SA"/>
        </w:rPr>
        <w:t xml:space="preserve">stronie </w:t>
      </w:r>
      <w:r w:rsidRPr="001220A1">
        <w:rPr>
          <w:rFonts w:ascii="Sylfaen" w:hAnsi="Sylfaen"/>
          <w:b/>
          <w:spacing w:val="-3"/>
          <w:sz w:val="22"/>
          <w:szCs w:val="22"/>
          <w:lang w:eastAsia="ar-SA"/>
        </w:rPr>
        <w:t>Sprzedającego,</w:t>
      </w:r>
      <w:r w:rsidRPr="001220A1">
        <w:rPr>
          <w:rFonts w:ascii="Sylfaen" w:hAnsi="Sylfaen"/>
          <w:spacing w:val="-3"/>
          <w:sz w:val="22"/>
          <w:szCs w:val="22"/>
          <w:lang w:eastAsia="ar-SA"/>
        </w:rPr>
        <w:t xml:space="preserve"> </w:t>
      </w:r>
      <w:r w:rsidR="00A255C0" w:rsidRPr="001220A1">
        <w:rPr>
          <w:rFonts w:ascii="Sylfaen" w:hAnsi="Sylfaen"/>
          <w:spacing w:val="-3"/>
          <w:sz w:val="22"/>
          <w:szCs w:val="22"/>
          <w:lang w:eastAsia="ar-SA"/>
        </w:rPr>
        <w:t xml:space="preserve">Sprzedający zobowiązuje się zapłacić </w:t>
      </w:r>
      <w:r w:rsidRPr="001220A1">
        <w:rPr>
          <w:rFonts w:ascii="Sylfaen" w:hAnsi="Sylfaen"/>
          <w:b/>
          <w:spacing w:val="-3"/>
          <w:sz w:val="22"/>
          <w:szCs w:val="22"/>
          <w:lang w:eastAsia="ar-SA"/>
        </w:rPr>
        <w:t>Kupującemu</w:t>
      </w:r>
      <w:r w:rsidRPr="001220A1">
        <w:rPr>
          <w:rFonts w:ascii="Sylfaen" w:hAnsi="Sylfaen"/>
          <w:spacing w:val="-3"/>
          <w:sz w:val="22"/>
          <w:szCs w:val="22"/>
          <w:lang w:eastAsia="ar-SA"/>
        </w:rPr>
        <w:t xml:space="preserve"> kar</w:t>
      </w:r>
      <w:r w:rsidR="00A255C0" w:rsidRPr="001220A1">
        <w:rPr>
          <w:rFonts w:ascii="Sylfaen" w:hAnsi="Sylfaen"/>
          <w:spacing w:val="-3"/>
          <w:sz w:val="22"/>
          <w:szCs w:val="22"/>
          <w:lang w:eastAsia="ar-SA"/>
        </w:rPr>
        <w:t>ę</w:t>
      </w:r>
      <w:r w:rsidRPr="001220A1">
        <w:rPr>
          <w:rFonts w:ascii="Sylfaen" w:hAnsi="Sylfaen"/>
          <w:spacing w:val="-3"/>
          <w:sz w:val="22"/>
          <w:szCs w:val="22"/>
          <w:lang w:eastAsia="ar-SA"/>
        </w:rPr>
        <w:t xml:space="preserve"> umown</w:t>
      </w:r>
      <w:r w:rsidR="00A255C0" w:rsidRPr="001220A1">
        <w:rPr>
          <w:rFonts w:ascii="Sylfaen" w:hAnsi="Sylfaen"/>
          <w:spacing w:val="-3"/>
          <w:sz w:val="22"/>
          <w:szCs w:val="22"/>
          <w:lang w:eastAsia="ar-SA"/>
        </w:rPr>
        <w:t>ą</w:t>
      </w:r>
      <w:r w:rsidRPr="001220A1">
        <w:rPr>
          <w:rFonts w:ascii="Sylfaen" w:hAnsi="Sylfaen"/>
          <w:spacing w:val="-3"/>
          <w:sz w:val="22"/>
          <w:szCs w:val="22"/>
          <w:lang w:eastAsia="ar-SA"/>
        </w:rPr>
        <w:t xml:space="preserve"> w wysokości </w:t>
      </w:r>
      <w:r w:rsidR="00A255C0" w:rsidRPr="001220A1">
        <w:rPr>
          <w:rFonts w:ascii="Sylfaen" w:hAnsi="Sylfaen"/>
          <w:spacing w:val="-3"/>
          <w:sz w:val="22"/>
          <w:szCs w:val="22"/>
          <w:lang w:eastAsia="ar-SA"/>
        </w:rPr>
        <w:t>5</w:t>
      </w:r>
      <w:r w:rsidRPr="001220A1">
        <w:rPr>
          <w:rFonts w:ascii="Sylfaen" w:hAnsi="Sylfaen"/>
          <w:spacing w:val="-3"/>
          <w:sz w:val="22"/>
          <w:szCs w:val="22"/>
          <w:lang w:eastAsia="ar-SA"/>
        </w:rPr>
        <w:t>%</w:t>
      </w:r>
      <w:r w:rsidR="00873C12" w:rsidRPr="001220A1">
        <w:rPr>
          <w:rFonts w:ascii="Sylfaen" w:hAnsi="Sylfaen"/>
          <w:spacing w:val="-3"/>
          <w:sz w:val="22"/>
          <w:szCs w:val="22"/>
          <w:lang w:eastAsia="ar-SA"/>
        </w:rPr>
        <w:t xml:space="preserve"> </w:t>
      </w:r>
      <w:r w:rsidR="001074D8" w:rsidRPr="001220A1">
        <w:rPr>
          <w:rFonts w:ascii="Sylfaen" w:hAnsi="Sylfaen"/>
          <w:sz w:val="22"/>
          <w:szCs w:val="22"/>
        </w:rPr>
        <w:t>całkowitego wynagrodzenia brutto, o którym mowa w § 5 ust. 1 niniejszej umowy</w:t>
      </w:r>
    </w:p>
    <w:p w14:paraId="6E7C3B37" w14:textId="34F0CE92" w:rsidR="001074D8" w:rsidRPr="001220A1" w:rsidRDefault="006527EC" w:rsidP="00AB1E36">
      <w:pPr>
        <w:pStyle w:val="Akapitzlist"/>
        <w:numPr>
          <w:ilvl w:val="0"/>
          <w:numId w:val="18"/>
        </w:numPr>
        <w:tabs>
          <w:tab w:val="left" w:pos="284"/>
          <w:tab w:val="left" w:pos="709"/>
          <w:tab w:val="center" w:pos="4821"/>
        </w:tabs>
        <w:suppressAutoHyphens/>
        <w:spacing w:line="276" w:lineRule="auto"/>
        <w:ind w:left="426" w:hanging="426"/>
        <w:jc w:val="both"/>
        <w:rPr>
          <w:rFonts w:ascii="Sylfaen" w:hAnsi="Sylfaen"/>
          <w:b/>
          <w:spacing w:val="-3"/>
          <w:sz w:val="22"/>
          <w:szCs w:val="22"/>
          <w:lang w:eastAsia="ar-SA"/>
        </w:rPr>
      </w:pPr>
      <w:r w:rsidRPr="001220A1">
        <w:rPr>
          <w:rFonts w:ascii="Sylfaen" w:hAnsi="Sylfaen"/>
          <w:bCs/>
          <w:spacing w:val="-3"/>
          <w:sz w:val="22"/>
          <w:szCs w:val="22"/>
          <w:lang w:eastAsia="ar-SA"/>
        </w:rPr>
        <w:t xml:space="preserve">W przypadku nieuzasadnionego odstąpienia od umowy przez </w:t>
      </w:r>
      <w:r w:rsidRPr="001220A1">
        <w:rPr>
          <w:rFonts w:ascii="Sylfaen" w:hAnsi="Sylfaen"/>
          <w:b/>
          <w:spacing w:val="-3"/>
          <w:sz w:val="22"/>
          <w:szCs w:val="22"/>
          <w:lang w:eastAsia="ar-SA"/>
        </w:rPr>
        <w:t>Sprzedającego,</w:t>
      </w:r>
      <w:r w:rsidRPr="001220A1">
        <w:rPr>
          <w:rFonts w:ascii="Sylfaen" w:hAnsi="Sylfaen"/>
          <w:spacing w:val="-3"/>
          <w:sz w:val="22"/>
          <w:szCs w:val="22"/>
          <w:lang w:eastAsia="ar-SA"/>
        </w:rPr>
        <w:t xml:space="preserve"> </w:t>
      </w:r>
      <w:bookmarkStart w:id="2" w:name="_Hlk109379443"/>
      <w:r w:rsidR="00A255C0" w:rsidRPr="001220A1">
        <w:rPr>
          <w:rFonts w:ascii="Sylfaen" w:hAnsi="Sylfaen"/>
          <w:bCs/>
          <w:spacing w:val="-3"/>
          <w:sz w:val="22"/>
          <w:szCs w:val="22"/>
          <w:lang w:eastAsia="ar-SA"/>
        </w:rPr>
        <w:t xml:space="preserve">Sprzedający zobowiązuje się zapłacić Kupującemu karę umowną w wysokości 5% </w:t>
      </w:r>
      <w:r w:rsidR="001074D8" w:rsidRPr="001220A1">
        <w:rPr>
          <w:rFonts w:ascii="Sylfaen" w:hAnsi="Sylfaen"/>
          <w:sz w:val="22"/>
          <w:szCs w:val="22"/>
        </w:rPr>
        <w:t>całkowitego wynagrodzenia brutto, o którym mowa w § 5 ust. 1 niniejszej umowy.</w:t>
      </w:r>
    </w:p>
    <w:p w14:paraId="069FE6CD" w14:textId="39A44873" w:rsidR="006B566F" w:rsidRPr="001220A1" w:rsidRDefault="00EE7773" w:rsidP="00AB1E36">
      <w:pPr>
        <w:pStyle w:val="Akapitzlist"/>
        <w:numPr>
          <w:ilvl w:val="0"/>
          <w:numId w:val="18"/>
        </w:numPr>
        <w:tabs>
          <w:tab w:val="left" w:pos="284"/>
          <w:tab w:val="left" w:pos="709"/>
          <w:tab w:val="center" w:pos="4821"/>
        </w:tabs>
        <w:suppressAutoHyphens/>
        <w:spacing w:line="276" w:lineRule="auto"/>
        <w:ind w:left="426" w:hanging="426"/>
        <w:jc w:val="both"/>
        <w:rPr>
          <w:rFonts w:ascii="Sylfaen" w:hAnsi="Sylfaen"/>
          <w:b/>
          <w:spacing w:val="-3"/>
          <w:sz w:val="22"/>
          <w:szCs w:val="22"/>
          <w:lang w:eastAsia="ar-SA"/>
        </w:rPr>
      </w:pPr>
      <w:r w:rsidRPr="001220A1">
        <w:rPr>
          <w:rFonts w:ascii="Sylfaen" w:hAnsi="Sylfaen"/>
          <w:bCs/>
          <w:sz w:val="22"/>
          <w:szCs w:val="22"/>
        </w:rPr>
        <w:t>Strony ustalają, że kara umowna może być potrącona przez Kupującego z faktury wystawionej przez Sprzedającego na podstawie odrębnej noty księgowej. W przypadku niewystawienia faktury przez Sprzedającego lub braku możliwości dokonania potrącenia bez względu na przyczynę, z</w:t>
      </w:r>
      <w:r w:rsidR="00AC77CC" w:rsidRPr="001220A1">
        <w:rPr>
          <w:rFonts w:ascii="Sylfaen" w:hAnsi="Sylfaen"/>
          <w:bCs/>
          <w:sz w:val="22"/>
          <w:szCs w:val="22"/>
        </w:rPr>
        <w:t>apłata kary umownej nast</w:t>
      </w:r>
      <w:r w:rsidRPr="001220A1">
        <w:rPr>
          <w:rFonts w:ascii="Sylfaen" w:hAnsi="Sylfaen"/>
          <w:bCs/>
          <w:sz w:val="22"/>
          <w:szCs w:val="22"/>
        </w:rPr>
        <w:t>ąpi</w:t>
      </w:r>
      <w:r w:rsidR="00AC77CC" w:rsidRPr="001220A1">
        <w:rPr>
          <w:rFonts w:ascii="Sylfaen" w:hAnsi="Sylfaen"/>
          <w:bCs/>
          <w:sz w:val="22"/>
          <w:szCs w:val="22"/>
        </w:rPr>
        <w:t xml:space="preserve"> na podstawie sporządzonej </w:t>
      </w:r>
      <w:r w:rsidR="0079475F" w:rsidRPr="001220A1">
        <w:rPr>
          <w:rFonts w:ascii="Sylfaen" w:hAnsi="Sylfaen"/>
          <w:bCs/>
          <w:sz w:val="22"/>
          <w:szCs w:val="22"/>
        </w:rPr>
        <w:t xml:space="preserve">przez Kupującego </w:t>
      </w:r>
      <w:r w:rsidR="00AC77CC" w:rsidRPr="001220A1">
        <w:rPr>
          <w:rFonts w:ascii="Sylfaen" w:hAnsi="Sylfaen"/>
          <w:bCs/>
          <w:sz w:val="22"/>
          <w:szCs w:val="22"/>
        </w:rPr>
        <w:t xml:space="preserve">noty księgowej, w terminie nie krótszym niż </w:t>
      </w:r>
      <w:r w:rsidR="0079475F" w:rsidRPr="001220A1">
        <w:rPr>
          <w:rFonts w:ascii="Sylfaen" w:hAnsi="Sylfaen"/>
          <w:bCs/>
          <w:sz w:val="22"/>
          <w:szCs w:val="22"/>
        </w:rPr>
        <w:t>7</w:t>
      </w:r>
      <w:r w:rsidR="00AC77CC" w:rsidRPr="001220A1">
        <w:rPr>
          <w:rFonts w:ascii="Sylfaen" w:hAnsi="Sylfaen"/>
          <w:bCs/>
          <w:sz w:val="22"/>
          <w:szCs w:val="22"/>
        </w:rPr>
        <w:t xml:space="preserve"> dni od daty jej </w:t>
      </w:r>
      <w:bookmarkEnd w:id="2"/>
      <w:r w:rsidR="0079475F" w:rsidRPr="001220A1">
        <w:rPr>
          <w:rFonts w:ascii="Sylfaen" w:hAnsi="Sylfaen"/>
          <w:bCs/>
          <w:sz w:val="22"/>
          <w:szCs w:val="22"/>
        </w:rPr>
        <w:t>wystawienia</w:t>
      </w:r>
      <w:r w:rsidR="00AC77CC" w:rsidRPr="001220A1">
        <w:rPr>
          <w:rFonts w:ascii="Sylfaen" w:hAnsi="Sylfaen"/>
          <w:bCs/>
          <w:sz w:val="22"/>
          <w:szCs w:val="22"/>
        </w:rPr>
        <w:t>.</w:t>
      </w:r>
      <w:r w:rsidRPr="001220A1">
        <w:rPr>
          <w:rFonts w:ascii="Sylfaen" w:hAnsi="Sylfaen"/>
          <w:bCs/>
          <w:sz w:val="22"/>
          <w:szCs w:val="22"/>
        </w:rPr>
        <w:t xml:space="preserve"> </w:t>
      </w:r>
    </w:p>
    <w:p w14:paraId="05AC7699" w14:textId="6D7D9A93" w:rsidR="006B566F" w:rsidRPr="001220A1" w:rsidRDefault="006B566F" w:rsidP="00AB1E36">
      <w:pPr>
        <w:pStyle w:val="Akapitzlist"/>
        <w:numPr>
          <w:ilvl w:val="0"/>
          <w:numId w:val="18"/>
        </w:numPr>
        <w:tabs>
          <w:tab w:val="left" w:pos="284"/>
          <w:tab w:val="left" w:pos="709"/>
          <w:tab w:val="center" w:pos="4821"/>
        </w:tabs>
        <w:suppressAutoHyphens/>
        <w:spacing w:line="276" w:lineRule="auto"/>
        <w:ind w:left="426" w:hanging="426"/>
        <w:jc w:val="both"/>
        <w:rPr>
          <w:rFonts w:ascii="Sylfaen" w:hAnsi="Sylfaen"/>
          <w:bCs/>
          <w:spacing w:val="-3"/>
          <w:sz w:val="22"/>
          <w:szCs w:val="22"/>
          <w:lang w:eastAsia="ar-SA"/>
        </w:rPr>
      </w:pPr>
      <w:r w:rsidRPr="001220A1">
        <w:rPr>
          <w:rFonts w:ascii="Sylfaen" w:hAnsi="Sylfaen"/>
          <w:bCs/>
          <w:spacing w:val="-3"/>
          <w:sz w:val="22"/>
          <w:szCs w:val="22"/>
          <w:lang w:eastAsia="ar-SA"/>
        </w:rPr>
        <w:t>Strony mogą dochodzić na zasadach ogólnych kc odszkodowania przewyższającego wysokości ustalonych kar umownych.</w:t>
      </w:r>
    </w:p>
    <w:p w14:paraId="0B1126D4" w14:textId="144818F6" w:rsidR="004906A0" w:rsidRPr="00472BEF" w:rsidRDefault="00E67D13" w:rsidP="00D87BD2">
      <w:pPr>
        <w:tabs>
          <w:tab w:val="left" w:pos="1135"/>
          <w:tab w:val="left" w:pos="1237"/>
          <w:tab w:val="left" w:pos="1277"/>
          <w:tab w:val="left" w:pos="1418"/>
          <w:tab w:val="left" w:pos="1624"/>
          <w:tab w:val="left" w:pos="2410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line="276" w:lineRule="auto"/>
        <w:ind w:left="2835" w:hanging="2409"/>
        <w:jc w:val="center"/>
        <w:rPr>
          <w:rFonts w:ascii="Sylfaen" w:hAnsi="Sylfaen"/>
          <w:b/>
          <w:bCs/>
          <w:sz w:val="22"/>
          <w:szCs w:val="22"/>
        </w:rPr>
      </w:pPr>
      <w:bookmarkStart w:id="3" w:name="_Hlk105059946"/>
      <w:r w:rsidRPr="00472BEF">
        <w:rPr>
          <w:rFonts w:ascii="Sylfaen" w:hAnsi="Sylfaen"/>
          <w:b/>
          <w:bCs/>
          <w:sz w:val="22"/>
          <w:szCs w:val="22"/>
        </w:rPr>
        <w:t xml:space="preserve">§ </w:t>
      </w:r>
      <w:r w:rsidR="001074D8" w:rsidRPr="00472BEF">
        <w:rPr>
          <w:rFonts w:ascii="Sylfaen" w:hAnsi="Sylfaen"/>
          <w:b/>
          <w:bCs/>
          <w:sz w:val="22"/>
          <w:szCs w:val="22"/>
        </w:rPr>
        <w:t>9</w:t>
      </w:r>
      <w:r w:rsidRPr="00472BEF">
        <w:rPr>
          <w:rFonts w:ascii="Sylfaen" w:hAnsi="Sylfaen"/>
          <w:b/>
          <w:bCs/>
          <w:sz w:val="22"/>
          <w:szCs w:val="22"/>
        </w:rPr>
        <w:t xml:space="preserve"> </w:t>
      </w:r>
    </w:p>
    <w:p w14:paraId="7AD85673" w14:textId="6969633E" w:rsidR="00E67D13" w:rsidRPr="00472BEF" w:rsidRDefault="00E67D13" w:rsidP="00D87BD2">
      <w:pPr>
        <w:tabs>
          <w:tab w:val="left" w:pos="1135"/>
          <w:tab w:val="left" w:pos="1237"/>
          <w:tab w:val="left" w:pos="1277"/>
          <w:tab w:val="left" w:pos="1418"/>
          <w:tab w:val="left" w:pos="1624"/>
          <w:tab w:val="left" w:pos="2410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line="276" w:lineRule="auto"/>
        <w:ind w:left="2835" w:hanging="2409"/>
        <w:jc w:val="center"/>
        <w:rPr>
          <w:rFonts w:ascii="Sylfaen" w:hAnsi="Sylfaen"/>
          <w:b/>
          <w:bCs/>
          <w:sz w:val="22"/>
          <w:szCs w:val="22"/>
        </w:rPr>
      </w:pPr>
      <w:r w:rsidRPr="00472BEF">
        <w:rPr>
          <w:rFonts w:ascii="Sylfaen" w:hAnsi="Sylfaen"/>
          <w:b/>
          <w:bCs/>
          <w:sz w:val="22"/>
          <w:szCs w:val="22"/>
        </w:rPr>
        <w:t>Zmiany umowy</w:t>
      </w:r>
    </w:p>
    <w:p w14:paraId="714A07C2" w14:textId="77777777" w:rsidR="008874EC" w:rsidRPr="001220A1" w:rsidRDefault="008874EC" w:rsidP="00D87BD2">
      <w:pPr>
        <w:tabs>
          <w:tab w:val="left" w:pos="1135"/>
          <w:tab w:val="left" w:pos="1237"/>
          <w:tab w:val="left" w:pos="1277"/>
          <w:tab w:val="left" w:pos="1418"/>
          <w:tab w:val="left" w:pos="1624"/>
          <w:tab w:val="left" w:pos="2410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line="276" w:lineRule="auto"/>
        <w:ind w:left="2835" w:hanging="2409"/>
        <w:jc w:val="center"/>
        <w:rPr>
          <w:rFonts w:ascii="Sylfaen" w:hAnsi="Sylfaen"/>
          <w:sz w:val="22"/>
          <w:szCs w:val="22"/>
        </w:rPr>
      </w:pPr>
    </w:p>
    <w:p w14:paraId="10FF7B72" w14:textId="66C8354A" w:rsidR="00E67D13" w:rsidRPr="001220A1" w:rsidRDefault="00E67D13" w:rsidP="008566AC">
      <w:pPr>
        <w:tabs>
          <w:tab w:val="left" w:pos="284"/>
          <w:tab w:val="left" w:pos="1277"/>
          <w:tab w:val="left" w:pos="1418"/>
          <w:tab w:val="left" w:pos="1624"/>
          <w:tab w:val="left" w:pos="2410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line="276" w:lineRule="auto"/>
        <w:ind w:left="284" w:hanging="284"/>
        <w:jc w:val="both"/>
        <w:rPr>
          <w:rFonts w:ascii="Sylfaen" w:hAnsi="Sylfaen"/>
          <w:sz w:val="22"/>
          <w:szCs w:val="22"/>
        </w:rPr>
      </w:pPr>
      <w:r w:rsidRPr="001220A1">
        <w:rPr>
          <w:rFonts w:ascii="Sylfaen" w:hAnsi="Sylfaen"/>
          <w:sz w:val="22"/>
          <w:szCs w:val="22"/>
        </w:rPr>
        <w:t xml:space="preserve">1. </w:t>
      </w:r>
      <w:r w:rsidRPr="001220A1">
        <w:rPr>
          <w:rFonts w:ascii="Sylfaen" w:hAnsi="Sylfaen"/>
          <w:sz w:val="22"/>
          <w:szCs w:val="22"/>
        </w:rPr>
        <w:tab/>
      </w:r>
      <w:r w:rsidR="00D87BD2" w:rsidRPr="001220A1">
        <w:rPr>
          <w:rFonts w:ascii="Sylfaen" w:hAnsi="Sylfaen"/>
          <w:sz w:val="22"/>
          <w:szCs w:val="22"/>
        </w:rPr>
        <w:t>Na podstawie art. 455 ust. 1 pkt 1 Pzp zmiana postanowień niniejszej umowy możliwa jest w razie zaistnienia jednej z następujących okoliczności i w zakresie określonym poniżej</w:t>
      </w:r>
      <w:r w:rsidRPr="001220A1">
        <w:rPr>
          <w:rFonts w:ascii="Sylfaen" w:hAnsi="Sylfaen"/>
          <w:sz w:val="22"/>
          <w:szCs w:val="22"/>
        </w:rPr>
        <w:t>:</w:t>
      </w:r>
    </w:p>
    <w:p w14:paraId="342F8501" w14:textId="77777777" w:rsidR="00E67D13" w:rsidRPr="001220A1" w:rsidRDefault="00E67D13" w:rsidP="008566AC">
      <w:pPr>
        <w:tabs>
          <w:tab w:val="left" w:pos="284"/>
          <w:tab w:val="left" w:pos="1277"/>
          <w:tab w:val="left" w:pos="1418"/>
          <w:tab w:val="left" w:pos="1624"/>
          <w:tab w:val="left" w:pos="2410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line="276" w:lineRule="auto"/>
        <w:ind w:left="284" w:hanging="284"/>
        <w:jc w:val="both"/>
        <w:rPr>
          <w:rFonts w:ascii="Sylfaen" w:hAnsi="Sylfaen"/>
          <w:sz w:val="22"/>
          <w:szCs w:val="22"/>
        </w:rPr>
      </w:pPr>
      <w:r w:rsidRPr="001220A1">
        <w:rPr>
          <w:rFonts w:ascii="Sylfaen" w:hAnsi="Sylfaen"/>
          <w:sz w:val="22"/>
          <w:szCs w:val="22"/>
        </w:rPr>
        <w:t>1)</w:t>
      </w:r>
      <w:r w:rsidRPr="001220A1">
        <w:rPr>
          <w:rFonts w:ascii="Sylfaen" w:hAnsi="Sylfaen"/>
          <w:sz w:val="22"/>
          <w:szCs w:val="22"/>
        </w:rPr>
        <w:tab/>
        <w:t>kiedy nastąpiła zmiana obowiązujących przepisów prawa regulujących wysokość stawki podatku od towarów i usług – dopuszcza się wówczas zmianę ceny brutto, przy czym strony zgodnie zastrzegają, że w tej sytuacji zmiana ceny brutto będzie odnosić się wyłącznie do tej części przedmiotu umowy, która została zrealizowana zgodnie z terminami ustalonymi umową po dniu wejścia w życie przepisów zmieniających stawkę podatku od towarów i usług oraz wyłącznie do części przedmiotu umowy, do której zastosowanie znajdzie zmiana stawki podatku od towarów i usług przy czym cena netto nie zmieni się, a wartość ceny brutto zostanie wyliczona na podstawie zmienionych przepisów prawa;</w:t>
      </w:r>
    </w:p>
    <w:p w14:paraId="2AC5256A" w14:textId="31CC1EED" w:rsidR="00E67D13" w:rsidRPr="001220A1" w:rsidRDefault="00E67D13" w:rsidP="008566AC">
      <w:pPr>
        <w:tabs>
          <w:tab w:val="left" w:pos="284"/>
          <w:tab w:val="left" w:pos="1277"/>
          <w:tab w:val="left" w:pos="1418"/>
          <w:tab w:val="left" w:pos="1624"/>
          <w:tab w:val="left" w:pos="2410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line="276" w:lineRule="auto"/>
        <w:ind w:left="284" w:hanging="284"/>
        <w:jc w:val="both"/>
        <w:rPr>
          <w:rFonts w:ascii="Sylfaen" w:hAnsi="Sylfaen"/>
          <w:sz w:val="22"/>
          <w:szCs w:val="22"/>
        </w:rPr>
      </w:pPr>
      <w:r w:rsidRPr="001220A1">
        <w:rPr>
          <w:rFonts w:ascii="Sylfaen" w:hAnsi="Sylfaen"/>
          <w:sz w:val="22"/>
          <w:szCs w:val="22"/>
        </w:rPr>
        <w:t>2)</w:t>
      </w:r>
      <w:r w:rsidRPr="001220A1">
        <w:rPr>
          <w:rFonts w:ascii="Sylfaen" w:hAnsi="Sylfaen"/>
          <w:sz w:val="22"/>
          <w:szCs w:val="22"/>
        </w:rPr>
        <w:tab/>
        <w:t xml:space="preserve">kiedy zachodzi konieczność zastąpienia sprzętu, który ma być dostarczony w ramach realizacji niniejszej umowy, sprzętem nowym posiadającym co najmniej takie same parametry jakie </w:t>
      </w:r>
      <w:r w:rsidRPr="001220A1">
        <w:rPr>
          <w:rFonts w:ascii="Sylfaen" w:hAnsi="Sylfaen"/>
          <w:sz w:val="22"/>
          <w:szCs w:val="22"/>
        </w:rPr>
        <w:lastRenderedPageBreak/>
        <w:t>posiadał sprzęt będący podstawą wyboru oferty Sprzedającego w przypadku wycofania lub wstrzymania produkcji sprzętu</w:t>
      </w:r>
      <w:r w:rsidR="003C6EB0" w:rsidRPr="001220A1">
        <w:rPr>
          <w:rFonts w:ascii="Sylfaen" w:hAnsi="Sylfaen"/>
          <w:sz w:val="22"/>
          <w:szCs w:val="22"/>
        </w:rPr>
        <w:t>,</w:t>
      </w:r>
      <w:r w:rsidRPr="001220A1">
        <w:rPr>
          <w:rFonts w:ascii="Sylfaen" w:hAnsi="Sylfaen"/>
          <w:sz w:val="22"/>
          <w:szCs w:val="22"/>
        </w:rPr>
        <w:t xml:space="preserve"> który ma być dostarczony, a Sprzedający udokumentuje pisemnie, że sprzęt będący podstawą wyboru jego oferty został wycofany z produkcji lub jego produkcja została wstrzymana i proponowany w jego miejsce sprzęt posiada co najmniej takie same parametry jakie posiadał sprzęt będący podstawą wyboru oferty Sprzedającego, przy czym Kupujący może żądać przedstawienia dodatkowych dokumentów, wyjaśnień lub dowodów, w tym oświadczeń, potwierdzających wycofanie z produkcji lub wstrzymanie produkcji sprzętu będącego podstawą wyboru oferty Sprzedającego oraz potwierdzających, że proponowany w jego miejsce sprzęt posiada co najmniej takie same parametry jakie posiadał sprzęt będący podstawą wyboru oferty Sprzedającego – dopuszcza się wówczas zmianę zaoferowanego modelu sprzętu i jego ceny </w:t>
      </w:r>
      <w:r w:rsidR="003C6EB0" w:rsidRPr="001220A1">
        <w:rPr>
          <w:rFonts w:ascii="Sylfaen" w:hAnsi="Sylfaen"/>
          <w:sz w:val="22"/>
          <w:szCs w:val="22"/>
        </w:rPr>
        <w:t>brutto</w:t>
      </w:r>
      <w:r w:rsidRPr="001220A1">
        <w:rPr>
          <w:rFonts w:ascii="Sylfaen" w:hAnsi="Sylfaen"/>
          <w:sz w:val="22"/>
          <w:szCs w:val="22"/>
        </w:rPr>
        <w:t xml:space="preserve"> pod warunkiem, iż cena ta nie ulegnie zwiększeniu;</w:t>
      </w:r>
    </w:p>
    <w:p w14:paraId="6504D43E" w14:textId="0DB9A524" w:rsidR="00D90DF3" w:rsidRPr="001220A1" w:rsidRDefault="003C6EB0" w:rsidP="008566AC">
      <w:pPr>
        <w:tabs>
          <w:tab w:val="left" w:pos="284"/>
          <w:tab w:val="left" w:pos="1277"/>
          <w:tab w:val="left" w:pos="1418"/>
          <w:tab w:val="left" w:pos="1624"/>
          <w:tab w:val="left" w:pos="2410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line="276" w:lineRule="auto"/>
        <w:ind w:left="284" w:hanging="284"/>
        <w:jc w:val="both"/>
        <w:rPr>
          <w:rFonts w:ascii="Sylfaen" w:hAnsi="Sylfaen"/>
          <w:sz w:val="22"/>
          <w:szCs w:val="22"/>
        </w:rPr>
      </w:pPr>
      <w:r w:rsidRPr="001220A1">
        <w:rPr>
          <w:rFonts w:ascii="Sylfaen" w:hAnsi="Sylfaen"/>
          <w:sz w:val="22"/>
          <w:szCs w:val="22"/>
        </w:rPr>
        <w:t>3</w:t>
      </w:r>
      <w:r w:rsidR="00E67D13" w:rsidRPr="001220A1">
        <w:rPr>
          <w:rFonts w:ascii="Sylfaen" w:hAnsi="Sylfaen"/>
          <w:sz w:val="22"/>
          <w:szCs w:val="22"/>
        </w:rPr>
        <w:t>)</w:t>
      </w:r>
      <w:r w:rsidR="00E67D13" w:rsidRPr="001220A1">
        <w:rPr>
          <w:rFonts w:ascii="Sylfaen" w:hAnsi="Sylfaen"/>
          <w:sz w:val="22"/>
          <w:szCs w:val="22"/>
        </w:rPr>
        <w:tab/>
        <w:t xml:space="preserve">jeżeli zmiana umowy dotyczyć będzie zmiany terminu realizacji przedmiotu umowy, sposobu wykonania i rozliczania umowy lub warunków dokonywania płatności na rzecz Sprzedającego, w tym terminów płatności, i spowodowana będzie zmianami w zawartej przez Kupującego umowie o dofinansowanie </w:t>
      </w:r>
      <w:r w:rsidR="00565C7E" w:rsidRPr="001220A1">
        <w:rPr>
          <w:rFonts w:ascii="Sylfaen" w:hAnsi="Sylfaen"/>
          <w:sz w:val="22"/>
          <w:szCs w:val="22"/>
        </w:rPr>
        <w:t xml:space="preserve">zakupu przedmiotu umowy </w:t>
      </w:r>
      <w:r w:rsidR="00E67D13" w:rsidRPr="001220A1">
        <w:rPr>
          <w:rFonts w:ascii="Sylfaen" w:hAnsi="Sylfaen"/>
          <w:sz w:val="22"/>
          <w:szCs w:val="22"/>
        </w:rPr>
        <w:t>lub zmian</w:t>
      </w:r>
      <w:r w:rsidR="00565C7E" w:rsidRPr="001220A1">
        <w:rPr>
          <w:rFonts w:ascii="Sylfaen" w:hAnsi="Sylfaen"/>
          <w:sz w:val="22"/>
          <w:szCs w:val="22"/>
        </w:rPr>
        <w:t>ami</w:t>
      </w:r>
      <w:r w:rsidR="00E67D13" w:rsidRPr="001220A1">
        <w:rPr>
          <w:rFonts w:ascii="Sylfaen" w:hAnsi="Sylfaen"/>
          <w:sz w:val="22"/>
          <w:szCs w:val="22"/>
        </w:rPr>
        <w:t xml:space="preserve"> w wytycznych dotyczących realizacji </w:t>
      </w:r>
      <w:r w:rsidR="00565C7E" w:rsidRPr="001220A1">
        <w:rPr>
          <w:rFonts w:ascii="Sylfaen" w:hAnsi="Sylfaen"/>
          <w:sz w:val="22"/>
          <w:szCs w:val="22"/>
        </w:rPr>
        <w:t xml:space="preserve">tego </w:t>
      </w:r>
      <w:r w:rsidRPr="001220A1">
        <w:rPr>
          <w:rFonts w:ascii="Sylfaen" w:hAnsi="Sylfaen"/>
          <w:sz w:val="22"/>
          <w:szCs w:val="22"/>
        </w:rPr>
        <w:t>dofinansowania</w:t>
      </w:r>
      <w:r w:rsidR="00E67D13" w:rsidRPr="001220A1">
        <w:rPr>
          <w:rFonts w:ascii="Sylfaen" w:hAnsi="Sylfaen"/>
          <w:sz w:val="22"/>
          <w:szCs w:val="22"/>
        </w:rPr>
        <w:t xml:space="preserve">, do których przestrzegania zobowiązany jest Kupujący – jednakże tylko w takim zakresie w jakim będzie to niezbędne </w:t>
      </w:r>
      <w:r w:rsidR="00565C7E" w:rsidRPr="001220A1">
        <w:rPr>
          <w:rFonts w:ascii="Sylfaen" w:hAnsi="Sylfaen"/>
          <w:sz w:val="22"/>
          <w:szCs w:val="22"/>
        </w:rPr>
        <w:t xml:space="preserve">w </w:t>
      </w:r>
      <w:r w:rsidR="00E67D13" w:rsidRPr="001220A1">
        <w:rPr>
          <w:rFonts w:ascii="Sylfaen" w:hAnsi="Sylfaen"/>
          <w:sz w:val="22"/>
          <w:szCs w:val="22"/>
        </w:rPr>
        <w:t>cel</w:t>
      </w:r>
      <w:r w:rsidR="00565C7E" w:rsidRPr="001220A1">
        <w:rPr>
          <w:rFonts w:ascii="Sylfaen" w:hAnsi="Sylfaen"/>
          <w:sz w:val="22"/>
          <w:szCs w:val="22"/>
        </w:rPr>
        <w:t>u</w:t>
      </w:r>
      <w:r w:rsidR="00E67D13" w:rsidRPr="001220A1">
        <w:rPr>
          <w:rFonts w:ascii="Sylfaen" w:hAnsi="Sylfaen"/>
          <w:sz w:val="22"/>
          <w:szCs w:val="22"/>
        </w:rPr>
        <w:t xml:space="preserve"> realizacji </w:t>
      </w:r>
      <w:r w:rsidR="00565C7E" w:rsidRPr="001220A1">
        <w:rPr>
          <w:rFonts w:ascii="Sylfaen" w:hAnsi="Sylfaen"/>
          <w:sz w:val="22"/>
          <w:szCs w:val="22"/>
        </w:rPr>
        <w:t>zakupu przedmiotu umowy</w:t>
      </w:r>
      <w:r w:rsidR="00E67D13" w:rsidRPr="001220A1">
        <w:rPr>
          <w:rFonts w:ascii="Sylfaen" w:hAnsi="Sylfaen"/>
          <w:sz w:val="22"/>
          <w:szCs w:val="22"/>
        </w:rPr>
        <w:t xml:space="preserve"> zgodnie z postanowieniami umowy </w:t>
      </w:r>
      <w:r w:rsidR="00565C7E" w:rsidRPr="001220A1">
        <w:rPr>
          <w:rFonts w:ascii="Sylfaen" w:hAnsi="Sylfaen"/>
          <w:sz w:val="22"/>
          <w:szCs w:val="22"/>
        </w:rPr>
        <w:t xml:space="preserve">o dofinansowanie </w:t>
      </w:r>
      <w:r w:rsidR="00E67D13" w:rsidRPr="001220A1">
        <w:rPr>
          <w:rFonts w:ascii="Sylfaen" w:hAnsi="Sylfaen"/>
          <w:sz w:val="22"/>
          <w:szCs w:val="22"/>
        </w:rPr>
        <w:t xml:space="preserve">lub wytycznymi dotyczącymi jego realizacji, do </w:t>
      </w:r>
      <w:r w:rsidR="00C14345" w:rsidRPr="001220A1">
        <w:rPr>
          <w:rFonts w:ascii="Sylfaen" w:hAnsi="Sylfaen"/>
          <w:sz w:val="22"/>
          <w:szCs w:val="22"/>
        </w:rPr>
        <w:t>k</w:t>
      </w:r>
      <w:r w:rsidR="00E67D13" w:rsidRPr="001220A1">
        <w:rPr>
          <w:rFonts w:ascii="Sylfaen" w:hAnsi="Sylfaen"/>
          <w:sz w:val="22"/>
          <w:szCs w:val="22"/>
        </w:rPr>
        <w:t>tórych przestrzegania zobowiązany jest Kupujący</w:t>
      </w:r>
      <w:r w:rsidR="00D90DF3" w:rsidRPr="001220A1">
        <w:rPr>
          <w:rFonts w:ascii="Sylfaen" w:hAnsi="Sylfaen"/>
          <w:sz w:val="22"/>
          <w:szCs w:val="22"/>
        </w:rPr>
        <w:t>,</w:t>
      </w:r>
    </w:p>
    <w:p w14:paraId="7282588A" w14:textId="0AA37F08" w:rsidR="00E67D13" w:rsidRPr="001220A1" w:rsidRDefault="00EA6B1B" w:rsidP="008566AC">
      <w:pPr>
        <w:tabs>
          <w:tab w:val="left" w:pos="284"/>
          <w:tab w:val="left" w:pos="1277"/>
          <w:tab w:val="left" w:pos="1418"/>
          <w:tab w:val="left" w:pos="1624"/>
          <w:tab w:val="left" w:pos="2410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line="276" w:lineRule="auto"/>
        <w:ind w:left="284" w:hanging="284"/>
        <w:jc w:val="both"/>
        <w:rPr>
          <w:rFonts w:ascii="Sylfaen" w:hAnsi="Sylfaen"/>
          <w:sz w:val="22"/>
          <w:szCs w:val="22"/>
        </w:rPr>
      </w:pPr>
      <w:r w:rsidRPr="001220A1">
        <w:rPr>
          <w:rFonts w:ascii="Sylfaen" w:hAnsi="Sylfaen"/>
          <w:sz w:val="22"/>
          <w:szCs w:val="22"/>
        </w:rPr>
        <w:t>4</w:t>
      </w:r>
      <w:r w:rsidR="00D90DF3" w:rsidRPr="001220A1">
        <w:rPr>
          <w:rFonts w:ascii="Sylfaen" w:hAnsi="Sylfaen"/>
          <w:sz w:val="22"/>
          <w:szCs w:val="22"/>
        </w:rPr>
        <w:t xml:space="preserve">) w przypadku wystąpienia siły wyższej w rozumieniu § </w:t>
      </w:r>
      <w:r w:rsidRPr="001220A1">
        <w:rPr>
          <w:rFonts w:ascii="Sylfaen" w:hAnsi="Sylfaen"/>
          <w:sz w:val="22"/>
          <w:szCs w:val="22"/>
        </w:rPr>
        <w:t>10</w:t>
      </w:r>
      <w:r w:rsidR="00D90DF3" w:rsidRPr="001220A1">
        <w:rPr>
          <w:rFonts w:ascii="Sylfaen" w:hAnsi="Sylfaen"/>
          <w:sz w:val="22"/>
          <w:szCs w:val="22"/>
        </w:rPr>
        <w:t xml:space="preserve"> niniejszej umowy uniemożliwiającej wykonanie przedmiotu umowy zgodnie z </w:t>
      </w:r>
      <w:r w:rsidRPr="001220A1">
        <w:rPr>
          <w:rFonts w:ascii="Sylfaen" w:hAnsi="Sylfaen"/>
          <w:sz w:val="22"/>
          <w:szCs w:val="22"/>
        </w:rPr>
        <w:t>postanowieniami niniejszej umowy,</w:t>
      </w:r>
      <w:r w:rsidR="00D90DF3" w:rsidRPr="001220A1">
        <w:rPr>
          <w:rFonts w:ascii="Sylfaen" w:hAnsi="Sylfaen"/>
          <w:sz w:val="22"/>
          <w:szCs w:val="22"/>
        </w:rPr>
        <w:t xml:space="preserve"> przedłużeniu może ulec termin wykonania umowy, przy czym </w:t>
      </w:r>
      <w:r w:rsidR="00F22751" w:rsidRPr="001220A1">
        <w:rPr>
          <w:rFonts w:ascii="Sylfaen" w:hAnsi="Sylfaen"/>
          <w:sz w:val="22"/>
          <w:szCs w:val="22"/>
        </w:rPr>
        <w:t xml:space="preserve">jego przedłużenie </w:t>
      </w:r>
      <w:r w:rsidRPr="001220A1">
        <w:rPr>
          <w:rFonts w:ascii="Sylfaen" w:hAnsi="Sylfaen"/>
          <w:sz w:val="22"/>
          <w:szCs w:val="22"/>
        </w:rPr>
        <w:t>nastąpi</w:t>
      </w:r>
      <w:r w:rsidR="00F22751" w:rsidRPr="001220A1">
        <w:rPr>
          <w:rFonts w:ascii="Sylfaen" w:hAnsi="Sylfaen"/>
          <w:sz w:val="22"/>
          <w:szCs w:val="22"/>
        </w:rPr>
        <w:t xml:space="preserve"> o odpowiedni okres, proporcjonalny do czasu opóźnienia wynikającego z zaistnienia siły wyższej</w:t>
      </w:r>
      <w:r w:rsidR="00E67D13" w:rsidRPr="001220A1">
        <w:rPr>
          <w:rFonts w:ascii="Sylfaen" w:hAnsi="Sylfaen"/>
          <w:sz w:val="22"/>
          <w:szCs w:val="22"/>
        </w:rPr>
        <w:t>.</w:t>
      </w:r>
    </w:p>
    <w:p w14:paraId="6EAEAD20" w14:textId="5499BFD9" w:rsidR="00E67D13" w:rsidRPr="001220A1" w:rsidRDefault="00D87BD2" w:rsidP="008566AC">
      <w:pPr>
        <w:tabs>
          <w:tab w:val="left" w:pos="284"/>
          <w:tab w:val="left" w:pos="1277"/>
          <w:tab w:val="left" w:pos="1418"/>
          <w:tab w:val="left" w:pos="1624"/>
          <w:tab w:val="left" w:pos="2410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line="276" w:lineRule="auto"/>
        <w:ind w:left="284" w:hanging="284"/>
        <w:jc w:val="both"/>
        <w:rPr>
          <w:rFonts w:ascii="Sylfaen" w:hAnsi="Sylfaen"/>
          <w:sz w:val="22"/>
          <w:szCs w:val="22"/>
        </w:rPr>
      </w:pPr>
      <w:r w:rsidRPr="001220A1">
        <w:rPr>
          <w:rFonts w:ascii="Sylfaen" w:hAnsi="Sylfaen"/>
          <w:sz w:val="22"/>
          <w:szCs w:val="22"/>
        </w:rPr>
        <w:t xml:space="preserve">2. </w:t>
      </w:r>
      <w:r w:rsidR="00E67D13" w:rsidRPr="001220A1">
        <w:rPr>
          <w:rFonts w:ascii="Sylfaen" w:hAnsi="Sylfaen"/>
          <w:sz w:val="22"/>
          <w:szCs w:val="22"/>
        </w:rPr>
        <w:t xml:space="preserve">W przypadku zaistnienia jednej lub kilku okoliczności wymienionych w ust. </w:t>
      </w:r>
      <w:r w:rsidRPr="001220A1">
        <w:rPr>
          <w:rFonts w:ascii="Sylfaen" w:hAnsi="Sylfaen"/>
          <w:sz w:val="22"/>
          <w:szCs w:val="22"/>
        </w:rPr>
        <w:t>1</w:t>
      </w:r>
      <w:r w:rsidR="00E67D13" w:rsidRPr="001220A1">
        <w:rPr>
          <w:rFonts w:ascii="Sylfaen" w:hAnsi="Sylfaen"/>
          <w:sz w:val="22"/>
          <w:szCs w:val="22"/>
        </w:rPr>
        <w:t>, zmiana umowy następuje na pisemny wniosek Strony inicjującej tę zmianę (forma pisemna zastrzeżona jest pod rygorem nieważności), który będzie zawierał uzasadnienie i następuje pod rygorem nieważności w formie pisemnego, podpisanego przez obie Strony aneksu do Umowy.</w:t>
      </w:r>
    </w:p>
    <w:p w14:paraId="3CD18EAE" w14:textId="77777777" w:rsidR="00613A20" w:rsidRPr="001220A1" w:rsidRDefault="00613A20" w:rsidP="00613A20">
      <w:pPr>
        <w:tabs>
          <w:tab w:val="left" w:pos="1135"/>
          <w:tab w:val="left" w:pos="1237"/>
          <w:tab w:val="left" w:pos="1277"/>
          <w:tab w:val="left" w:pos="1418"/>
          <w:tab w:val="left" w:pos="1624"/>
          <w:tab w:val="left" w:pos="2410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line="276" w:lineRule="auto"/>
        <w:jc w:val="both"/>
        <w:rPr>
          <w:rFonts w:ascii="Sylfaen" w:hAnsi="Sylfaen"/>
          <w:b/>
          <w:bCs/>
          <w:sz w:val="22"/>
          <w:szCs w:val="22"/>
        </w:rPr>
      </w:pPr>
    </w:p>
    <w:p w14:paraId="23BE8154" w14:textId="2D20391D" w:rsidR="00613A20" w:rsidRPr="001220A1" w:rsidRDefault="00613A20" w:rsidP="00613A20">
      <w:pPr>
        <w:tabs>
          <w:tab w:val="left" w:pos="1135"/>
          <w:tab w:val="left" w:pos="1237"/>
          <w:tab w:val="left" w:pos="1277"/>
          <w:tab w:val="left" w:pos="1418"/>
          <w:tab w:val="left" w:pos="1624"/>
          <w:tab w:val="left" w:pos="2410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line="276" w:lineRule="auto"/>
        <w:jc w:val="center"/>
        <w:rPr>
          <w:rFonts w:ascii="Sylfaen" w:hAnsi="Sylfaen"/>
          <w:b/>
          <w:bCs/>
          <w:sz w:val="22"/>
          <w:szCs w:val="22"/>
        </w:rPr>
      </w:pPr>
      <w:r w:rsidRPr="001220A1">
        <w:rPr>
          <w:rFonts w:ascii="Sylfaen" w:hAnsi="Sylfaen"/>
          <w:b/>
          <w:bCs/>
          <w:sz w:val="22"/>
          <w:szCs w:val="22"/>
        </w:rPr>
        <w:t xml:space="preserve">§ </w:t>
      </w:r>
      <w:r w:rsidR="00EA6B1B" w:rsidRPr="001220A1">
        <w:rPr>
          <w:rFonts w:ascii="Sylfaen" w:hAnsi="Sylfaen"/>
          <w:b/>
          <w:bCs/>
          <w:sz w:val="22"/>
          <w:szCs w:val="22"/>
        </w:rPr>
        <w:t>10</w:t>
      </w:r>
    </w:p>
    <w:p w14:paraId="5E742B30" w14:textId="626D1DD1" w:rsidR="00613A20" w:rsidRPr="001220A1" w:rsidRDefault="00613A20" w:rsidP="00C36868">
      <w:pPr>
        <w:suppressAutoHyphens/>
        <w:spacing w:line="276" w:lineRule="auto"/>
        <w:ind w:left="2409" w:hanging="2409"/>
        <w:jc w:val="center"/>
        <w:rPr>
          <w:rFonts w:ascii="Sylfaen" w:hAnsi="Sylfaen"/>
          <w:b/>
          <w:bCs/>
          <w:sz w:val="22"/>
          <w:szCs w:val="22"/>
        </w:rPr>
      </w:pPr>
      <w:r w:rsidRPr="001220A1">
        <w:rPr>
          <w:rFonts w:ascii="Sylfaen" w:hAnsi="Sylfaen"/>
          <w:b/>
          <w:bCs/>
          <w:sz w:val="22"/>
          <w:szCs w:val="22"/>
        </w:rPr>
        <w:t>Siła wyższa</w:t>
      </w:r>
    </w:p>
    <w:p w14:paraId="02D4A78F" w14:textId="77777777" w:rsidR="00613A20" w:rsidRPr="001220A1" w:rsidRDefault="00613A20" w:rsidP="00613A20">
      <w:pPr>
        <w:tabs>
          <w:tab w:val="left" w:pos="1135"/>
          <w:tab w:val="left" w:pos="1237"/>
          <w:tab w:val="left" w:pos="1277"/>
          <w:tab w:val="left" w:pos="1418"/>
          <w:tab w:val="left" w:pos="1624"/>
          <w:tab w:val="left" w:pos="2410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line="276" w:lineRule="auto"/>
        <w:ind w:left="2835" w:hanging="2409"/>
        <w:jc w:val="center"/>
        <w:rPr>
          <w:rFonts w:ascii="Sylfaen" w:hAnsi="Sylfaen"/>
          <w:sz w:val="22"/>
          <w:szCs w:val="22"/>
        </w:rPr>
      </w:pPr>
    </w:p>
    <w:p w14:paraId="583B2850" w14:textId="7A659751" w:rsidR="00613A20" w:rsidRPr="001220A1" w:rsidRDefault="00613A20" w:rsidP="00613A20">
      <w:pPr>
        <w:pStyle w:val="Akapitzlist"/>
        <w:numPr>
          <w:ilvl w:val="6"/>
          <w:numId w:val="4"/>
        </w:numPr>
        <w:tabs>
          <w:tab w:val="clear" w:pos="5040"/>
          <w:tab w:val="num" w:pos="4680"/>
        </w:tabs>
        <w:suppressAutoHyphens/>
        <w:spacing w:line="276" w:lineRule="auto"/>
        <w:ind w:left="284"/>
        <w:jc w:val="both"/>
        <w:rPr>
          <w:rFonts w:ascii="Sylfaen" w:hAnsi="Sylfaen"/>
          <w:sz w:val="22"/>
          <w:szCs w:val="22"/>
        </w:rPr>
      </w:pPr>
      <w:r w:rsidRPr="001220A1">
        <w:rPr>
          <w:rFonts w:ascii="Sylfaen" w:hAnsi="Sylfaen"/>
          <w:sz w:val="22"/>
          <w:szCs w:val="22"/>
        </w:rPr>
        <w:t>Strony zgodnie postanawiają, że nie będą odpowiedzialne za niewykonanie lub nienależyte wykonanie zobowiązań wynikających z niniejszej umowy spowodowane przez siłę wyższą,</w:t>
      </w:r>
      <w:r w:rsidR="00D90DF3" w:rsidRPr="001220A1">
        <w:rPr>
          <w:rFonts w:ascii="Sylfaen" w:hAnsi="Sylfaen"/>
          <w:sz w:val="22"/>
          <w:szCs w:val="22"/>
        </w:rPr>
        <w:t xml:space="preserve"> o której mowa w ust.2 poniżej.</w:t>
      </w:r>
    </w:p>
    <w:p w14:paraId="71BA1807" w14:textId="499B4FDC" w:rsidR="00D90DF3" w:rsidRPr="001220A1" w:rsidRDefault="00D90DF3" w:rsidP="00613A20">
      <w:pPr>
        <w:pStyle w:val="Akapitzlist"/>
        <w:numPr>
          <w:ilvl w:val="6"/>
          <w:numId w:val="4"/>
        </w:numPr>
        <w:tabs>
          <w:tab w:val="clear" w:pos="5040"/>
          <w:tab w:val="num" w:pos="4680"/>
        </w:tabs>
        <w:suppressAutoHyphens/>
        <w:spacing w:line="276" w:lineRule="auto"/>
        <w:ind w:left="284"/>
        <w:jc w:val="both"/>
        <w:rPr>
          <w:rFonts w:ascii="Sylfaen" w:hAnsi="Sylfaen"/>
          <w:sz w:val="22"/>
          <w:szCs w:val="22"/>
        </w:rPr>
      </w:pPr>
      <w:r w:rsidRPr="001220A1">
        <w:rPr>
          <w:rFonts w:ascii="Sylfaen" w:hAnsi="Sylfaen"/>
          <w:sz w:val="22"/>
          <w:szCs w:val="22"/>
        </w:rPr>
        <w:t>Do celów niniejszej umowy Strony zgodnie postanawiają, że siła wyższa oznacza zdarzenie zewnętrzne, pozostające poza kontrolą Stron oraz niewiążące się z zawinionym działaniem Stron, któ</w:t>
      </w:r>
      <w:r w:rsidR="004465F2" w:rsidRPr="001220A1">
        <w:rPr>
          <w:rFonts w:ascii="Sylfaen" w:hAnsi="Sylfaen"/>
          <w:sz w:val="22"/>
          <w:szCs w:val="22"/>
        </w:rPr>
        <w:t>r</w:t>
      </w:r>
      <w:r w:rsidRPr="001220A1">
        <w:rPr>
          <w:rFonts w:ascii="Sylfaen" w:hAnsi="Sylfaen"/>
          <w:sz w:val="22"/>
          <w:szCs w:val="22"/>
        </w:rPr>
        <w:t>ego Strony nie mogły przewidzieć i które uniemożliwia proces realizacji nini</w:t>
      </w:r>
      <w:r w:rsidR="004465F2" w:rsidRPr="001220A1">
        <w:rPr>
          <w:rFonts w:ascii="Sylfaen" w:hAnsi="Sylfaen"/>
          <w:sz w:val="22"/>
          <w:szCs w:val="22"/>
        </w:rPr>
        <w:t>ej</w:t>
      </w:r>
      <w:r w:rsidRPr="001220A1">
        <w:rPr>
          <w:rFonts w:ascii="Sylfaen" w:hAnsi="Sylfaen"/>
          <w:sz w:val="22"/>
          <w:szCs w:val="22"/>
        </w:rPr>
        <w:t>sz</w:t>
      </w:r>
      <w:r w:rsidR="004465F2" w:rsidRPr="001220A1">
        <w:rPr>
          <w:rFonts w:ascii="Sylfaen" w:hAnsi="Sylfaen"/>
          <w:sz w:val="22"/>
          <w:szCs w:val="22"/>
        </w:rPr>
        <w:t>ej</w:t>
      </w:r>
      <w:r w:rsidRPr="001220A1">
        <w:rPr>
          <w:rFonts w:ascii="Sylfaen" w:hAnsi="Sylfaen"/>
          <w:sz w:val="22"/>
          <w:szCs w:val="22"/>
        </w:rPr>
        <w:t xml:space="preserve"> umowy zgodnie z jej postanowieniami. Takie zdarzenia obejmują w szczególności: wojnę, rewolucje, pożary, powodzie, epidemie.</w:t>
      </w:r>
    </w:p>
    <w:p w14:paraId="3FE17761" w14:textId="4B6E7870" w:rsidR="00D90DF3" w:rsidRPr="001220A1" w:rsidRDefault="00D90DF3" w:rsidP="00613A20">
      <w:pPr>
        <w:pStyle w:val="Akapitzlist"/>
        <w:numPr>
          <w:ilvl w:val="6"/>
          <w:numId w:val="4"/>
        </w:numPr>
        <w:tabs>
          <w:tab w:val="clear" w:pos="5040"/>
          <w:tab w:val="num" w:pos="4680"/>
        </w:tabs>
        <w:suppressAutoHyphens/>
        <w:spacing w:line="276" w:lineRule="auto"/>
        <w:ind w:left="284"/>
        <w:jc w:val="both"/>
        <w:rPr>
          <w:rFonts w:ascii="Sylfaen" w:hAnsi="Sylfaen"/>
          <w:sz w:val="22"/>
          <w:szCs w:val="22"/>
        </w:rPr>
      </w:pPr>
      <w:r w:rsidRPr="001220A1">
        <w:rPr>
          <w:rFonts w:ascii="Sylfaen" w:hAnsi="Sylfaen"/>
          <w:sz w:val="22"/>
          <w:szCs w:val="22"/>
        </w:rPr>
        <w:lastRenderedPageBreak/>
        <w:t>W przypadku zaistnienia siły wyższej</w:t>
      </w:r>
      <w:r w:rsidR="00EA6B1B" w:rsidRPr="001220A1">
        <w:rPr>
          <w:rFonts w:ascii="Sylfaen" w:hAnsi="Sylfaen"/>
          <w:sz w:val="22"/>
          <w:szCs w:val="22"/>
        </w:rPr>
        <w:t>,</w:t>
      </w:r>
      <w:r w:rsidRPr="001220A1">
        <w:rPr>
          <w:rFonts w:ascii="Sylfaen" w:hAnsi="Sylfaen"/>
          <w:sz w:val="22"/>
          <w:szCs w:val="22"/>
        </w:rPr>
        <w:t xml:space="preserve"> </w:t>
      </w:r>
      <w:r w:rsidR="00EA6B1B" w:rsidRPr="001220A1">
        <w:rPr>
          <w:rFonts w:ascii="Sylfaen" w:hAnsi="Sylfaen"/>
          <w:sz w:val="22"/>
          <w:szCs w:val="22"/>
        </w:rPr>
        <w:t xml:space="preserve">o której mowa w ust. 2 powyżej, </w:t>
      </w:r>
      <w:r w:rsidRPr="001220A1">
        <w:rPr>
          <w:rFonts w:ascii="Sylfaen" w:hAnsi="Sylfaen"/>
          <w:sz w:val="22"/>
          <w:szCs w:val="22"/>
        </w:rPr>
        <w:t xml:space="preserve">Strona, której </w:t>
      </w:r>
      <w:r w:rsidR="00EA6B1B" w:rsidRPr="001220A1">
        <w:rPr>
          <w:rFonts w:ascii="Sylfaen" w:hAnsi="Sylfaen"/>
          <w:sz w:val="22"/>
          <w:szCs w:val="22"/>
        </w:rPr>
        <w:t>ta siła wyższa</w:t>
      </w:r>
      <w:r w:rsidRPr="001220A1">
        <w:rPr>
          <w:rFonts w:ascii="Sylfaen" w:hAnsi="Sylfaen"/>
          <w:sz w:val="22"/>
          <w:szCs w:val="22"/>
        </w:rPr>
        <w:t xml:space="preserve"> uniemożliwia lub utrudnia prawidłowe wywiązanie się z zobowiązań</w:t>
      </w:r>
      <w:r w:rsidR="00EA6B1B" w:rsidRPr="001220A1">
        <w:rPr>
          <w:rFonts w:ascii="Sylfaen" w:hAnsi="Sylfaen"/>
          <w:sz w:val="22"/>
          <w:szCs w:val="22"/>
        </w:rPr>
        <w:t xml:space="preserve"> wynikających z niniejszej umowy</w:t>
      </w:r>
      <w:r w:rsidRPr="001220A1">
        <w:rPr>
          <w:rFonts w:ascii="Sylfaen" w:hAnsi="Sylfaen"/>
          <w:sz w:val="22"/>
          <w:szCs w:val="22"/>
        </w:rPr>
        <w:t>, niezwłocznie</w:t>
      </w:r>
      <w:r w:rsidR="004465F2" w:rsidRPr="001220A1">
        <w:rPr>
          <w:rFonts w:ascii="Sylfaen" w:hAnsi="Sylfaen"/>
          <w:sz w:val="22"/>
          <w:szCs w:val="22"/>
        </w:rPr>
        <w:t xml:space="preserve"> (nie później niż w terminie 5 dni od powzięcia informacji o tym, że siła wyższa utrudnia lub uniemożliwia jej prawidłowe wywiązanie się ze zobowiązań wynikających z niniejszej umowy), </w:t>
      </w:r>
      <w:r w:rsidRPr="001220A1">
        <w:rPr>
          <w:rFonts w:ascii="Sylfaen" w:hAnsi="Sylfaen"/>
          <w:sz w:val="22"/>
          <w:szCs w:val="22"/>
        </w:rPr>
        <w:t xml:space="preserve"> powiadomi drugą stronę o takich okolicznościach i ich przyczynie. </w:t>
      </w:r>
    </w:p>
    <w:p w14:paraId="342469AA" w14:textId="346F6979" w:rsidR="00613A20" w:rsidRPr="008566AC" w:rsidRDefault="00D90DF3" w:rsidP="008566AC">
      <w:pPr>
        <w:pStyle w:val="Akapitzlist"/>
        <w:numPr>
          <w:ilvl w:val="6"/>
          <w:numId w:val="4"/>
        </w:numPr>
        <w:tabs>
          <w:tab w:val="clear" w:pos="5040"/>
          <w:tab w:val="num" w:pos="4680"/>
        </w:tabs>
        <w:suppressAutoHyphens/>
        <w:spacing w:line="276" w:lineRule="auto"/>
        <w:ind w:left="284"/>
        <w:jc w:val="both"/>
        <w:rPr>
          <w:rFonts w:ascii="Sylfaen" w:hAnsi="Sylfaen"/>
          <w:sz w:val="22"/>
          <w:szCs w:val="22"/>
        </w:rPr>
      </w:pPr>
      <w:r w:rsidRPr="001220A1">
        <w:rPr>
          <w:rFonts w:ascii="Sylfaen" w:hAnsi="Sylfaen"/>
          <w:sz w:val="22"/>
          <w:szCs w:val="22"/>
        </w:rPr>
        <w:t>Strona</w:t>
      </w:r>
      <w:r w:rsidR="00EA6B1B" w:rsidRPr="001220A1">
        <w:rPr>
          <w:rFonts w:ascii="Sylfaen" w:hAnsi="Sylfaen"/>
          <w:sz w:val="22"/>
          <w:szCs w:val="22"/>
        </w:rPr>
        <w:t>,</w:t>
      </w:r>
      <w:r w:rsidRPr="001220A1">
        <w:rPr>
          <w:rFonts w:ascii="Sylfaen" w:hAnsi="Sylfaen"/>
          <w:sz w:val="22"/>
          <w:szCs w:val="22"/>
        </w:rPr>
        <w:t xml:space="preserve"> która dokonała zawiadomienia o </w:t>
      </w:r>
      <w:r w:rsidR="00EA6B1B" w:rsidRPr="001220A1">
        <w:rPr>
          <w:rFonts w:ascii="Sylfaen" w:hAnsi="Sylfaen"/>
          <w:sz w:val="22"/>
          <w:szCs w:val="22"/>
        </w:rPr>
        <w:t xml:space="preserve">którym mowa w ust. 3 powyżej </w:t>
      </w:r>
      <w:r w:rsidRPr="001220A1">
        <w:rPr>
          <w:rFonts w:ascii="Sylfaen" w:hAnsi="Sylfaen"/>
          <w:sz w:val="22"/>
          <w:szCs w:val="22"/>
        </w:rPr>
        <w:t xml:space="preserve">jest zobowiązana do kontynuowania wykonywania swoich zobowiązań wynikających z niniejszej umowy, w takim zakresie, w jakim jest to możliwe, jak również jest zobowiązana do podjęcia wszelkich działań zmierzających do wykonania przedmiotu umowy, a których </w:t>
      </w:r>
      <w:r w:rsidR="00EA6B1B" w:rsidRPr="001220A1">
        <w:rPr>
          <w:rFonts w:ascii="Sylfaen" w:hAnsi="Sylfaen"/>
          <w:sz w:val="22"/>
          <w:szCs w:val="22"/>
        </w:rPr>
        <w:t xml:space="preserve">to </w:t>
      </w:r>
      <w:r w:rsidRPr="001220A1">
        <w:rPr>
          <w:rFonts w:ascii="Sylfaen" w:hAnsi="Sylfaen"/>
          <w:sz w:val="22"/>
          <w:szCs w:val="22"/>
        </w:rPr>
        <w:t xml:space="preserve">nie wstrzymuje działanie siły wyższej. </w:t>
      </w:r>
    </w:p>
    <w:p w14:paraId="4AEEFB2A" w14:textId="5AE2A2CD" w:rsidR="004906A0" w:rsidRPr="001220A1" w:rsidRDefault="00E67D13" w:rsidP="00C36868">
      <w:pPr>
        <w:suppressAutoHyphens/>
        <w:spacing w:line="276" w:lineRule="auto"/>
        <w:ind w:left="2835" w:hanging="2409"/>
        <w:jc w:val="center"/>
        <w:rPr>
          <w:rFonts w:ascii="Sylfaen" w:hAnsi="Sylfaen"/>
          <w:b/>
          <w:bCs/>
          <w:sz w:val="22"/>
          <w:szCs w:val="22"/>
        </w:rPr>
      </w:pPr>
      <w:r w:rsidRPr="001220A1">
        <w:rPr>
          <w:rFonts w:ascii="Sylfaen" w:hAnsi="Sylfaen"/>
          <w:b/>
          <w:bCs/>
          <w:sz w:val="22"/>
          <w:szCs w:val="22"/>
        </w:rPr>
        <w:t xml:space="preserve">§ </w:t>
      </w:r>
      <w:r w:rsidR="00613A20" w:rsidRPr="001220A1">
        <w:rPr>
          <w:rFonts w:ascii="Sylfaen" w:hAnsi="Sylfaen"/>
          <w:b/>
          <w:bCs/>
          <w:sz w:val="22"/>
          <w:szCs w:val="22"/>
        </w:rPr>
        <w:t>1</w:t>
      </w:r>
      <w:r w:rsidR="00EA6B1B" w:rsidRPr="001220A1">
        <w:rPr>
          <w:rFonts w:ascii="Sylfaen" w:hAnsi="Sylfaen"/>
          <w:b/>
          <w:bCs/>
          <w:sz w:val="22"/>
          <w:szCs w:val="22"/>
        </w:rPr>
        <w:t>1</w:t>
      </w:r>
    </w:p>
    <w:p w14:paraId="06A7969B" w14:textId="2C0B5CAC" w:rsidR="00E67D13" w:rsidRPr="001220A1" w:rsidRDefault="00E67D13" w:rsidP="00C36868">
      <w:pPr>
        <w:suppressAutoHyphens/>
        <w:spacing w:line="276" w:lineRule="auto"/>
        <w:ind w:left="2835" w:hanging="2409"/>
        <w:jc w:val="center"/>
        <w:rPr>
          <w:rFonts w:ascii="Sylfaen" w:hAnsi="Sylfaen"/>
          <w:b/>
          <w:bCs/>
          <w:sz w:val="22"/>
          <w:szCs w:val="22"/>
        </w:rPr>
      </w:pPr>
      <w:r w:rsidRPr="001220A1">
        <w:rPr>
          <w:rFonts w:ascii="Sylfaen" w:hAnsi="Sylfaen"/>
          <w:b/>
          <w:bCs/>
          <w:sz w:val="22"/>
          <w:szCs w:val="22"/>
        </w:rPr>
        <w:t>Postanowienia końcowe</w:t>
      </w:r>
    </w:p>
    <w:p w14:paraId="399F8321" w14:textId="77777777" w:rsidR="00C86D79" w:rsidRPr="001220A1" w:rsidRDefault="00C86D79" w:rsidP="00E67D13">
      <w:pPr>
        <w:tabs>
          <w:tab w:val="left" w:pos="1135"/>
          <w:tab w:val="left" w:pos="1237"/>
          <w:tab w:val="left" w:pos="1277"/>
          <w:tab w:val="left" w:pos="1418"/>
          <w:tab w:val="left" w:pos="1624"/>
          <w:tab w:val="left" w:pos="2410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line="276" w:lineRule="auto"/>
        <w:ind w:left="2835" w:hanging="2409"/>
        <w:jc w:val="both"/>
        <w:rPr>
          <w:rFonts w:ascii="Sylfaen" w:hAnsi="Sylfaen"/>
          <w:b/>
          <w:bCs/>
          <w:sz w:val="22"/>
          <w:szCs w:val="22"/>
        </w:rPr>
      </w:pPr>
    </w:p>
    <w:p w14:paraId="0A7480FB" w14:textId="77777777" w:rsidR="00C86D79" w:rsidRPr="00C36868" w:rsidRDefault="00C86D79" w:rsidP="00C36868">
      <w:pPr>
        <w:pStyle w:val="Akapitzlist"/>
        <w:numPr>
          <w:ilvl w:val="0"/>
          <w:numId w:val="32"/>
        </w:numPr>
        <w:spacing w:line="276" w:lineRule="auto"/>
        <w:ind w:left="426" w:hanging="426"/>
        <w:jc w:val="both"/>
        <w:rPr>
          <w:rFonts w:ascii="Sylfaen" w:hAnsi="Sylfaen"/>
          <w:iCs/>
          <w:sz w:val="22"/>
          <w:szCs w:val="22"/>
        </w:rPr>
      </w:pPr>
      <w:r w:rsidRPr="00C36868">
        <w:rPr>
          <w:rFonts w:ascii="Sylfaen" w:hAnsi="Sylfaen"/>
          <w:iCs/>
          <w:sz w:val="22"/>
          <w:szCs w:val="22"/>
        </w:rPr>
        <w:t xml:space="preserve">Zawiadomienia, z zastrzeżeniem wyjątków wskazanych w Umowie, zawierające oświadczenia składane przez Strony w związku z wykonaniem Umowy będą przesyłane: </w:t>
      </w:r>
    </w:p>
    <w:p w14:paraId="3284D382" w14:textId="6D04DA8D" w:rsidR="00C86D79" w:rsidRPr="001220A1" w:rsidRDefault="00C86D79" w:rsidP="00C86D79">
      <w:pPr>
        <w:pStyle w:val="Akapitzlist"/>
        <w:numPr>
          <w:ilvl w:val="0"/>
          <w:numId w:val="23"/>
        </w:numPr>
        <w:tabs>
          <w:tab w:val="left" w:pos="993"/>
          <w:tab w:val="left" w:pos="1135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line="276" w:lineRule="auto"/>
        <w:jc w:val="both"/>
        <w:rPr>
          <w:rFonts w:ascii="Sylfaen" w:hAnsi="Sylfaen"/>
          <w:spacing w:val="-3"/>
          <w:sz w:val="22"/>
          <w:szCs w:val="22"/>
          <w:lang w:eastAsia="ar-SA"/>
        </w:rPr>
      </w:pPr>
      <w:r w:rsidRPr="001220A1">
        <w:rPr>
          <w:rFonts w:ascii="Sylfaen" w:hAnsi="Sylfaen"/>
          <w:spacing w:val="-3"/>
          <w:sz w:val="22"/>
          <w:szCs w:val="22"/>
          <w:lang w:eastAsia="ar-SA"/>
        </w:rPr>
        <w:t xml:space="preserve">za pośrednictwem listu poleconego na adresy wskazane w komparycji Umowy albo </w:t>
      </w:r>
    </w:p>
    <w:p w14:paraId="2CB2F027" w14:textId="2E6BFCF3" w:rsidR="00C86D79" w:rsidRPr="001220A1" w:rsidRDefault="00C86D79" w:rsidP="00C86D79">
      <w:pPr>
        <w:pStyle w:val="Akapitzlist"/>
        <w:numPr>
          <w:ilvl w:val="0"/>
          <w:numId w:val="23"/>
        </w:numPr>
        <w:tabs>
          <w:tab w:val="left" w:pos="993"/>
          <w:tab w:val="left" w:pos="1135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line="276" w:lineRule="auto"/>
        <w:jc w:val="both"/>
        <w:rPr>
          <w:rFonts w:ascii="Sylfaen" w:hAnsi="Sylfaen"/>
          <w:spacing w:val="-3"/>
          <w:sz w:val="22"/>
          <w:szCs w:val="22"/>
          <w:lang w:eastAsia="ar-SA"/>
        </w:rPr>
      </w:pPr>
      <w:r w:rsidRPr="001220A1">
        <w:rPr>
          <w:rFonts w:ascii="Sylfaen" w:hAnsi="Sylfaen"/>
          <w:spacing w:val="-3"/>
          <w:sz w:val="22"/>
          <w:szCs w:val="22"/>
          <w:lang w:eastAsia="ar-SA"/>
        </w:rPr>
        <w:t>za pośrednictwem e-mail, przy czym dla ważności wymagane jest podpisanie oświadczenia kwalifikowanym podpisem elektronicznym,</w:t>
      </w:r>
      <w:r w:rsidR="00EA6B1B" w:rsidRPr="001220A1">
        <w:rPr>
          <w:rFonts w:ascii="Sylfaen" w:hAnsi="Sylfaen"/>
          <w:spacing w:val="-3"/>
          <w:sz w:val="22"/>
          <w:szCs w:val="22"/>
          <w:lang w:eastAsia="ar-SA"/>
        </w:rPr>
        <w:t xml:space="preserve"> podpisem zaufanym lub osobistym</w:t>
      </w:r>
      <w:r w:rsidRPr="001220A1">
        <w:rPr>
          <w:rFonts w:ascii="Sylfaen" w:hAnsi="Sylfaen"/>
          <w:spacing w:val="-3"/>
          <w:sz w:val="22"/>
          <w:szCs w:val="22"/>
          <w:lang w:eastAsia="ar-SA"/>
        </w:rPr>
        <w:t xml:space="preserve"> na następujące adresy e-mail: 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685"/>
        <w:gridCol w:w="4389"/>
      </w:tblGrid>
      <w:tr w:rsidR="001220A1" w:rsidRPr="001220A1" w14:paraId="0C369FB2" w14:textId="77777777" w:rsidTr="00EA6B1B">
        <w:trPr>
          <w:jc w:val="center"/>
        </w:trPr>
        <w:tc>
          <w:tcPr>
            <w:tcW w:w="3685" w:type="dxa"/>
          </w:tcPr>
          <w:p w14:paraId="67B3DE69" w14:textId="77777777" w:rsidR="00C86D79" w:rsidRPr="001220A1" w:rsidRDefault="00C86D79" w:rsidP="002C3F06">
            <w:pPr>
              <w:tabs>
                <w:tab w:val="left" w:pos="907"/>
              </w:tabs>
              <w:spacing w:line="276" w:lineRule="auto"/>
              <w:jc w:val="both"/>
              <w:rPr>
                <w:rFonts w:ascii="Sylfaen" w:hAnsi="Sylfaen"/>
                <w:iCs/>
                <w:sz w:val="22"/>
                <w:szCs w:val="22"/>
              </w:rPr>
            </w:pPr>
            <w:r w:rsidRPr="001220A1">
              <w:rPr>
                <w:rFonts w:ascii="Sylfaen" w:hAnsi="Sylfaen"/>
                <w:iCs/>
                <w:sz w:val="22"/>
                <w:szCs w:val="22"/>
              </w:rPr>
              <w:t>Strona:</w:t>
            </w:r>
          </w:p>
        </w:tc>
        <w:tc>
          <w:tcPr>
            <w:tcW w:w="4389" w:type="dxa"/>
          </w:tcPr>
          <w:p w14:paraId="7A683E9A" w14:textId="77777777" w:rsidR="00C86D79" w:rsidRPr="001220A1" w:rsidRDefault="00C86D79" w:rsidP="002C3F06">
            <w:pPr>
              <w:tabs>
                <w:tab w:val="left" w:pos="907"/>
              </w:tabs>
              <w:spacing w:line="276" w:lineRule="auto"/>
              <w:jc w:val="both"/>
              <w:rPr>
                <w:rFonts w:ascii="Sylfaen" w:hAnsi="Sylfaen"/>
                <w:iCs/>
                <w:sz w:val="22"/>
                <w:szCs w:val="22"/>
              </w:rPr>
            </w:pPr>
            <w:r w:rsidRPr="001220A1">
              <w:rPr>
                <w:rFonts w:ascii="Sylfaen" w:hAnsi="Sylfaen"/>
                <w:iCs/>
                <w:sz w:val="22"/>
                <w:szCs w:val="22"/>
              </w:rPr>
              <w:t>Adres e-mail:</w:t>
            </w:r>
          </w:p>
        </w:tc>
      </w:tr>
      <w:tr w:rsidR="001220A1" w:rsidRPr="001220A1" w14:paraId="7353873C" w14:textId="77777777" w:rsidTr="00EA6B1B">
        <w:trPr>
          <w:jc w:val="center"/>
        </w:trPr>
        <w:tc>
          <w:tcPr>
            <w:tcW w:w="3685" w:type="dxa"/>
          </w:tcPr>
          <w:p w14:paraId="26992BFC" w14:textId="77777777" w:rsidR="00C86D79" w:rsidRPr="001220A1" w:rsidRDefault="00C86D79" w:rsidP="002C3F06">
            <w:pPr>
              <w:tabs>
                <w:tab w:val="left" w:pos="907"/>
              </w:tabs>
              <w:spacing w:line="276" w:lineRule="auto"/>
              <w:jc w:val="both"/>
              <w:rPr>
                <w:rFonts w:ascii="Sylfaen" w:hAnsi="Sylfaen"/>
                <w:iCs/>
                <w:sz w:val="22"/>
                <w:szCs w:val="22"/>
              </w:rPr>
            </w:pPr>
            <w:r w:rsidRPr="001220A1">
              <w:rPr>
                <w:rFonts w:ascii="Sylfaen" w:hAnsi="Sylfaen"/>
                <w:iCs/>
                <w:sz w:val="22"/>
                <w:szCs w:val="22"/>
              </w:rPr>
              <w:t>Sprzedający</w:t>
            </w:r>
          </w:p>
        </w:tc>
        <w:tc>
          <w:tcPr>
            <w:tcW w:w="4389" w:type="dxa"/>
          </w:tcPr>
          <w:p w14:paraId="5D391E7D" w14:textId="77777777" w:rsidR="00C86D79" w:rsidRPr="001220A1" w:rsidRDefault="00C86D79" w:rsidP="002C3F06">
            <w:pPr>
              <w:tabs>
                <w:tab w:val="left" w:pos="907"/>
              </w:tabs>
              <w:spacing w:line="276" w:lineRule="auto"/>
              <w:jc w:val="both"/>
              <w:rPr>
                <w:rFonts w:ascii="Sylfaen" w:hAnsi="Sylfaen"/>
                <w:iCs/>
                <w:sz w:val="22"/>
                <w:szCs w:val="22"/>
              </w:rPr>
            </w:pPr>
          </w:p>
        </w:tc>
      </w:tr>
      <w:tr w:rsidR="001220A1" w:rsidRPr="001220A1" w14:paraId="74908408" w14:textId="77777777" w:rsidTr="00EA6B1B">
        <w:trPr>
          <w:jc w:val="center"/>
        </w:trPr>
        <w:tc>
          <w:tcPr>
            <w:tcW w:w="3685" w:type="dxa"/>
          </w:tcPr>
          <w:p w14:paraId="6678033A" w14:textId="77777777" w:rsidR="00C86D79" w:rsidRPr="001220A1" w:rsidRDefault="00C86D79" w:rsidP="002C3F06">
            <w:pPr>
              <w:tabs>
                <w:tab w:val="left" w:pos="907"/>
              </w:tabs>
              <w:spacing w:line="276" w:lineRule="auto"/>
              <w:jc w:val="both"/>
              <w:rPr>
                <w:rFonts w:ascii="Sylfaen" w:hAnsi="Sylfaen"/>
                <w:iCs/>
                <w:sz w:val="22"/>
                <w:szCs w:val="22"/>
              </w:rPr>
            </w:pPr>
            <w:r w:rsidRPr="001220A1">
              <w:rPr>
                <w:rFonts w:ascii="Sylfaen" w:hAnsi="Sylfaen"/>
                <w:iCs/>
                <w:sz w:val="22"/>
                <w:szCs w:val="22"/>
              </w:rPr>
              <w:t>Kupujący</w:t>
            </w:r>
          </w:p>
        </w:tc>
        <w:tc>
          <w:tcPr>
            <w:tcW w:w="4389" w:type="dxa"/>
          </w:tcPr>
          <w:p w14:paraId="2520C0C8" w14:textId="77777777" w:rsidR="00C86D79" w:rsidRPr="001220A1" w:rsidRDefault="00C86D79" w:rsidP="002C3F06">
            <w:pPr>
              <w:tabs>
                <w:tab w:val="left" w:pos="907"/>
              </w:tabs>
              <w:spacing w:line="276" w:lineRule="auto"/>
              <w:jc w:val="both"/>
              <w:rPr>
                <w:rFonts w:ascii="Sylfaen" w:hAnsi="Sylfaen"/>
                <w:iCs/>
                <w:sz w:val="22"/>
                <w:szCs w:val="22"/>
              </w:rPr>
            </w:pPr>
          </w:p>
        </w:tc>
      </w:tr>
    </w:tbl>
    <w:p w14:paraId="67261CC4" w14:textId="77777777" w:rsidR="00C86D79" w:rsidRPr="001220A1" w:rsidRDefault="00C86D79" w:rsidP="00C86D79">
      <w:pPr>
        <w:pStyle w:val="Akapitzlist"/>
        <w:numPr>
          <w:ilvl w:val="0"/>
          <w:numId w:val="32"/>
        </w:numPr>
        <w:tabs>
          <w:tab w:val="left" w:pos="426"/>
        </w:tabs>
        <w:spacing w:line="276" w:lineRule="auto"/>
        <w:ind w:left="709" w:hanging="709"/>
        <w:jc w:val="both"/>
        <w:rPr>
          <w:rFonts w:ascii="Sylfaen" w:hAnsi="Sylfaen"/>
          <w:iCs/>
          <w:sz w:val="22"/>
          <w:szCs w:val="22"/>
        </w:rPr>
      </w:pPr>
      <w:r w:rsidRPr="001220A1">
        <w:rPr>
          <w:rFonts w:ascii="Sylfaen" w:hAnsi="Sylfaen"/>
          <w:iCs/>
          <w:sz w:val="22"/>
          <w:szCs w:val="22"/>
        </w:rPr>
        <w:t xml:space="preserve">W celu uniknięcia wątpliwości: </w:t>
      </w:r>
    </w:p>
    <w:p w14:paraId="3C2A80C4" w14:textId="7D88AD8F" w:rsidR="00C86D79" w:rsidRPr="001220A1" w:rsidRDefault="00C86D79" w:rsidP="00C86D79">
      <w:pPr>
        <w:pStyle w:val="Akapitzlist"/>
        <w:numPr>
          <w:ilvl w:val="0"/>
          <w:numId w:val="24"/>
        </w:numPr>
        <w:tabs>
          <w:tab w:val="left" w:pos="907"/>
        </w:tabs>
        <w:spacing w:line="276" w:lineRule="auto"/>
        <w:ind w:left="1418" w:hanging="283"/>
        <w:jc w:val="both"/>
        <w:rPr>
          <w:rFonts w:ascii="Sylfaen" w:hAnsi="Sylfaen"/>
          <w:iCs/>
          <w:sz w:val="22"/>
          <w:szCs w:val="22"/>
        </w:rPr>
      </w:pPr>
      <w:r w:rsidRPr="001220A1">
        <w:rPr>
          <w:rFonts w:ascii="Sylfaen" w:hAnsi="Sylfaen"/>
          <w:iCs/>
          <w:sz w:val="22"/>
          <w:szCs w:val="22"/>
        </w:rPr>
        <w:t xml:space="preserve">wiadomość wysłaną za pośrednictwem listu poleconego, uważa się za doręczoną w momencie doręczenia lub jeśli strona nie podejmie </w:t>
      </w:r>
      <w:r w:rsidR="001D7CD3" w:rsidRPr="001220A1">
        <w:rPr>
          <w:rFonts w:ascii="Sylfaen" w:hAnsi="Sylfaen"/>
          <w:iCs/>
          <w:sz w:val="22"/>
          <w:szCs w:val="22"/>
        </w:rPr>
        <w:t xml:space="preserve">listu z </w:t>
      </w:r>
      <w:r w:rsidRPr="001220A1">
        <w:rPr>
          <w:rFonts w:ascii="Sylfaen" w:hAnsi="Sylfaen"/>
          <w:iCs/>
          <w:sz w:val="22"/>
          <w:szCs w:val="22"/>
        </w:rPr>
        <w:t xml:space="preserve">urzędu pocztowego, przesyłkę uważa się za doręczoną </w:t>
      </w:r>
      <w:r w:rsidR="001D7CD3" w:rsidRPr="001220A1">
        <w:rPr>
          <w:rFonts w:ascii="Sylfaen" w:hAnsi="Sylfaen"/>
          <w:iCs/>
          <w:sz w:val="22"/>
          <w:szCs w:val="22"/>
        </w:rPr>
        <w:t>z upływem</w:t>
      </w:r>
      <w:r w:rsidRPr="001220A1">
        <w:rPr>
          <w:rFonts w:ascii="Sylfaen" w:hAnsi="Sylfaen"/>
          <w:iCs/>
          <w:sz w:val="22"/>
          <w:szCs w:val="22"/>
        </w:rPr>
        <w:t xml:space="preserve"> </w:t>
      </w:r>
      <w:r w:rsidR="001D7CD3" w:rsidRPr="001220A1">
        <w:rPr>
          <w:rFonts w:ascii="Sylfaen" w:hAnsi="Sylfaen"/>
          <w:iCs/>
          <w:sz w:val="22"/>
          <w:szCs w:val="22"/>
        </w:rPr>
        <w:t>terminie</w:t>
      </w:r>
      <w:r w:rsidRPr="001220A1">
        <w:rPr>
          <w:rFonts w:ascii="Sylfaen" w:hAnsi="Sylfaen"/>
          <w:iCs/>
          <w:sz w:val="22"/>
          <w:szCs w:val="22"/>
        </w:rPr>
        <w:t xml:space="preserve"> 14 dni </w:t>
      </w:r>
      <w:r w:rsidR="001D7CD3" w:rsidRPr="001220A1">
        <w:rPr>
          <w:rFonts w:ascii="Sylfaen" w:hAnsi="Sylfaen"/>
          <w:iCs/>
          <w:sz w:val="22"/>
          <w:szCs w:val="22"/>
        </w:rPr>
        <w:t xml:space="preserve">liczonych </w:t>
      </w:r>
      <w:r w:rsidRPr="001220A1">
        <w:rPr>
          <w:rFonts w:ascii="Sylfaen" w:hAnsi="Sylfaen"/>
          <w:iCs/>
          <w:sz w:val="22"/>
          <w:szCs w:val="22"/>
        </w:rPr>
        <w:t xml:space="preserve">od dnia pierwszego awizowania. Jeżeli strona odmówi przyjęcia takiej przesyłki i zostanie to potwierdzone na piśmie przez osobę ją doręczającą, uznaje się przesyłkę za prawidłowo doręczoną w dniu dokonania adnotacji o odmowie jej przyjęcia; </w:t>
      </w:r>
    </w:p>
    <w:p w14:paraId="459AB8D1" w14:textId="77777777" w:rsidR="00C86D79" w:rsidRPr="001220A1" w:rsidRDefault="00C86D79" w:rsidP="00C86D79">
      <w:pPr>
        <w:pStyle w:val="Akapitzlist"/>
        <w:numPr>
          <w:ilvl w:val="0"/>
          <w:numId w:val="24"/>
        </w:numPr>
        <w:tabs>
          <w:tab w:val="left" w:pos="907"/>
        </w:tabs>
        <w:spacing w:line="276" w:lineRule="auto"/>
        <w:ind w:left="1418" w:hanging="283"/>
        <w:jc w:val="both"/>
        <w:rPr>
          <w:rFonts w:ascii="Sylfaen" w:hAnsi="Sylfaen"/>
          <w:iCs/>
          <w:sz w:val="22"/>
          <w:szCs w:val="22"/>
        </w:rPr>
      </w:pPr>
      <w:r w:rsidRPr="001220A1">
        <w:rPr>
          <w:rFonts w:ascii="Sylfaen" w:hAnsi="Sylfaen"/>
          <w:iCs/>
          <w:sz w:val="22"/>
          <w:szCs w:val="22"/>
        </w:rPr>
        <w:t>wiadomość wysłaną za pośrednictwem e-maila, uważa się za doręczoną z chwilą przesłania. W przypadku przesłania e-maila po godz. 15.00 wiadomość uważa się za doręczoną w następnym dniu roboczym (dzień roboczy tj. dzień od poniedziałku do piątku, z wyjątkiem dni ustawowo wolnych od pracy).</w:t>
      </w:r>
    </w:p>
    <w:p w14:paraId="324EB7D7" w14:textId="1E42D507" w:rsidR="00C86D79" w:rsidRPr="001220A1" w:rsidRDefault="00C86D79" w:rsidP="00C86D79">
      <w:pPr>
        <w:pStyle w:val="Akapitzlist"/>
        <w:numPr>
          <w:ilvl w:val="0"/>
          <w:numId w:val="32"/>
        </w:numPr>
        <w:tabs>
          <w:tab w:val="left" w:pos="142"/>
          <w:tab w:val="left" w:pos="709"/>
          <w:tab w:val="center" w:pos="4821"/>
        </w:tabs>
        <w:suppressAutoHyphens/>
        <w:spacing w:line="276" w:lineRule="auto"/>
        <w:ind w:left="284" w:hanging="426"/>
        <w:jc w:val="both"/>
        <w:rPr>
          <w:rFonts w:ascii="Sylfaen" w:hAnsi="Sylfaen"/>
          <w:b/>
          <w:spacing w:val="-3"/>
          <w:sz w:val="22"/>
          <w:szCs w:val="22"/>
          <w:lang w:eastAsia="ar-SA"/>
        </w:rPr>
      </w:pPr>
      <w:r w:rsidRPr="001220A1">
        <w:rPr>
          <w:rFonts w:ascii="Sylfaen" w:hAnsi="Sylfaen"/>
          <w:spacing w:val="-3"/>
          <w:sz w:val="22"/>
          <w:szCs w:val="22"/>
          <w:lang w:eastAsia="ar-SA"/>
        </w:rPr>
        <w:t>W sprawach nieuregulowanych umową mają zastosowanie przepisy ustawy z dnia 23 kwietnia 1964 r. Kodeks cywilny oraz ustawy z dnia 11 września 2019 r. Prawo zamówień publicznych</w:t>
      </w:r>
      <w:r w:rsidR="001D7CD3" w:rsidRPr="001220A1">
        <w:rPr>
          <w:rFonts w:ascii="Sylfaen" w:hAnsi="Sylfaen"/>
          <w:spacing w:val="-3"/>
          <w:sz w:val="22"/>
          <w:szCs w:val="22"/>
          <w:lang w:eastAsia="ar-SA"/>
        </w:rPr>
        <w:t>.</w:t>
      </w:r>
    </w:p>
    <w:p w14:paraId="10EF8036" w14:textId="09F2A3F1" w:rsidR="00C86D79" w:rsidRPr="001220A1" w:rsidRDefault="00C86D79" w:rsidP="00C86D79">
      <w:pPr>
        <w:pStyle w:val="Akapitzlist"/>
        <w:numPr>
          <w:ilvl w:val="0"/>
          <w:numId w:val="32"/>
        </w:numPr>
        <w:tabs>
          <w:tab w:val="left" w:pos="142"/>
          <w:tab w:val="left" w:pos="709"/>
          <w:tab w:val="center" w:pos="4821"/>
        </w:tabs>
        <w:suppressAutoHyphens/>
        <w:spacing w:line="276" w:lineRule="auto"/>
        <w:ind w:left="284" w:hanging="426"/>
        <w:jc w:val="both"/>
        <w:rPr>
          <w:rFonts w:ascii="Sylfaen" w:hAnsi="Sylfaen"/>
          <w:b/>
          <w:spacing w:val="-3"/>
          <w:sz w:val="22"/>
          <w:szCs w:val="22"/>
          <w:lang w:eastAsia="ar-SA"/>
        </w:rPr>
      </w:pPr>
      <w:r w:rsidRPr="001220A1">
        <w:rPr>
          <w:rFonts w:ascii="Sylfaen" w:hAnsi="Sylfaen"/>
          <w:iCs/>
          <w:sz w:val="22"/>
          <w:szCs w:val="22"/>
        </w:rPr>
        <w:t xml:space="preserve">Wszelkie spory między stronami, wynikłe w związku z zawarciem i/lub </w:t>
      </w:r>
      <w:r w:rsidR="00CC40EE" w:rsidRPr="001220A1">
        <w:rPr>
          <w:rFonts w:ascii="Sylfaen" w:hAnsi="Sylfaen"/>
          <w:iCs/>
          <w:sz w:val="22"/>
          <w:szCs w:val="22"/>
        </w:rPr>
        <w:t xml:space="preserve">na tle realizacji </w:t>
      </w:r>
      <w:r w:rsidRPr="001220A1">
        <w:rPr>
          <w:rFonts w:ascii="Sylfaen" w:hAnsi="Sylfaen"/>
          <w:iCs/>
          <w:sz w:val="22"/>
          <w:szCs w:val="22"/>
        </w:rPr>
        <w:t xml:space="preserve">niniejszej umowy, będą rozstrzygane przez właściwy Sąd dla siedziby </w:t>
      </w:r>
      <w:r w:rsidRPr="001220A1">
        <w:rPr>
          <w:rFonts w:ascii="Sylfaen" w:hAnsi="Sylfaen"/>
          <w:b/>
          <w:bCs/>
          <w:iCs/>
          <w:sz w:val="22"/>
          <w:szCs w:val="22"/>
        </w:rPr>
        <w:t>Kupującego.</w:t>
      </w:r>
    </w:p>
    <w:p w14:paraId="4C2129C3" w14:textId="297243F7" w:rsidR="00CC40EE" w:rsidRPr="001220A1" w:rsidRDefault="00CC40EE" w:rsidP="00C86D79">
      <w:pPr>
        <w:pStyle w:val="Akapitzlist"/>
        <w:numPr>
          <w:ilvl w:val="0"/>
          <w:numId w:val="32"/>
        </w:numPr>
        <w:tabs>
          <w:tab w:val="left" w:pos="142"/>
          <w:tab w:val="left" w:pos="709"/>
          <w:tab w:val="center" w:pos="4821"/>
        </w:tabs>
        <w:suppressAutoHyphens/>
        <w:spacing w:line="276" w:lineRule="auto"/>
        <w:ind w:left="284" w:hanging="426"/>
        <w:jc w:val="both"/>
        <w:rPr>
          <w:rFonts w:ascii="Sylfaen" w:hAnsi="Sylfaen"/>
          <w:spacing w:val="-3"/>
          <w:sz w:val="22"/>
          <w:szCs w:val="22"/>
          <w:lang w:eastAsia="ar-SA"/>
        </w:rPr>
      </w:pPr>
      <w:r w:rsidRPr="001220A1">
        <w:rPr>
          <w:rFonts w:ascii="Sylfaen" w:hAnsi="Sylfaen"/>
          <w:iCs/>
          <w:sz w:val="22"/>
          <w:szCs w:val="22"/>
        </w:rPr>
        <w:t xml:space="preserve">Prawem właściwym dla zobowiązań wynikających z niniejszej umowy jest prawo polskie. </w:t>
      </w:r>
    </w:p>
    <w:p w14:paraId="4F164792" w14:textId="77777777" w:rsidR="00C86D79" w:rsidRPr="001220A1" w:rsidRDefault="00C86D79" w:rsidP="00C86D79">
      <w:pPr>
        <w:pStyle w:val="Akapitzlist"/>
        <w:numPr>
          <w:ilvl w:val="0"/>
          <w:numId w:val="32"/>
        </w:numPr>
        <w:tabs>
          <w:tab w:val="left" w:pos="142"/>
          <w:tab w:val="left" w:pos="709"/>
          <w:tab w:val="center" w:pos="4821"/>
        </w:tabs>
        <w:suppressAutoHyphens/>
        <w:spacing w:line="276" w:lineRule="auto"/>
        <w:ind w:left="284" w:hanging="426"/>
        <w:jc w:val="both"/>
        <w:rPr>
          <w:rFonts w:ascii="Sylfaen" w:hAnsi="Sylfaen"/>
          <w:b/>
          <w:spacing w:val="-3"/>
          <w:sz w:val="22"/>
          <w:szCs w:val="22"/>
          <w:lang w:eastAsia="ar-SA"/>
        </w:rPr>
      </w:pPr>
      <w:r w:rsidRPr="001220A1">
        <w:rPr>
          <w:rFonts w:ascii="Sylfaen" w:hAnsi="Sylfaen"/>
          <w:sz w:val="22"/>
          <w:szCs w:val="22"/>
          <w:lang w:eastAsia="ar-SA"/>
        </w:rPr>
        <w:t>Zmiany, uzupełnienia umowy winny być dokonane w formie pisemnej pod rygorem nieważności.</w:t>
      </w:r>
    </w:p>
    <w:p w14:paraId="23C0C9DC" w14:textId="463E2D00" w:rsidR="00C86D79" w:rsidRPr="008566AC" w:rsidRDefault="00C86D79" w:rsidP="001D7CD3">
      <w:pPr>
        <w:pStyle w:val="Akapitzlist"/>
        <w:numPr>
          <w:ilvl w:val="0"/>
          <w:numId w:val="32"/>
        </w:numPr>
        <w:tabs>
          <w:tab w:val="left" w:pos="142"/>
          <w:tab w:val="left" w:pos="709"/>
          <w:tab w:val="center" w:pos="4821"/>
        </w:tabs>
        <w:suppressAutoHyphens/>
        <w:spacing w:line="276" w:lineRule="auto"/>
        <w:ind w:left="284" w:hanging="426"/>
        <w:jc w:val="both"/>
        <w:rPr>
          <w:rFonts w:ascii="Sylfaen" w:hAnsi="Sylfaen"/>
          <w:b/>
          <w:spacing w:val="-3"/>
          <w:sz w:val="22"/>
          <w:szCs w:val="22"/>
          <w:lang w:eastAsia="ar-SA"/>
        </w:rPr>
      </w:pPr>
      <w:r w:rsidRPr="008566AC">
        <w:rPr>
          <w:rFonts w:ascii="Sylfaen" w:hAnsi="Sylfaen"/>
          <w:spacing w:val="-3"/>
          <w:sz w:val="22"/>
          <w:szCs w:val="22"/>
          <w:lang w:eastAsia="ar-SA"/>
        </w:rPr>
        <w:lastRenderedPageBreak/>
        <w:t xml:space="preserve">Umowę sporządzono w dwóch jednobrzmiących egzemplarzach po jednym dla </w:t>
      </w:r>
      <w:r w:rsidRPr="008566AC">
        <w:rPr>
          <w:rFonts w:ascii="Sylfaen" w:hAnsi="Sylfaen"/>
          <w:b/>
          <w:spacing w:val="-3"/>
          <w:sz w:val="22"/>
          <w:szCs w:val="22"/>
          <w:lang w:eastAsia="ar-SA"/>
        </w:rPr>
        <w:t>Kupującego</w:t>
      </w:r>
      <w:r w:rsidRPr="008566AC">
        <w:rPr>
          <w:rFonts w:ascii="Sylfaen" w:hAnsi="Sylfaen"/>
          <w:spacing w:val="-3"/>
          <w:sz w:val="22"/>
          <w:szCs w:val="22"/>
          <w:lang w:eastAsia="ar-SA"/>
        </w:rPr>
        <w:t xml:space="preserve"> i dla </w:t>
      </w:r>
      <w:r w:rsidRPr="008566AC">
        <w:rPr>
          <w:rFonts w:ascii="Sylfaen" w:hAnsi="Sylfaen"/>
          <w:b/>
          <w:spacing w:val="-3"/>
          <w:sz w:val="22"/>
          <w:szCs w:val="22"/>
          <w:lang w:eastAsia="ar-SA"/>
        </w:rPr>
        <w:t>Sprzedającego</w:t>
      </w:r>
      <w:r w:rsidRPr="008566AC">
        <w:rPr>
          <w:rFonts w:ascii="Sylfaen" w:hAnsi="Sylfaen"/>
          <w:spacing w:val="-3"/>
          <w:sz w:val="22"/>
          <w:szCs w:val="22"/>
          <w:lang w:eastAsia="ar-SA"/>
        </w:rPr>
        <w:t>. Załączniki do umowy, stanowiące jej integralną część:</w:t>
      </w:r>
    </w:p>
    <w:p w14:paraId="360CB98A" w14:textId="5A6E0D85" w:rsidR="00C86D79" w:rsidRPr="008566AC" w:rsidRDefault="00C86D79" w:rsidP="00C86D79">
      <w:pPr>
        <w:tabs>
          <w:tab w:val="left" w:pos="1135"/>
          <w:tab w:val="left" w:pos="1237"/>
          <w:tab w:val="left" w:pos="1277"/>
          <w:tab w:val="left" w:pos="1418"/>
          <w:tab w:val="left" w:pos="1624"/>
          <w:tab w:val="left" w:pos="2011"/>
          <w:tab w:val="left" w:pos="2398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line="276" w:lineRule="auto"/>
        <w:ind w:left="426"/>
        <w:jc w:val="both"/>
        <w:rPr>
          <w:rFonts w:ascii="Sylfaen" w:hAnsi="Sylfaen"/>
          <w:spacing w:val="-3"/>
          <w:sz w:val="22"/>
          <w:szCs w:val="22"/>
          <w:lang w:eastAsia="ar-SA"/>
        </w:rPr>
      </w:pPr>
      <w:r w:rsidRPr="008566AC">
        <w:rPr>
          <w:rFonts w:ascii="Sylfaen" w:hAnsi="Sylfaen"/>
          <w:spacing w:val="-3"/>
          <w:sz w:val="22"/>
          <w:szCs w:val="22"/>
          <w:lang w:eastAsia="ar-SA"/>
        </w:rPr>
        <w:t xml:space="preserve">Załącznik nr 1 - </w:t>
      </w:r>
      <w:r w:rsidR="008566AC" w:rsidRPr="008566AC">
        <w:rPr>
          <w:rFonts w:ascii="Sylfaen" w:hAnsi="Sylfaen"/>
          <w:spacing w:val="-3"/>
          <w:sz w:val="22"/>
          <w:szCs w:val="22"/>
          <w:lang w:eastAsia="ar-SA"/>
        </w:rPr>
        <w:t>Opis</w:t>
      </w:r>
      <w:r w:rsidRPr="008566AC">
        <w:rPr>
          <w:rFonts w:ascii="Sylfaen" w:hAnsi="Sylfaen"/>
          <w:spacing w:val="-3"/>
          <w:sz w:val="22"/>
          <w:szCs w:val="22"/>
          <w:lang w:eastAsia="ar-SA"/>
        </w:rPr>
        <w:t xml:space="preserve"> przedmiotu umowy</w:t>
      </w:r>
      <w:r w:rsidR="008566AC" w:rsidRPr="008566AC">
        <w:rPr>
          <w:rFonts w:ascii="Sylfaen" w:hAnsi="Sylfaen"/>
          <w:spacing w:val="-3"/>
          <w:sz w:val="22"/>
          <w:szCs w:val="22"/>
          <w:lang w:eastAsia="ar-SA"/>
        </w:rPr>
        <w:t>, ilość, cena</w:t>
      </w:r>
    </w:p>
    <w:p w14:paraId="7FA17E19" w14:textId="14B70387" w:rsidR="00472BEF" w:rsidRPr="008566AC" w:rsidRDefault="00472BEF" w:rsidP="00C86D79">
      <w:pPr>
        <w:tabs>
          <w:tab w:val="left" w:pos="1135"/>
          <w:tab w:val="left" w:pos="1237"/>
          <w:tab w:val="left" w:pos="1277"/>
          <w:tab w:val="left" w:pos="1418"/>
          <w:tab w:val="left" w:pos="1624"/>
          <w:tab w:val="left" w:pos="2011"/>
          <w:tab w:val="left" w:pos="2398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line="276" w:lineRule="auto"/>
        <w:ind w:left="426"/>
        <w:jc w:val="both"/>
        <w:rPr>
          <w:rFonts w:ascii="Sylfaen" w:hAnsi="Sylfaen"/>
          <w:spacing w:val="-3"/>
          <w:sz w:val="22"/>
          <w:szCs w:val="22"/>
          <w:lang w:eastAsia="ar-SA"/>
        </w:rPr>
      </w:pPr>
      <w:r w:rsidRPr="008566AC">
        <w:rPr>
          <w:rFonts w:ascii="Sylfaen" w:hAnsi="Sylfaen"/>
          <w:spacing w:val="-3"/>
          <w:sz w:val="22"/>
          <w:szCs w:val="22"/>
          <w:lang w:eastAsia="ar-SA"/>
        </w:rPr>
        <w:t xml:space="preserve">Załącznik nr 2 </w:t>
      </w:r>
      <w:r w:rsidR="008566AC" w:rsidRPr="008566AC">
        <w:rPr>
          <w:rFonts w:ascii="Sylfaen" w:hAnsi="Sylfaen"/>
          <w:spacing w:val="-3"/>
          <w:sz w:val="22"/>
          <w:szCs w:val="22"/>
          <w:lang w:eastAsia="ar-SA"/>
        </w:rPr>
        <w:t>–</w:t>
      </w:r>
      <w:r w:rsidRPr="008566AC">
        <w:rPr>
          <w:rFonts w:ascii="Sylfaen" w:hAnsi="Sylfaen"/>
          <w:spacing w:val="-3"/>
          <w:sz w:val="22"/>
          <w:szCs w:val="22"/>
          <w:lang w:eastAsia="ar-SA"/>
        </w:rPr>
        <w:t xml:space="preserve"> </w:t>
      </w:r>
      <w:r w:rsidR="008566AC" w:rsidRPr="008566AC">
        <w:rPr>
          <w:rFonts w:ascii="Sylfaen" w:hAnsi="Sylfaen"/>
          <w:spacing w:val="-3"/>
          <w:sz w:val="22"/>
          <w:szCs w:val="22"/>
          <w:lang w:eastAsia="ar-SA"/>
        </w:rPr>
        <w:t>Informacje o sposobie przetwarzania danych osobowych</w:t>
      </w:r>
    </w:p>
    <w:p w14:paraId="79087D54" w14:textId="61EDD6F1" w:rsidR="008566AC" w:rsidRPr="008566AC" w:rsidRDefault="008566AC" w:rsidP="00C86D79">
      <w:pPr>
        <w:tabs>
          <w:tab w:val="left" w:pos="1135"/>
          <w:tab w:val="left" w:pos="1237"/>
          <w:tab w:val="left" w:pos="1277"/>
          <w:tab w:val="left" w:pos="1418"/>
          <w:tab w:val="left" w:pos="1624"/>
          <w:tab w:val="left" w:pos="2011"/>
          <w:tab w:val="left" w:pos="2398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line="276" w:lineRule="auto"/>
        <w:ind w:left="426"/>
        <w:jc w:val="both"/>
        <w:rPr>
          <w:rFonts w:ascii="Sylfaen" w:hAnsi="Sylfaen"/>
          <w:spacing w:val="-3"/>
          <w:sz w:val="22"/>
          <w:szCs w:val="22"/>
          <w:lang w:eastAsia="ar-SA"/>
        </w:rPr>
      </w:pPr>
      <w:r w:rsidRPr="008566AC">
        <w:rPr>
          <w:rFonts w:ascii="Sylfaen" w:hAnsi="Sylfaen"/>
          <w:spacing w:val="-3"/>
          <w:sz w:val="22"/>
          <w:szCs w:val="22"/>
          <w:lang w:eastAsia="ar-SA"/>
        </w:rPr>
        <w:t>Załącznik nr 3 – Oświadczenie o akceptacji faktur wystawianych i przesyłanych w formie elektronicznej</w:t>
      </w:r>
    </w:p>
    <w:p w14:paraId="2136BAF3" w14:textId="16E23896" w:rsidR="00C86D79" w:rsidRPr="008566AC" w:rsidRDefault="00C86D79" w:rsidP="00C86D79">
      <w:pPr>
        <w:tabs>
          <w:tab w:val="left" w:pos="1135"/>
          <w:tab w:val="left" w:pos="1237"/>
          <w:tab w:val="left" w:pos="1277"/>
          <w:tab w:val="left" w:pos="1418"/>
          <w:tab w:val="left" w:pos="1624"/>
          <w:tab w:val="left" w:pos="2011"/>
          <w:tab w:val="left" w:pos="2398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line="276" w:lineRule="auto"/>
        <w:ind w:left="426"/>
        <w:jc w:val="both"/>
        <w:rPr>
          <w:rFonts w:ascii="Sylfaen" w:hAnsi="Sylfaen"/>
          <w:spacing w:val="-3"/>
          <w:sz w:val="22"/>
          <w:szCs w:val="22"/>
          <w:lang w:eastAsia="ar-SA"/>
        </w:rPr>
      </w:pPr>
      <w:r w:rsidRPr="008566AC">
        <w:rPr>
          <w:rFonts w:ascii="Sylfaen" w:hAnsi="Sylfaen"/>
          <w:spacing w:val="-3"/>
          <w:sz w:val="22"/>
          <w:szCs w:val="22"/>
          <w:lang w:eastAsia="ar-SA"/>
        </w:rPr>
        <w:t xml:space="preserve">Załącznik nr </w:t>
      </w:r>
      <w:r w:rsidR="001220A1" w:rsidRPr="008566AC">
        <w:rPr>
          <w:rFonts w:ascii="Sylfaen" w:hAnsi="Sylfaen"/>
          <w:spacing w:val="-3"/>
          <w:sz w:val="22"/>
          <w:szCs w:val="22"/>
          <w:lang w:eastAsia="ar-SA"/>
        </w:rPr>
        <w:t>4</w:t>
      </w:r>
      <w:r w:rsidRPr="008566AC">
        <w:rPr>
          <w:rFonts w:ascii="Sylfaen" w:hAnsi="Sylfaen"/>
          <w:spacing w:val="-3"/>
          <w:sz w:val="22"/>
          <w:szCs w:val="22"/>
          <w:lang w:eastAsia="ar-SA"/>
        </w:rPr>
        <w:t xml:space="preserve"> - Protokół zdawczo-odbiorczy</w:t>
      </w:r>
    </w:p>
    <w:p w14:paraId="4BAED19F" w14:textId="56F50E4F" w:rsidR="00C86D79" w:rsidRPr="008566AC" w:rsidRDefault="00C86D79" w:rsidP="00C86D79">
      <w:pPr>
        <w:tabs>
          <w:tab w:val="left" w:pos="1135"/>
          <w:tab w:val="left" w:pos="1237"/>
          <w:tab w:val="left" w:pos="1277"/>
          <w:tab w:val="left" w:pos="1418"/>
          <w:tab w:val="left" w:pos="1624"/>
          <w:tab w:val="left" w:pos="2011"/>
          <w:tab w:val="left" w:pos="2398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line="276" w:lineRule="auto"/>
        <w:ind w:left="426"/>
        <w:jc w:val="both"/>
        <w:rPr>
          <w:rFonts w:ascii="Sylfaen" w:hAnsi="Sylfaen"/>
          <w:spacing w:val="-3"/>
          <w:sz w:val="22"/>
          <w:szCs w:val="22"/>
          <w:lang w:eastAsia="ar-SA"/>
        </w:rPr>
      </w:pPr>
      <w:r w:rsidRPr="008566AC">
        <w:rPr>
          <w:rFonts w:ascii="Sylfaen" w:hAnsi="Sylfaen"/>
          <w:spacing w:val="-3"/>
          <w:sz w:val="22"/>
          <w:szCs w:val="22"/>
          <w:lang w:eastAsia="ar-SA"/>
        </w:rPr>
        <w:t xml:space="preserve">Załącznik nr </w:t>
      </w:r>
      <w:r w:rsidR="001220A1" w:rsidRPr="008566AC">
        <w:rPr>
          <w:rFonts w:ascii="Sylfaen" w:hAnsi="Sylfaen"/>
          <w:spacing w:val="-3"/>
          <w:sz w:val="22"/>
          <w:szCs w:val="22"/>
          <w:lang w:eastAsia="ar-SA"/>
        </w:rPr>
        <w:t>5</w:t>
      </w:r>
      <w:r w:rsidRPr="008566AC">
        <w:rPr>
          <w:rFonts w:ascii="Sylfaen" w:hAnsi="Sylfaen"/>
          <w:spacing w:val="-3"/>
          <w:sz w:val="22"/>
          <w:szCs w:val="22"/>
          <w:lang w:eastAsia="ar-SA"/>
        </w:rPr>
        <w:t xml:space="preserve"> - Protokół z instalacji</w:t>
      </w:r>
    </w:p>
    <w:p w14:paraId="0CAC9655" w14:textId="404DD56F" w:rsidR="00C86D79" w:rsidRPr="008566AC" w:rsidRDefault="00C86D79" w:rsidP="00C86D79">
      <w:pPr>
        <w:tabs>
          <w:tab w:val="left" w:pos="1135"/>
          <w:tab w:val="left" w:pos="1237"/>
          <w:tab w:val="left" w:pos="1277"/>
          <w:tab w:val="left" w:pos="1418"/>
          <w:tab w:val="left" w:pos="1624"/>
          <w:tab w:val="left" w:pos="2011"/>
          <w:tab w:val="left" w:pos="2398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line="276" w:lineRule="auto"/>
        <w:ind w:left="426"/>
        <w:jc w:val="both"/>
        <w:rPr>
          <w:rFonts w:ascii="Sylfaen" w:hAnsi="Sylfaen"/>
          <w:spacing w:val="-3"/>
          <w:sz w:val="22"/>
          <w:szCs w:val="22"/>
          <w:lang w:eastAsia="ar-SA"/>
        </w:rPr>
      </w:pPr>
      <w:r w:rsidRPr="008566AC">
        <w:rPr>
          <w:rFonts w:ascii="Sylfaen" w:hAnsi="Sylfaen"/>
          <w:spacing w:val="-3"/>
          <w:sz w:val="22"/>
          <w:szCs w:val="22"/>
          <w:lang w:eastAsia="ar-SA"/>
        </w:rPr>
        <w:t xml:space="preserve">Załącznik nr </w:t>
      </w:r>
      <w:r w:rsidR="001220A1" w:rsidRPr="008566AC">
        <w:rPr>
          <w:rFonts w:ascii="Sylfaen" w:hAnsi="Sylfaen"/>
          <w:spacing w:val="-3"/>
          <w:sz w:val="22"/>
          <w:szCs w:val="22"/>
          <w:lang w:eastAsia="ar-SA"/>
        </w:rPr>
        <w:t>6</w:t>
      </w:r>
      <w:r w:rsidRPr="008566AC">
        <w:rPr>
          <w:rFonts w:ascii="Sylfaen" w:hAnsi="Sylfaen"/>
          <w:spacing w:val="-3"/>
          <w:sz w:val="22"/>
          <w:szCs w:val="22"/>
          <w:lang w:eastAsia="ar-SA"/>
        </w:rPr>
        <w:t xml:space="preserve"> - Protokół z uruchomienia</w:t>
      </w:r>
    </w:p>
    <w:p w14:paraId="540FFEFD" w14:textId="356E7055" w:rsidR="00C86D79" w:rsidRPr="008566AC" w:rsidRDefault="00C86D79" w:rsidP="00C86D79">
      <w:pPr>
        <w:tabs>
          <w:tab w:val="left" w:pos="1135"/>
          <w:tab w:val="left" w:pos="1237"/>
          <w:tab w:val="left" w:pos="1277"/>
          <w:tab w:val="left" w:pos="1418"/>
          <w:tab w:val="left" w:pos="1624"/>
          <w:tab w:val="left" w:pos="2011"/>
          <w:tab w:val="left" w:pos="2398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line="276" w:lineRule="auto"/>
        <w:ind w:left="426"/>
        <w:jc w:val="both"/>
        <w:rPr>
          <w:rFonts w:ascii="Sylfaen" w:hAnsi="Sylfaen"/>
          <w:spacing w:val="-3"/>
          <w:sz w:val="22"/>
          <w:szCs w:val="22"/>
          <w:lang w:eastAsia="ar-SA"/>
        </w:rPr>
      </w:pPr>
      <w:bookmarkStart w:id="4" w:name="_Hlk106001800"/>
      <w:r w:rsidRPr="008566AC">
        <w:rPr>
          <w:rFonts w:ascii="Sylfaen" w:hAnsi="Sylfaen"/>
          <w:spacing w:val="-3"/>
          <w:sz w:val="22"/>
          <w:szCs w:val="22"/>
          <w:lang w:eastAsia="ar-SA"/>
        </w:rPr>
        <w:t xml:space="preserve">Załącznik nr </w:t>
      </w:r>
      <w:r w:rsidR="001220A1" w:rsidRPr="008566AC">
        <w:rPr>
          <w:rFonts w:ascii="Sylfaen" w:hAnsi="Sylfaen"/>
          <w:spacing w:val="-3"/>
          <w:sz w:val="22"/>
          <w:szCs w:val="22"/>
          <w:lang w:eastAsia="ar-SA"/>
        </w:rPr>
        <w:t>7</w:t>
      </w:r>
      <w:r w:rsidRPr="008566AC">
        <w:rPr>
          <w:rFonts w:ascii="Sylfaen" w:hAnsi="Sylfaen"/>
          <w:spacing w:val="-3"/>
          <w:sz w:val="22"/>
          <w:szCs w:val="22"/>
          <w:lang w:eastAsia="ar-SA"/>
        </w:rPr>
        <w:t xml:space="preserve"> - Protokół ze szkolenia</w:t>
      </w:r>
    </w:p>
    <w:bookmarkEnd w:id="4"/>
    <w:p w14:paraId="7631AD1D" w14:textId="77777777" w:rsidR="008874EC" w:rsidRPr="001220A1" w:rsidRDefault="008874EC" w:rsidP="00541F65">
      <w:pPr>
        <w:tabs>
          <w:tab w:val="left" w:pos="1135"/>
          <w:tab w:val="left" w:pos="1237"/>
          <w:tab w:val="left" w:pos="1277"/>
          <w:tab w:val="left" w:pos="1418"/>
          <w:tab w:val="left" w:pos="1624"/>
          <w:tab w:val="left" w:pos="2011"/>
          <w:tab w:val="left" w:pos="2398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line="276" w:lineRule="auto"/>
        <w:jc w:val="both"/>
        <w:rPr>
          <w:rFonts w:ascii="Sylfaen" w:hAnsi="Sylfaen"/>
          <w:spacing w:val="-3"/>
          <w:sz w:val="22"/>
          <w:szCs w:val="22"/>
          <w:lang w:eastAsia="ar-SA"/>
        </w:rPr>
      </w:pPr>
    </w:p>
    <w:bookmarkEnd w:id="3"/>
    <w:p w14:paraId="21F8148C" w14:textId="596CFC24" w:rsidR="006527EC" w:rsidRPr="001220A1" w:rsidRDefault="006527EC" w:rsidP="001220A1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uppressAutoHyphens/>
        <w:spacing w:line="276" w:lineRule="auto"/>
        <w:rPr>
          <w:rFonts w:ascii="Sylfaen" w:hAnsi="Sylfaen"/>
          <w:spacing w:val="-3"/>
          <w:sz w:val="22"/>
          <w:szCs w:val="22"/>
          <w:lang w:eastAsia="ar-SA"/>
        </w:rPr>
      </w:pPr>
    </w:p>
    <w:p w14:paraId="1AB66129" w14:textId="22F1A47B" w:rsidR="006527EC" w:rsidRPr="001220A1" w:rsidRDefault="006527EC" w:rsidP="00C36868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uppressAutoHyphens/>
        <w:spacing w:line="276" w:lineRule="auto"/>
        <w:jc w:val="center"/>
        <w:rPr>
          <w:rFonts w:ascii="Sylfaen" w:hAnsi="Sylfaen"/>
          <w:b/>
          <w:sz w:val="22"/>
          <w:szCs w:val="22"/>
          <w:lang w:eastAsia="ar-SA"/>
        </w:rPr>
      </w:pPr>
      <w:r w:rsidRPr="001220A1">
        <w:rPr>
          <w:rFonts w:ascii="Sylfaen" w:hAnsi="Sylfaen"/>
          <w:b/>
          <w:spacing w:val="-3"/>
          <w:sz w:val="22"/>
          <w:szCs w:val="22"/>
          <w:lang w:eastAsia="ar-SA"/>
        </w:rPr>
        <w:t>SPRZEDAJĄCY:</w:t>
      </w:r>
      <w:r w:rsidR="00873C12" w:rsidRPr="001220A1">
        <w:rPr>
          <w:rFonts w:ascii="Sylfaen" w:hAnsi="Sylfaen"/>
          <w:b/>
          <w:spacing w:val="-3"/>
          <w:sz w:val="22"/>
          <w:szCs w:val="22"/>
          <w:lang w:eastAsia="ar-SA"/>
        </w:rPr>
        <w:t xml:space="preserve"> </w:t>
      </w:r>
      <w:r w:rsidR="0035065E" w:rsidRPr="001220A1">
        <w:rPr>
          <w:rFonts w:ascii="Sylfaen" w:hAnsi="Sylfaen"/>
          <w:b/>
          <w:spacing w:val="-3"/>
          <w:sz w:val="22"/>
          <w:szCs w:val="22"/>
          <w:lang w:eastAsia="ar-SA"/>
        </w:rPr>
        <w:tab/>
      </w:r>
      <w:r w:rsidR="0035065E" w:rsidRPr="001220A1">
        <w:rPr>
          <w:rFonts w:ascii="Sylfaen" w:hAnsi="Sylfaen"/>
          <w:b/>
          <w:spacing w:val="-3"/>
          <w:sz w:val="22"/>
          <w:szCs w:val="22"/>
          <w:lang w:eastAsia="ar-SA"/>
        </w:rPr>
        <w:tab/>
      </w:r>
      <w:r w:rsidR="0035065E" w:rsidRPr="001220A1">
        <w:rPr>
          <w:rFonts w:ascii="Sylfaen" w:hAnsi="Sylfaen"/>
          <w:b/>
          <w:spacing w:val="-3"/>
          <w:sz w:val="22"/>
          <w:szCs w:val="22"/>
          <w:lang w:eastAsia="ar-SA"/>
        </w:rPr>
        <w:tab/>
      </w:r>
      <w:r w:rsidR="0035065E" w:rsidRPr="001220A1">
        <w:rPr>
          <w:rFonts w:ascii="Sylfaen" w:hAnsi="Sylfaen"/>
          <w:b/>
          <w:spacing w:val="-3"/>
          <w:sz w:val="22"/>
          <w:szCs w:val="22"/>
          <w:lang w:eastAsia="ar-SA"/>
        </w:rPr>
        <w:tab/>
      </w:r>
      <w:r w:rsidR="0035065E" w:rsidRPr="001220A1">
        <w:rPr>
          <w:rFonts w:ascii="Sylfaen" w:hAnsi="Sylfaen"/>
          <w:b/>
          <w:spacing w:val="-3"/>
          <w:sz w:val="22"/>
          <w:szCs w:val="22"/>
          <w:lang w:eastAsia="ar-SA"/>
        </w:rPr>
        <w:tab/>
      </w:r>
      <w:r w:rsidR="0035065E" w:rsidRPr="001220A1">
        <w:rPr>
          <w:rFonts w:ascii="Sylfaen" w:hAnsi="Sylfaen"/>
          <w:b/>
          <w:spacing w:val="-3"/>
          <w:sz w:val="22"/>
          <w:szCs w:val="22"/>
          <w:lang w:eastAsia="ar-SA"/>
        </w:rPr>
        <w:tab/>
      </w:r>
      <w:r w:rsidR="0035065E" w:rsidRPr="001220A1">
        <w:rPr>
          <w:rFonts w:ascii="Sylfaen" w:hAnsi="Sylfaen"/>
          <w:b/>
          <w:spacing w:val="-3"/>
          <w:sz w:val="22"/>
          <w:szCs w:val="22"/>
          <w:lang w:eastAsia="ar-SA"/>
        </w:rPr>
        <w:tab/>
      </w:r>
      <w:r w:rsidR="0035065E" w:rsidRPr="001220A1">
        <w:rPr>
          <w:rFonts w:ascii="Sylfaen" w:hAnsi="Sylfaen"/>
          <w:b/>
          <w:spacing w:val="-3"/>
          <w:sz w:val="22"/>
          <w:szCs w:val="22"/>
          <w:lang w:eastAsia="ar-SA"/>
        </w:rPr>
        <w:tab/>
      </w:r>
      <w:r w:rsidR="0035065E" w:rsidRPr="001220A1">
        <w:rPr>
          <w:rFonts w:ascii="Sylfaen" w:hAnsi="Sylfaen"/>
          <w:b/>
          <w:spacing w:val="-3"/>
          <w:sz w:val="22"/>
          <w:szCs w:val="22"/>
          <w:lang w:eastAsia="ar-SA"/>
        </w:rPr>
        <w:tab/>
      </w:r>
      <w:r w:rsidR="0035065E" w:rsidRPr="001220A1">
        <w:rPr>
          <w:rFonts w:ascii="Sylfaen" w:hAnsi="Sylfaen"/>
          <w:b/>
          <w:spacing w:val="-3"/>
          <w:sz w:val="22"/>
          <w:szCs w:val="22"/>
          <w:lang w:eastAsia="ar-SA"/>
        </w:rPr>
        <w:tab/>
      </w:r>
      <w:r w:rsidR="0035065E" w:rsidRPr="001220A1">
        <w:rPr>
          <w:rFonts w:ascii="Sylfaen" w:hAnsi="Sylfaen"/>
          <w:b/>
          <w:spacing w:val="-3"/>
          <w:sz w:val="22"/>
          <w:szCs w:val="22"/>
          <w:lang w:eastAsia="ar-SA"/>
        </w:rPr>
        <w:tab/>
      </w:r>
      <w:r w:rsidR="003163F4" w:rsidRPr="001220A1">
        <w:rPr>
          <w:rFonts w:ascii="Sylfaen" w:hAnsi="Sylfaen"/>
          <w:b/>
          <w:spacing w:val="-3"/>
          <w:sz w:val="22"/>
          <w:szCs w:val="22"/>
          <w:lang w:eastAsia="ar-SA"/>
        </w:rPr>
        <w:t xml:space="preserve">             </w:t>
      </w:r>
      <w:r w:rsidR="001220A1">
        <w:rPr>
          <w:rFonts w:ascii="Sylfaen" w:hAnsi="Sylfaen"/>
          <w:b/>
          <w:spacing w:val="-3"/>
          <w:sz w:val="22"/>
          <w:szCs w:val="22"/>
          <w:lang w:eastAsia="ar-SA"/>
        </w:rPr>
        <w:tab/>
      </w:r>
      <w:r w:rsidR="001220A1">
        <w:rPr>
          <w:rFonts w:ascii="Sylfaen" w:hAnsi="Sylfaen"/>
          <w:b/>
          <w:spacing w:val="-3"/>
          <w:sz w:val="22"/>
          <w:szCs w:val="22"/>
          <w:lang w:eastAsia="ar-SA"/>
        </w:rPr>
        <w:tab/>
      </w:r>
      <w:r w:rsidR="001220A1">
        <w:rPr>
          <w:rFonts w:ascii="Sylfaen" w:hAnsi="Sylfaen"/>
          <w:b/>
          <w:spacing w:val="-3"/>
          <w:sz w:val="22"/>
          <w:szCs w:val="22"/>
          <w:lang w:eastAsia="ar-SA"/>
        </w:rPr>
        <w:tab/>
      </w:r>
      <w:r w:rsidR="003163F4" w:rsidRPr="001220A1">
        <w:rPr>
          <w:rFonts w:ascii="Sylfaen" w:hAnsi="Sylfaen"/>
          <w:b/>
          <w:spacing w:val="-3"/>
          <w:sz w:val="22"/>
          <w:szCs w:val="22"/>
          <w:lang w:eastAsia="ar-SA"/>
        </w:rPr>
        <w:t xml:space="preserve"> </w:t>
      </w:r>
      <w:r w:rsidRPr="001220A1">
        <w:rPr>
          <w:rFonts w:ascii="Sylfaen" w:hAnsi="Sylfaen"/>
          <w:b/>
          <w:spacing w:val="-3"/>
          <w:sz w:val="22"/>
          <w:szCs w:val="22"/>
          <w:lang w:eastAsia="ar-SA"/>
        </w:rPr>
        <w:t>KUPUJĄCY:</w:t>
      </w:r>
    </w:p>
    <w:p w14:paraId="1D1373E4" w14:textId="6A733129" w:rsidR="006527EC" w:rsidRPr="001220A1" w:rsidRDefault="006527EC" w:rsidP="00C36868">
      <w:pPr>
        <w:widowControl w:val="0"/>
        <w:tabs>
          <w:tab w:val="left" w:pos="887"/>
        </w:tabs>
        <w:autoSpaceDE w:val="0"/>
        <w:autoSpaceDN w:val="0"/>
        <w:spacing w:before="69" w:line="276" w:lineRule="auto"/>
        <w:ind w:right="308"/>
        <w:jc w:val="center"/>
        <w:rPr>
          <w:rFonts w:ascii="Sylfaen" w:hAnsi="Sylfaen"/>
          <w:sz w:val="22"/>
          <w:szCs w:val="22"/>
        </w:rPr>
        <w:sectPr w:rsidR="006527EC" w:rsidRPr="001220A1" w:rsidSect="009D365F">
          <w:headerReference w:type="default" r:id="rId8"/>
          <w:footerReference w:type="default" r:id="rId9"/>
          <w:type w:val="continuous"/>
          <w:pgSz w:w="11910" w:h="16840"/>
          <w:pgMar w:top="1417" w:right="1417" w:bottom="1135" w:left="1417" w:header="567" w:footer="924" w:gutter="0"/>
          <w:pgNumType w:start="2"/>
          <w:cols w:space="708"/>
        </w:sectPr>
      </w:pPr>
    </w:p>
    <w:p w14:paraId="2CEBAE19" w14:textId="3B284169" w:rsidR="00472BEF" w:rsidRDefault="0042186C" w:rsidP="00472BEF">
      <w:pPr>
        <w:jc w:val="right"/>
        <w:rPr>
          <w:iCs/>
        </w:rPr>
      </w:pPr>
      <w:r w:rsidRPr="00472BEF">
        <w:rPr>
          <w:rFonts w:ascii="Sylfaen" w:hAnsi="Sylfaen"/>
          <w:b/>
          <w:kern w:val="3"/>
          <w:sz w:val="20"/>
          <w:szCs w:val="20"/>
          <w:lang w:eastAsia="zh-CN"/>
        </w:rPr>
        <w:lastRenderedPageBreak/>
        <w:t xml:space="preserve">Załącznik nr </w:t>
      </w:r>
      <w:r>
        <w:rPr>
          <w:rFonts w:ascii="Sylfaen" w:hAnsi="Sylfaen"/>
          <w:b/>
          <w:kern w:val="3"/>
          <w:sz w:val="20"/>
          <w:szCs w:val="20"/>
          <w:lang w:eastAsia="zh-CN"/>
        </w:rPr>
        <w:t>2</w:t>
      </w:r>
      <w:r w:rsidRPr="00472BEF">
        <w:rPr>
          <w:rFonts w:ascii="Sylfaen" w:hAnsi="Sylfaen"/>
          <w:b/>
          <w:kern w:val="3"/>
          <w:sz w:val="20"/>
          <w:szCs w:val="20"/>
          <w:lang w:eastAsia="zh-CN"/>
        </w:rPr>
        <w:t xml:space="preserve"> do umowy nr </w:t>
      </w:r>
      <w:r>
        <w:rPr>
          <w:rFonts w:ascii="Sylfaen" w:hAnsi="Sylfaen"/>
          <w:b/>
          <w:kern w:val="3"/>
          <w:sz w:val="20"/>
          <w:szCs w:val="20"/>
          <w:lang w:eastAsia="zh-CN"/>
        </w:rPr>
        <w:t>…….</w:t>
      </w:r>
      <w:r w:rsidRPr="00472BEF">
        <w:rPr>
          <w:rFonts w:ascii="Sylfaen" w:hAnsi="Sylfaen"/>
          <w:b/>
          <w:kern w:val="3"/>
          <w:sz w:val="20"/>
          <w:szCs w:val="20"/>
          <w:lang w:eastAsia="zh-CN"/>
        </w:rPr>
        <w:br/>
      </w:r>
    </w:p>
    <w:p w14:paraId="6882CE78" w14:textId="77777777" w:rsidR="00472BEF" w:rsidRDefault="00472BEF" w:rsidP="00472BEF">
      <w:pPr>
        <w:suppressAutoHyphens/>
        <w:spacing w:line="100" w:lineRule="atLeast"/>
        <w:jc w:val="center"/>
        <w:rPr>
          <w:rFonts w:ascii="Sylfaen" w:hAnsi="Sylfaen" w:cs="Tahoma"/>
          <w:b/>
          <w:kern w:val="3"/>
          <w:lang w:bidi="fa-IR"/>
        </w:rPr>
      </w:pPr>
      <w:bookmarkStart w:id="5" w:name="_Hlk60733208"/>
      <w:bookmarkStart w:id="6" w:name="_Hlk60733029"/>
    </w:p>
    <w:p w14:paraId="7D37C62E" w14:textId="77777777" w:rsidR="00472BEF" w:rsidRPr="00472BEF" w:rsidRDefault="00472BEF" w:rsidP="00472BEF">
      <w:pPr>
        <w:suppressAutoHyphens/>
        <w:spacing w:line="100" w:lineRule="atLeast"/>
        <w:jc w:val="center"/>
        <w:rPr>
          <w:b/>
          <w:kern w:val="3"/>
          <w:sz w:val="20"/>
          <w:szCs w:val="20"/>
          <w:lang w:bidi="fa-IR"/>
        </w:rPr>
      </w:pPr>
      <w:r w:rsidRPr="00472BEF">
        <w:rPr>
          <w:b/>
          <w:kern w:val="3"/>
          <w:sz w:val="20"/>
          <w:szCs w:val="20"/>
          <w:lang w:bidi="fa-IR"/>
        </w:rPr>
        <w:t>Informacje o sposobie przetwarzania danych osobowych przez</w:t>
      </w:r>
    </w:p>
    <w:p w14:paraId="5FBAC4D3" w14:textId="77777777" w:rsidR="00472BEF" w:rsidRPr="00472BEF" w:rsidRDefault="00472BEF" w:rsidP="00472BEF">
      <w:pPr>
        <w:suppressAutoHyphens/>
        <w:spacing w:line="100" w:lineRule="atLeast"/>
        <w:jc w:val="center"/>
        <w:rPr>
          <w:b/>
          <w:kern w:val="3"/>
          <w:sz w:val="20"/>
          <w:szCs w:val="20"/>
          <w:lang w:bidi="fa-IR"/>
        </w:rPr>
      </w:pPr>
      <w:r w:rsidRPr="00472BEF">
        <w:rPr>
          <w:b/>
          <w:kern w:val="3"/>
          <w:sz w:val="20"/>
          <w:szCs w:val="20"/>
          <w:lang w:bidi="fa-IR"/>
        </w:rPr>
        <w:t>Specjalistyczny Szpital Miejski im. M. Kopernika w Toruniu</w:t>
      </w:r>
    </w:p>
    <w:p w14:paraId="1B1DC512" w14:textId="77777777" w:rsidR="00472BEF" w:rsidRPr="00472BEF" w:rsidRDefault="00472BEF" w:rsidP="00472BEF">
      <w:pPr>
        <w:suppressAutoHyphens/>
        <w:spacing w:line="100" w:lineRule="atLeast"/>
        <w:jc w:val="both"/>
        <w:rPr>
          <w:kern w:val="3"/>
          <w:sz w:val="20"/>
          <w:szCs w:val="20"/>
          <w:lang w:bidi="fa-IR"/>
        </w:rPr>
      </w:pPr>
    </w:p>
    <w:p w14:paraId="601E0506" w14:textId="77777777" w:rsidR="00472BEF" w:rsidRPr="00472BEF" w:rsidRDefault="00472BEF" w:rsidP="00472BEF">
      <w:pPr>
        <w:suppressAutoHyphens/>
        <w:spacing w:line="100" w:lineRule="atLeast"/>
        <w:jc w:val="both"/>
        <w:rPr>
          <w:kern w:val="3"/>
          <w:sz w:val="20"/>
          <w:szCs w:val="20"/>
          <w:lang w:eastAsia="zh-CN"/>
        </w:rPr>
      </w:pPr>
      <w:r w:rsidRPr="00472BEF">
        <w:rPr>
          <w:kern w:val="3"/>
          <w:sz w:val="20"/>
          <w:szCs w:val="20"/>
          <w:lang w:bidi="fa-IR"/>
        </w:rPr>
        <w:t>Od dnia 25 maja 2018 r. jako administrator Państwa danych osobowych odpowiadamy za ich wykorzystywanie zgodnie z Rozporządzeniem Parlamentu Europejskiego i Rady UE 2016/679 z dnia 27 kwietnia 2016 r. w sprawie ochrony osób fizycznych w związku z przetwarzaniem danych osobowych i w sprawie swobodnego przepływu takich danych oraz uchylenia dyrektywy 95/46/WE (Rozporządzenie o ochronie danych osobowych), którego celem jest ujednolicenie zasad przetwarzania danych osobowych na terenie UE.</w:t>
      </w:r>
    </w:p>
    <w:p w14:paraId="7AB3ADF0" w14:textId="77777777" w:rsidR="00472BEF" w:rsidRPr="00472BEF" w:rsidRDefault="00472BEF" w:rsidP="00472BEF">
      <w:pPr>
        <w:suppressAutoHyphens/>
        <w:spacing w:line="100" w:lineRule="atLeast"/>
        <w:jc w:val="both"/>
        <w:rPr>
          <w:kern w:val="3"/>
          <w:sz w:val="20"/>
          <w:szCs w:val="20"/>
          <w:lang w:bidi="fa-IR"/>
        </w:rPr>
      </w:pPr>
    </w:p>
    <w:p w14:paraId="5A24CC91" w14:textId="77777777" w:rsidR="00472BEF" w:rsidRPr="00472BEF" w:rsidRDefault="00472BEF" w:rsidP="00472BEF">
      <w:pPr>
        <w:suppressAutoHyphens/>
        <w:spacing w:line="100" w:lineRule="atLeast"/>
        <w:jc w:val="both"/>
        <w:rPr>
          <w:kern w:val="3"/>
          <w:sz w:val="20"/>
          <w:szCs w:val="20"/>
          <w:lang w:eastAsia="zh-CN"/>
        </w:rPr>
      </w:pPr>
      <w:r w:rsidRPr="00472BEF">
        <w:rPr>
          <w:kern w:val="3"/>
          <w:sz w:val="20"/>
          <w:szCs w:val="20"/>
          <w:lang w:bidi="fa-IR"/>
        </w:rPr>
        <w:t>W związku z art.13 ust. 1 i 2 RODO uprzejmie informujemy, co następuje:</w:t>
      </w:r>
    </w:p>
    <w:p w14:paraId="50C8C498" w14:textId="77777777" w:rsidR="00472BEF" w:rsidRPr="00472BEF" w:rsidRDefault="00472BEF" w:rsidP="00472BEF">
      <w:pPr>
        <w:suppressAutoHyphens/>
        <w:spacing w:line="100" w:lineRule="atLeast"/>
        <w:jc w:val="both"/>
        <w:rPr>
          <w:kern w:val="3"/>
          <w:sz w:val="20"/>
          <w:szCs w:val="20"/>
          <w:lang w:eastAsia="zh-CN"/>
        </w:rPr>
      </w:pPr>
      <w:r w:rsidRPr="00472BEF">
        <w:rPr>
          <w:rFonts w:eastAsia="Andale Sans UI"/>
          <w:kern w:val="3"/>
          <w:sz w:val="20"/>
          <w:szCs w:val="20"/>
          <w:lang w:eastAsia="fa-IR" w:bidi="fa-IR"/>
        </w:rPr>
        <w:t xml:space="preserve">Administratorem Państwa danych osobowych jest </w:t>
      </w:r>
      <w:r w:rsidRPr="00472BEF">
        <w:rPr>
          <w:rFonts w:eastAsia="Andale Sans UI"/>
          <w:b/>
          <w:kern w:val="3"/>
          <w:sz w:val="20"/>
          <w:szCs w:val="20"/>
          <w:lang w:eastAsia="fa-IR" w:bidi="fa-IR"/>
        </w:rPr>
        <w:t>Specjalistyczny Szpital Miejski im. M</w:t>
      </w:r>
      <w:r w:rsidRPr="00472BEF">
        <w:rPr>
          <w:rFonts w:eastAsia="Andale Sans UI"/>
          <w:kern w:val="3"/>
          <w:sz w:val="20"/>
          <w:szCs w:val="20"/>
          <w:lang w:eastAsia="fa-IR" w:bidi="fa-IR"/>
        </w:rPr>
        <w:t xml:space="preserve">. </w:t>
      </w:r>
      <w:r w:rsidRPr="00472BEF">
        <w:rPr>
          <w:rFonts w:eastAsia="Andale Sans UI"/>
          <w:b/>
          <w:kern w:val="3"/>
          <w:sz w:val="20"/>
          <w:szCs w:val="20"/>
          <w:lang w:eastAsia="fa-IR" w:bidi="fa-IR"/>
        </w:rPr>
        <w:t>Kopernika w Toruniu, ul. Batorego 17/19, 87-100 Toruń</w:t>
      </w:r>
      <w:r w:rsidRPr="00472BEF">
        <w:rPr>
          <w:rFonts w:eastAsia="Andale Sans UI"/>
          <w:kern w:val="3"/>
          <w:sz w:val="20"/>
          <w:szCs w:val="20"/>
          <w:lang w:eastAsia="fa-IR" w:bidi="fa-IR"/>
        </w:rPr>
        <w:t>, NIP:879-20-76-803, REGON: 870252274, e-mail: info@med.torun.pl, tel. 56-61-00-268.</w:t>
      </w:r>
    </w:p>
    <w:p w14:paraId="412AE6F7" w14:textId="77777777" w:rsidR="00472BEF" w:rsidRPr="00472BEF" w:rsidRDefault="00472BEF" w:rsidP="00472BEF">
      <w:pPr>
        <w:suppressAutoHyphens/>
        <w:spacing w:line="100" w:lineRule="atLeast"/>
        <w:jc w:val="both"/>
        <w:rPr>
          <w:kern w:val="3"/>
          <w:sz w:val="20"/>
          <w:szCs w:val="20"/>
          <w:lang w:eastAsia="zh-CN"/>
        </w:rPr>
      </w:pPr>
      <w:r w:rsidRPr="00472BEF">
        <w:rPr>
          <w:rFonts w:eastAsia="Andale Sans UI"/>
          <w:kern w:val="3"/>
          <w:sz w:val="20"/>
          <w:szCs w:val="20"/>
          <w:lang w:eastAsia="fa-IR" w:bidi="fa-IR"/>
        </w:rPr>
        <w:t xml:space="preserve">W sprawach dotyczących przetwarzania danych osobowych można się kontaktować z Inspektorem ochrony danych na adres poczty elektronicznej : </w:t>
      </w:r>
      <w:hyperlink r:id="rId10" w:history="1">
        <w:r w:rsidRPr="00472BEF">
          <w:rPr>
            <w:rStyle w:val="Hipercze"/>
            <w:rFonts w:eastAsia="Andale Sans UI"/>
            <w:kern w:val="3"/>
            <w:sz w:val="20"/>
            <w:szCs w:val="20"/>
            <w:lang w:eastAsia="zh-CN"/>
          </w:rPr>
          <w:t>iod@med.torun.pl</w:t>
        </w:r>
      </w:hyperlink>
      <w:r w:rsidRPr="00472BEF">
        <w:rPr>
          <w:rFonts w:eastAsia="Andale Sans UI"/>
          <w:kern w:val="3"/>
          <w:sz w:val="20"/>
          <w:szCs w:val="20"/>
          <w:lang w:eastAsia="fa-IR" w:bidi="fa-IR"/>
        </w:rPr>
        <w:t xml:space="preserve"> lub na powyższy adres korespondencyjny.</w:t>
      </w:r>
    </w:p>
    <w:p w14:paraId="25EB7337" w14:textId="77777777" w:rsidR="00472BEF" w:rsidRPr="00472BEF" w:rsidRDefault="00472BEF" w:rsidP="00472BEF">
      <w:pPr>
        <w:suppressAutoHyphens/>
        <w:spacing w:line="100" w:lineRule="atLeast"/>
        <w:jc w:val="both"/>
        <w:rPr>
          <w:rFonts w:eastAsia="Andale Sans UI"/>
          <w:b/>
          <w:kern w:val="3"/>
          <w:sz w:val="20"/>
          <w:szCs w:val="20"/>
          <w:lang w:eastAsia="fa-IR" w:bidi="fa-IR"/>
        </w:rPr>
      </w:pPr>
    </w:p>
    <w:p w14:paraId="54AFC485" w14:textId="77777777" w:rsidR="00472BEF" w:rsidRPr="00472BEF" w:rsidRDefault="00472BEF" w:rsidP="00472BEF">
      <w:pPr>
        <w:suppressAutoHyphens/>
        <w:spacing w:line="100" w:lineRule="atLeast"/>
        <w:jc w:val="both"/>
        <w:rPr>
          <w:kern w:val="3"/>
          <w:sz w:val="20"/>
          <w:szCs w:val="20"/>
          <w:lang w:eastAsia="zh-CN"/>
        </w:rPr>
      </w:pPr>
      <w:r w:rsidRPr="00472BEF">
        <w:rPr>
          <w:rFonts w:eastAsia="Andale Sans UI"/>
          <w:b/>
          <w:kern w:val="3"/>
          <w:sz w:val="20"/>
          <w:szCs w:val="20"/>
          <w:lang w:eastAsia="fa-IR" w:bidi="fa-IR"/>
        </w:rPr>
        <w:t>I</w:t>
      </w:r>
      <w:r w:rsidRPr="00472BEF">
        <w:rPr>
          <w:rFonts w:eastAsia="Andale Sans UI"/>
          <w:kern w:val="3"/>
          <w:sz w:val="20"/>
          <w:szCs w:val="20"/>
          <w:lang w:eastAsia="fa-IR" w:bidi="fa-IR"/>
        </w:rPr>
        <w:t xml:space="preserve">. </w:t>
      </w:r>
      <w:r w:rsidRPr="00472BEF">
        <w:rPr>
          <w:rFonts w:eastAsia="Andale Sans UI"/>
          <w:b/>
          <w:kern w:val="3"/>
          <w:sz w:val="20"/>
          <w:szCs w:val="20"/>
          <w:lang w:eastAsia="fa-IR" w:bidi="fa-IR"/>
        </w:rPr>
        <w:t>Cel oraz podstawa wykorzystywania danych osobowych przez Specjalistyczny Szpital Miejski im. M. Kopernika w Toruniu.</w:t>
      </w:r>
    </w:p>
    <w:p w14:paraId="7612FD5A" w14:textId="77777777" w:rsidR="00472BEF" w:rsidRPr="00472BEF" w:rsidRDefault="00472BEF" w:rsidP="00472BEF">
      <w:pPr>
        <w:suppressAutoHyphens/>
        <w:spacing w:line="100" w:lineRule="atLeast"/>
        <w:ind w:firstLine="360"/>
        <w:jc w:val="both"/>
        <w:rPr>
          <w:rFonts w:eastAsia="Andale Sans UI"/>
          <w:kern w:val="3"/>
          <w:sz w:val="20"/>
          <w:szCs w:val="20"/>
          <w:lang w:eastAsia="fa-IR" w:bidi="fa-IR"/>
        </w:rPr>
      </w:pPr>
      <w:r w:rsidRPr="00472BEF">
        <w:rPr>
          <w:rFonts w:eastAsia="Andale Sans UI"/>
          <w:kern w:val="3"/>
          <w:sz w:val="20"/>
          <w:szCs w:val="20"/>
          <w:lang w:eastAsia="fa-IR" w:bidi="fa-IR"/>
        </w:rPr>
        <w:t>Państwa dane osobowe pozyskiwane są w związku z zawieraniem umów, które wykorzystywane są w trakcie trwania umowy dla celów takich, jak:</w:t>
      </w:r>
    </w:p>
    <w:p w14:paraId="518E5A22" w14:textId="77777777" w:rsidR="00472BEF" w:rsidRPr="00472BEF" w:rsidRDefault="00472BEF" w:rsidP="00472BEF">
      <w:pPr>
        <w:numPr>
          <w:ilvl w:val="0"/>
          <w:numId w:val="39"/>
        </w:numPr>
        <w:suppressAutoHyphens/>
        <w:autoSpaceDN w:val="0"/>
        <w:adjustRightInd w:val="0"/>
        <w:spacing w:after="160" w:line="100" w:lineRule="atLeast"/>
        <w:jc w:val="both"/>
        <w:rPr>
          <w:kern w:val="3"/>
          <w:sz w:val="20"/>
          <w:szCs w:val="20"/>
          <w:lang w:eastAsia="zh-CN"/>
        </w:rPr>
      </w:pPr>
      <w:r w:rsidRPr="00472BEF">
        <w:rPr>
          <w:rFonts w:eastAsia="Andale Sans UI"/>
          <w:kern w:val="3"/>
          <w:sz w:val="20"/>
          <w:szCs w:val="20"/>
          <w:lang w:eastAsia="fa-IR" w:bidi="fa-IR"/>
        </w:rPr>
        <w:t>realizacja obowiązków prawnych m. in. przechowywanie danych dotyczących korespondencji elektronicznej/pocztowej na potrzeby przyszłych postępowań uprawnionych organów;</w:t>
      </w:r>
    </w:p>
    <w:p w14:paraId="5D24AEAE" w14:textId="77777777" w:rsidR="00472BEF" w:rsidRPr="00472BEF" w:rsidRDefault="00472BEF" w:rsidP="00472BEF">
      <w:pPr>
        <w:numPr>
          <w:ilvl w:val="0"/>
          <w:numId w:val="39"/>
        </w:numPr>
        <w:suppressAutoHyphens/>
        <w:autoSpaceDN w:val="0"/>
        <w:adjustRightInd w:val="0"/>
        <w:spacing w:after="160" w:line="100" w:lineRule="atLeast"/>
        <w:jc w:val="both"/>
        <w:rPr>
          <w:kern w:val="3"/>
          <w:sz w:val="20"/>
          <w:szCs w:val="20"/>
          <w:lang w:eastAsia="zh-CN"/>
        </w:rPr>
      </w:pPr>
      <w:r w:rsidRPr="00472BEF">
        <w:rPr>
          <w:rFonts w:eastAsia="Andale Sans UI"/>
          <w:kern w:val="3"/>
          <w:sz w:val="20"/>
          <w:szCs w:val="20"/>
          <w:lang w:eastAsia="fa-IR" w:bidi="fa-IR"/>
        </w:rPr>
        <w:t>zawarcie oraz realizacja umowy między Specjalistycznym Szpitalem Miejskim im. M. Kopernika w Toruniu a Państwem, w tym zapewnienie poprawnej jakości usług przez czas trwania umowy i rozliczeń po jej zakończeniu;</w:t>
      </w:r>
    </w:p>
    <w:p w14:paraId="634E2B5D" w14:textId="77777777" w:rsidR="00472BEF" w:rsidRPr="00472BEF" w:rsidRDefault="00472BEF" w:rsidP="00472BEF">
      <w:pPr>
        <w:numPr>
          <w:ilvl w:val="0"/>
          <w:numId w:val="39"/>
        </w:numPr>
        <w:suppressAutoHyphens/>
        <w:autoSpaceDN w:val="0"/>
        <w:adjustRightInd w:val="0"/>
        <w:spacing w:after="160" w:line="100" w:lineRule="atLeast"/>
        <w:jc w:val="both"/>
        <w:rPr>
          <w:rFonts w:eastAsia="Andale Sans UI"/>
          <w:kern w:val="3"/>
          <w:sz w:val="20"/>
          <w:szCs w:val="20"/>
          <w:lang w:eastAsia="fa-IR" w:bidi="fa-IR"/>
        </w:rPr>
      </w:pPr>
      <w:r w:rsidRPr="00472BEF">
        <w:rPr>
          <w:rFonts w:eastAsia="Andale Sans UI"/>
          <w:kern w:val="3"/>
          <w:sz w:val="20"/>
          <w:szCs w:val="20"/>
          <w:lang w:eastAsia="fa-IR" w:bidi="fa-IR"/>
        </w:rPr>
        <w:t>przeciwdziałanie oraz dochodzenie roszczeń;</w:t>
      </w:r>
    </w:p>
    <w:p w14:paraId="48E28D0A" w14:textId="77777777" w:rsidR="00472BEF" w:rsidRPr="00472BEF" w:rsidRDefault="00472BEF" w:rsidP="00472BEF">
      <w:pPr>
        <w:suppressAutoHyphens/>
        <w:spacing w:line="100" w:lineRule="atLeast"/>
        <w:ind w:left="720"/>
        <w:jc w:val="both"/>
        <w:rPr>
          <w:rFonts w:eastAsia="Andale Sans UI"/>
          <w:kern w:val="3"/>
          <w:sz w:val="20"/>
          <w:szCs w:val="20"/>
          <w:lang w:eastAsia="fa-IR" w:bidi="fa-IR"/>
        </w:rPr>
      </w:pPr>
    </w:p>
    <w:p w14:paraId="364994F2" w14:textId="77777777" w:rsidR="00472BEF" w:rsidRPr="00472BEF" w:rsidRDefault="00472BEF" w:rsidP="00472BEF">
      <w:pPr>
        <w:suppressAutoHyphens/>
        <w:spacing w:line="100" w:lineRule="atLeast"/>
        <w:jc w:val="both"/>
        <w:rPr>
          <w:kern w:val="3"/>
          <w:sz w:val="20"/>
          <w:szCs w:val="20"/>
          <w:lang w:eastAsia="zh-CN"/>
        </w:rPr>
      </w:pPr>
      <w:r w:rsidRPr="00472BEF">
        <w:rPr>
          <w:rFonts w:eastAsia="Andale Sans UI"/>
          <w:kern w:val="3"/>
          <w:sz w:val="20"/>
          <w:szCs w:val="20"/>
          <w:lang w:eastAsia="fa-IR" w:bidi="fa-IR"/>
        </w:rPr>
        <w:t>Dane osobowe potrzebne do realizacji obowiązków prawnych wykorzystywane będą przez Specjalistyczny Szpital Miejski im. M. Kopernika w Toruniu :</w:t>
      </w:r>
    </w:p>
    <w:p w14:paraId="3FE3D95D" w14:textId="77777777" w:rsidR="00472BEF" w:rsidRPr="00472BEF" w:rsidRDefault="00472BEF" w:rsidP="00472BEF">
      <w:pPr>
        <w:suppressAutoHyphens/>
        <w:spacing w:line="100" w:lineRule="atLeast"/>
        <w:jc w:val="both"/>
        <w:rPr>
          <w:rFonts w:eastAsia="Andale Sans UI"/>
          <w:kern w:val="3"/>
          <w:sz w:val="20"/>
          <w:szCs w:val="20"/>
          <w:lang w:eastAsia="fa-IR" w:bidi="fa-IR"/>
        </w:rPr>
      </w:pPr>
      <w:r w:rsidRPr="00472BEF">
        <w:rPr>
          <w:rFonts w:eastAsia="Andale Sans UI"/>
          <w:kern w:val="3"/>
          <w:sz w:val="20"/>
          <w:szCs w:val="20"/>
          <w:lang w:eastAsia="fa-IR" w:bidi="fa-IR"/>
        </w:rPr>
        <w:t>- przez czas wykonania tych obowiązków;</w:t>
      </w:r>
    </w:p>
    <w:p w14:paraId="23168946" w14:textId="77777777" w:rsidR="00472BEF" w:rsidRPr="00472BEF" w:rsidRDefault="00472BEF" w:rsidP="00472BEF">
      <w:pPr>
        <w:suppressAutoHyphens/>
        <w:spacing w:line="100" w:lineRule="atLeast"/>
        <w:jc w:val="both"/>
        <w:rPr>
          <w:rFonts w:eastAsia="Andale Sans UI"/>
          <w:kern w:val="3"/>
          <w:sz w:val="20"/>
          <w:szCs w:val="20"/>
          <w:lang w:eastAsia="fa-IR" w:bidi="fa-IR"/>
        </w:rPr>
      </w:pPr>
      <w:r w:rsidRPr="00472BEF">
        <w:rPr>
          <w:rFonts w:eastAsia="Andale Sans UI"/>
          <w:kern w:val="3"/>
          <w:sz w:val="20"/>
          <w:szCs w:val="20"/>
          <w:lang w:eastAsia="fa-IR" w:bidi="fa-IR"/>
        </w:rPr>
        <w:t>- przez czas, w którym przepisy nakazują przechowywać dane;</w:t>
      </w:r>
    </w:p>
    <w:p w14:paraId="329CF6A8" w14:textId="77777777" w:rsidR="00472BEF" w:rsidRPr="00472BEF" w:rsidRDefault="00472BEF" w:rsidP="00472BEF">
      <w:pPr>
        <w:suppressAutoHyphens/>
        <w:spacing w:line="100" w:lineRule="atLeast"/>
        <w:jc w:val="both"/>
        <w:rPr>
          <w:rFonts w:eastAsia="Andale Sans UI"/>
          <w:kern w:val="3"/>
          <w:sz w:val="20"/>
          <w:szCs w:val="20"/>
          <w:lang w:eastAsia="fa-IR" w:bidi="fa-IR"/>
        </w:rPr>
      </w:pPr>
      <w:r w:rsidRPr="00472BEF">
        <w:rPr>
          <w:rFonts w:eastAsia="Andale Sans UI"/>
          <w:kern w:val="3"/>
          <w:sz w:val="20"/>
          <w:szCs w:val="20"/>
          <w:lang w:eastAsia="fa-IR" w:bidi="fa-IR"/>
        </w:rPr>
        <w:t>- przez czas, w którym możemy ponieść konsekwencje prawne niewykonania obowiązku.</w:t>
      </w:r>
    </w:p>
    <w:p w14:paraId="4AAF55A9" w14:textId="77777777" w:rsidR="00472BEF" w:rsidRPr="00472BEF" w:rsidRDefault="00472BEF" w:rsidP="00472BEF">
      <w:pPr>
        <w:suppressAutoHyphens/>
        <w:spacing w:line="100" w:lineRule="atLeast"/>
        <w:jc w:val="both"/>
        <w:rPr>
          <w:kern w:val="3"/>
          <w:sz w:val="20"/>
          <w:szCs w:val="20"/>
          <w:lang w:eastAsia="zh-CN"/>
        </w:rPr>
      </w:pPr>
      <w:r w:rsidRPr="00472BEF">
        <w:rPr>
          <w:rFonts w:eastAsia="Andale Sans UI"/>
          <w:kern w:val="3"/>
          <w:sz w:val="20"/>
          <w:szCs w:val="20"/>
          <w:lang w:eastAsia="fa-IR" w:bidi="fa-IR"/>
        </w:rPr>
        <w:t>To oznacza, że odpowiadamy za ich wykorzystanie w sposób bezpieczny, zgodny z umową i przepisami prawa.</w:t>
      </w:r>
    </w:p>
    <w:p w14:paraId="43760AF0" w14:textId="77777777" w:rsidR="00472BEF" w:rsidRPr="00472BEF" w:rsidRDefault="00472BEF" w:rsidP="00472BEF">
      <w:pPr>
        <w:suppressAutoHyphens/>
        <w:spacing w:line="100" w:lineRule="atLeast"/>
        <w:jc w:val="both"/>
        <w:rPr>
          <w:rFonts w:eastAsia="Andale Sans UI"/>
          <w:kern w:val="3"/>
          <w:sz w:val="20"/>
          <w:szCs w:val="20"/>
          <w:lang w:eastAsia="fa-IR" w:bidi="fa-IR"/>
        </w:rPr>
      </w:pPr>
    </w:p>
    <w:p w14:paraId="228E6B29" w14:textId="77777777" w:rsidR="00472BEF" w:rsidRPr="00472BEF" w:rsidRDefault="00472BEF" w:rsidP="00472BEF">
      <w:pPr>
        <w:suppressAutoHyphens/>
        <w:spacing w:line="100" w:lineRule="atLeast"/>
        <w:jc w:val="both"/>
        <w:rPr>
          <w:rFonts w:eastAsia="Andale Sans UI"/>
          <w:b/>
          <w:kern w:val="3"/>
          <w:sz w:val="20"/>
          <w:szCs w:val="20"/>
          <w:lang w:eastAsia="fa-IR" w:bidi="fa-IR"/>
        </w:rPr>
      </w:pPr>
      <w:r w:rsidRPr="00472BEF">
        <w:rPr>
          <w:rFonts w:eastAsia="Andale Sans UI"/>
          <w:b/>
          <w:kern w:val="3"/>
          <w:sz w:val="20"/>
          <w:szCs w:val="20"/>
          <w:lang w:eastAsia="fa-IR" w:bidi="fa-IR"/>
        </w:rPr>
        <w:t>II. Rodzaj Państwa danych osobowych, jakie są przetwarzane przez Specjalistyczny Szpital Miejski im. M. Kopernika w Toruniu.</w:t>
      </w:r>
    </w:p>
    <w:p w14:paraId="4CB1D2CB" w14:textId="77777777" w:rsidR="00472BEF" w:rsidRPr="00472BEF" w:rsidRDefault="00472BEF" w:rsidP="00472BEF">
      <w:pPr>
        <w:suppressAutoHyphens/>
        <w:spacing w:line="100" w:lineRule="atLeast"/>
        <w:jc w:val="both"/>
        <w:rPr>
          <w:kern w:val="3"/>
          <w:sz w:val="20"/>
          <w:szCs w:val="20"/>
          <w:lang w:eastAsia="zh-CN"/>
        </w:rPr>
      </w:pPr>
      <w:r w:rsidRPr="00472BEF">
        <w:rPr>
          <w:rFonts w:eastAsia="Andale Sans UI"/>
          <w:kern w:val="3"/>
          <w:sz w:val="20"/>
          <w:szCs w:val="20"/>
          <w:lang w:eastAsia="fa-IR" w:bidi="fa-IR"/>
        </w:rPr>
        <w:t>Przetwarzaniu będą podlegały głównie takie rodzaje danych osobowych, powierzone na podstawie umowy, jak: dane zwykłe : imię i nazwisko, adres, telefon kontaktowy, adres email.</w:t>
      </w:r>
    </w:p>
    <w:p w14:paraId="5CF099D9" w14:textId="77777777" w:rsidR="00472BEF" w:rsidRPr="00472BEF" w:rsidRDefault="00472BEF" w:rsidP="00472BEF">
      <w:pPr>
        <w:suppressAutoHyphens/>
        <w:spacing w:line="100" w:lineRule="atLeast"/>
        <w:jc w:val="both"/>
        <w:rPr>
          <w:kern w:val="3"/>
          <w:sz w:val="20"/>
          <w:szCs w:val="20"/>
          <w:lang w:eastAsia="zh-CN"/>
        </w:rPr>
      </w:pPr>
      <w:r w:rsidRPr="00472BEF">
        <w:rPr>
          <w:rFonts w:eastAsia="Andale Sans UI"/>
          <w:kern w:val="3"/>
          <w:sz w:val="20"/>
          <w:szCs w:val="20"/>
          <w:lang w:eastAsia="fa-IR" w:bidi="fa-IR"/>
        </w:rPr>
        <w:t>Państwa dane będę przechowywane przez okres wynikający z przepisów prawa. Okres przetwarzania danych może zostać każdorazowo przedłużony o okres przedawnienia roszczeń, jeżeli przetwarzanie danych osobowych będzie niezbędne dla dochodzenia ewentualnych roszczeń lub obrony przed takimi roszczeniami.</w:t>
      </w:r>
    </w:p>
    <w:p w14:paraId="154B0D73" w14:textId="77777777" w:rsidR="00472BEF" w:rsidRPr="00472BEF" w:rsidRDefault="00472BEF" w:rsidP="00472BEF">
      <w:pPr>
        <w:suppressAutoHyphens/>
        <w:spacing w:line="100" w:lineRule="atLeast"/>
        <w:ind w:left="720"/>
        <w:jc w:val="both"/>
        <w:rPr>
          <w:rFonts w:eastAsia="Andale Sans UI"/>
          <w:kern w:val="3"/>
          <w:sz w:val="20"/>
          <w:szCs w:val="20"/>
          <w:lang w:eastAsia="fa-IR" w:bidi="fa-IR"/>
        </w:rPr>
      </w:pPr>
    </w:p>
    <w:p w14:paraId="7B4FB2AA" w14:textId="77777777" w:rsidR="00472BEF" w:rsidRPr="00472BEF" w:rsidRDefault="00472BEF" w:rsidP="00472BEF">
      <w:pPr>
        <w:suppressAutoHyphens/>
        <w:spacing w:line="100" w:lineRule="atLeast"/>
        <w:jc w:val="both"/>
        <w:rPr>
          <w:rFonts w:eastAsia="Andale Sans UI"/>
          <w:b/>
          <w:kern w:val="3"/>
          <w:sz w:val="20"/>
          <w:szCs w:val="20"/>
          <w:lang w:eastAsia="fa-IR" w:bidi="fa-IR"/>
        </w:rPr>
      </w:pPr>
      <w:r w:rsidRPr="00472BEF">
        <w:rPr>
          <w:rFonts w:eastAsia="Andale Sans UI"/>
          <w:b/>
          <w:kern w:val="3"/>
          <w:sz w:val="20"/>
          <w:szCs w:val="20"/>
          <w:lang w:eastAsia="fa-IR" w:bidi="fa-IR"/>
        </w:rPr>
        <w:t>III. Przekazywanie danych.</w:t>
      </w:r>
    </w:p>
    <w:p w14:paraId="3B86254F" w14:textId="77777777" w:rsidR="00472BEF" w:rsidRPr="00472BEF" w:rsidRDefault="00472BEF" w:rsidP="00472BEF">
      <w:pPr>
        <w:suppressAutoHyphens/>
        <w:spacing w:line="100" w:lineRule="atLeast"/>
        <w:ind w:firstLine="708"/>
        <w:jc w:val="both"/>
        <w:rPr>
          <w:kern w:val="3"/>
          <w:sz w:val="20"/>
          <w:szCs w:val="20"/>
          <w:lang w:eastAsia="zh-CN"/>
        </w:rPr>
      </w:pPr>
      <w:r w:rsidRPr="00472BEF">
        <w:rPr>
          <w:rFonts w:eastAsia="Andale Sans UI"/>
          <w:kern w:val="3"/>
          <w:sz w:val="20"/>
          <w:szCs w:val="20"/>
          <w:lang w:eastAsia="fa-IR" w:bidi="fa-IR"/>
        </w:rPr>
        <w:t>Specjalistycznym Szpital Miejski im. M. Kopernika w Toruniu w ramach prowadzonej działalności przekazuje dane osobowe następującym podmiotom:</w:t>
      </w:r>
    </w:p>
    <w:p w14:paraId="245223CA" w14:textId="77777777" w:rsidR="00472BEF" w:rsidRPr="00472BEF" w:rsidRDefault="00472BEF" w:rsidP="00472BEF">
      <w:pPr>
        <w:suppressAutoHyphens/>
        <w:spacing w:line="100" w:lineRule="atLeast"/>
        <w:jc w:val="both"/>
        <w:rPr>
          <w:rFonts w:eastAsia="Andale Sans UI"/>
          <w:kern w:val="3"/>
          <w:sz w:val="20"/>
          <w:szCs w:val="20"/>
          <w:lang w:eastAsia="fa-IR" w:bidi="fa-IR"/>
        </w:rPr>
      </w:pPr>
      <w:r w:rsidRPr="00472BEF">
        <w:rPr>
          <w:rFonts w:eastAsia="Andale Sans UI"/>
          <w:kern w:val="3"/>
          <w:sz w:val="20"/>
          <w:szCs w:val="20"/>
          <w:lang w:eastAsia="fa-IR" w:bidi="fa-IR"/>
        </w:rPr>
        <w:t>-   pracownikom oraz współpracownikom;</w:t>
      </w:r>
    </w:p>
    <w:p w14:paraId="7E33B8EC" w14:textId="77777777" w:rsidR="00472BEF" w:rsidRPr="00472BEF" w:rsidRDefault="00472BEF" w:rsidP="00472BEF">
      <w:pPr>
        <w:suppressAutoHyphens/>
        <w:spacing w:line="100" w:lineRule="atLeast"/>
        <w:jc w:val="both"/>
        <w:rPr>
          <w:rFonts w:eastAsia="Andale Sans UI"/>
          <w:kern w:val="3"/>
          <w:sz w:val="20"/>
          <w:szCs w:val="20"/>
          <w:lang w:eastAsia="fa-IR" w:bidi="fa-IR"/>
        </w:rPr>
      </w:pPr>
      <w:r w:rsidRPr="00472BEF">
        <w:rPr>
          <w:rFonts w:eastAsia="Andale Sans UI"/>
          <w:kern w:val="3"/>
          <w:sz w:val="20"/>
          <w:szCs w:val="20"/>
          <w:lang w:eastAsia="fa-IR" w:bidi="fa-IR"/>
        </w:rPr>
        <w:t>-   gdy jest to uzasadnione -  świadczącym usługi zarządzania systemem informatycznym;</w:t>
      </w:r>
    </w:p>
    <w:p w14:paraId="214A2CF3" w14:textId="77777777" w:rsidR="00472BEF" w:rsidRPr="00472BEF" w:rsidRDefault="00472BEF" w:rsidP="00472BEF">
      <w:pPr>
        <w:suppressAutoHyphens/>
        <w:spacing w:line="100" w:lineRule="atLeast"/>
        <w:jc w:val="both"/>
        <w:rPr>
          <w:kern w:val="3"/>
          <w:sz w:val="20"/>
          <w:szCs w:val="20"/>
          <w:lang w:eastAsia="zh-CN"/>
        </w:rPr>
      </w:pPr>
      <w:r w:rsidRPr="00472BEF">
        <w:rPr>
          <w:rFonts w:eastAsia="Andale Sans UI"/>
          <w:kern w:val="3"/>
          <w:sz w:val="20"/>
          <w:szCs w:val="20"/>
          <w:lang w:eastAsia="fa-IR" w:bidi="fa-IR"/>
        </w:rPr>
        <w:t>- świadczącym usługi kurierskie lub pocztowe (w celu prowadzenia niezbędnej  korespondencji w powierzonych nam sprawach).</w:t>
      </w:r>
    </w:p>
    <w:p w14:paraId="35AB1974" w14:textId="77777777" w:rsidR="00472BEF" w:rsidRPr="00472BEF" w:rsidRDefault="00472BEF" w:rsidP="00472BEF">
      <w:pPr>
        <w:suppressAutoHyphens/>
        <w:spacing w:line="100" w:lineRule="atLeast"/>
        <w:jc w:val="both"/>
        <w:rPr>
          <w:rFonts w:eastAsia="Andale Sans UI"/>
          <w:kern w:val="3"/>
          <w:sz w:val="20"/>
          <w:szCs w:val="20"/>
          <w:lang w:eastAsia="fa-IR" w:bidi="fa-IR"/>
        </w:rPr>
      </w:pPr>
      <w:r w:rsidRPr="00472BEF">
        <w:rPr>
          <w:rFonts w:eastAsia="Andale Sans UI"/>
          <w:kern w:val="3"/>
          <w:sz w:val="20"/>
          <w:szCs w:val="20"/>
          <w:lang w:eastAsia="fa-IR" w:bidi="fa-IR"/>
        </w:rPr>
        <w:t>Pani/Pana dane będą udostępniane innym odbiorcom jedynie w przypadku, gdy taki obowiązek wynika z powszechnie obowiązujących przepisów prawa.</w:t>
      </w:r>
    </w:p>
    <w:p w14:paraId="7FFC534D" w14:textId="77777777" w:rsidR="00472BEF" w:rsidRPr="00472BEF" w:rsidRDefault="00472BEF" w:rsidP="00472BEF">
      <w:pPr>
        <w:suppressAutoHyphens/>
        <w:spacing w:line="100" w:lineRule="atLeast"/>
        <w:jc w:val="both"/>
        <w:rPr>
          <w:rFonts w:eastAsia="Andale Sans UI"/>
          <w:kern w:val="3"/>
          <w:sz w:val="20"/>
          <w:szCs w:val="20"/>
          <w:lang w:eastAsia="fa-IR" w:bidi="fa-IR"/>
        </w:rPr>
      </w:pPr>
    </w:p>
    <w:p w14:paraId="0E149ADA" w14:textId="77777777" w:rsidR="00472BEF" w:rsidRPr="00472BEF" w:rsidRDefault="00472BEF" w:rsidP="00472BEF">
      <w:pPr>
        <w:suppressAutoHyphens/>
        <w:spacing w:line="100" w:lineRule="atLeast"/>
        <w:jc w:val="both"/>
        <w:rPr>
          <w:rFonts w:eastAsia="Andale Sans UI"/>
          <w:b/>
          <w:kern w:val="3"/>
          <w:sz w:val="20"/>
          <w:szCs w:val="20"/>
          <w:lang w:eastAsia="fa-IR" w:bidi="fa-IR"/>
        </w:rPr>
      </w:pPr>
      <w:r w:rsidRPr="00472BEF">
        <w:rPr>
          <w:rFonts w:eastAsia="Andale Sans UI"/>
          <w:b/>
          <w:kern w:val="3"/>
          <w:sz w:val="20"/>
          <w:szCs w:val="20"/>
          <w:lang w:eastAsia="fa-IR" w:bidi="fa-IR"/>
        </w:rPr>
        <w:t>IV. Prawo dostępu do danych.</w:t>
      </w:r>
    </w:p>
    <w:p w14:paraId="478543A2" w14:textId="77777777" w:rsidR="00472BEF" w:rsidRPr="00472BEF" w:rsidRDefault="00472BEF" w:rsidP="00472BEF">
      <w:pPr>
        <w:suppressAutoHyphens/>
        <w:spacing w:line="100" w:lineRule="atLeast"/>
        <w:jc w:val="both"/>
        <w:rPr>
          <w:kern w:val="3"/>
          <w:sz w:val="20"/>
          <w:szCs w:val="20"/>
          <w:lang w:eastAsia="zh-CN"/>
        </w:rPr>
      </w:pPr>
      <w:r w:rsidRPr="00472BEF">
        <w:rPr>
          <w:rFonts w:eastAsia="Andale Sans UI"/>
          <w:kern w:val="3"/>
          <w:sz w:val="20"/>
          <w:szCs w:val="20"/>
          <w:lang w:eastAsia="fa-IR" w:bidi="fa-IR"/>
        </w:rPr>
        <w:t>Przepisy Rozporządzenia o ochronie danych osobowych uprawniają Państwa do wystąpienia do nas z żądaniem:</w:t>
      </w:r>
      <w:r w:rsidRPr="00472BEF">
        <w:rPr>
          <w:kern w:val="3"/>
          <w:sz w:val="20"/>
          <w:szCs w:val="20"/>
          <w:lang w:eastAsia="zh-CN"/>
        </w:rPr>
        <w:t xml:space="preserve"> </w:t>
      </w:r>
      <w:r w:rsidRPr="00472BEF">
        <w:rPr>
          <w:rFonts w:eastAsia="Andale Sans UI"/>
          <w:kern w:val="3"/>
          <w:sz w:val="20"/>
          <w:szCs w:val="20"/>
          <w:lang w:eastAsia="fa-IR" w:bidi="fa-IR"/>
        </w:rPr>
        <w:t>udzielenia informacji o przetwarzanych danych;</w:t>
      </w:r>
    </w:p>
    <w:p w14:paraId="5E807EA8" w14:textId="77777777" w:rsidR="00472BEF" w:rsidRPr="00472BEF" w:rsidRDefault="00472BEF" w:rsidP="00472BEF">
      <w:pPr>
        <w:suppressAutoHyphens/>
        <w:spacing w:line="100" w:lineRule="atLeast"/>
        <w:jc w:val="both"/>
        <w:rPr>
          <w:kern w:val="3"/>
          <w:sz w:val="20"/>
          <w:szCs w:val="20"/>
          <w:lang w:eastAsia="zh-CN"/>
        </w:rPr>
      </w:pPr>
    </w:p>
    <w:p w14:paraId="0287E6F3" w14:textId="3EEF7297" w:rsidR="00472BEF" w:rsidRPr="00472BEF" w:rsidRDefault="008566AC" w:rsidP="008566AC">
      <w:pPr>
        <w:suppressAutoHyphens/>
        <w:autoSpaceDN w:val="0"/>
        <w:adjustRightInd w:val="0"/>
        <w:spacing w:after="160" w:line="100" w:lineRule="atLeast"/>
        <w:ind w:left="720"/>
        <w:jc w:val="both"/>
        <w:rPr>
          <w:rFonts w:eastAsia="Andale Sans UI"/>
          <w:kern w:val="3"/>
          <w:sz w:val="20"/>
          <w:szCs w:val="20"/>
          <w:lang w:eastAsia="fa-IR" w:bidi="fa-IR"/>
        </w:rPr>
      </w:pPr>
      <w:r>
        <w:rPr>
          <w:rFonts w:eastAsia="Andale Sans UI"/>
          <w:kern w:val="3"/>
          <w:sz w:val="20"/>
          <w:szCs w:val="20"/>
          <w:lang w:eastAsia="fa-IR" w:bidi="fa-IR"/>
        </w:rPr>
        <w:t>1)</w:t>
      </w:r>
      <w:r w:rsidR="00472BEF" w:rsidRPr="00472BEF">
        <w:rPr>
          <w:rFonts w:eastAsia="Andale Sans UI"/>
          <w:kern w:val="3"/>
          <w:sz w:val="20"/>
          <w:szCs w:val="20"/>
          <w:lang w:eastAsia="fa-IR" w:bidi="fa-IR"/>
        </w:rPr>
        <w:t>wydania kopii przetwarzania danych;</w:t>
      </w:r>
    </w:p>
    <w:p w14:paraId="32B3ABAE" w14:textId="1FC710A8" w:rsidR="00472BEF" w:rsidRPr="00472BEF" w:rsidRDefault="008566AC" w:rsidP="008566AC">
      <w:pPr>
        <w:suppressAutoHyphens/>
        <w:autoSpaceDN w:val="0"/>
        <w:adjustRightInd w:val="0"/>
        <w:spacing w:after="160" w:line="100" w:lineRule="atLeast"/>
        <w:ind w:left="720"/>
        <w:jc w:val="both"/>
        <w:rPr>
          <w:rFonts w:eastAsia="Andale Sans UI"/>
          <w:kern w:val="3"/>
          <w:sz w:val="20"/>
          <w:szCs w:val="20"/>
          <w:lang w:eastAsia="fa-IR" w:bidi="fa-IR"/>
        </w:rPr>
      </w:pPr>
      <w:r>
        <w:rPr>
          <w:rFonts w:eastAsia="Andale Sans UI"/>
          <w:kern w:val="3"/>
          <w:sz w:val="20"/>
          <w:szCs w:val="20"/>
          <w:lang w:eastAsia="fa-IR" w:bidi="fa-IR"/>
        </w:rPr>
        <w:t>2)n</w:t>
      </w:r>
      <w:r w:rsidR="00472BEF" w:rsidRPr="00472BEF">
        <w:rPr>
          <w:rFonts w:eastAsia="Andale Sans UI"/>
          <w:kern w:val="3"/>
          <w:sz w:val="20"/>
          <w:szCs w:val="20"/>
          <w:lang w:eastAsia="fa-IR" w:bidi="fa-IR"/>
        </w:rPr>
        <w:t>iezwłocznego sprostowania nieprawidłowych danych;</w:t>
      </w:r>
    </w:p>
    <w:p w14:paraId="31CDFCEB" w14:textId="747CF785" w:rsidR="00472BEF" w:rsidRPr="00472BEF" w:rsidRDefault="008566AC" w:rsidP="008566AC">
      <w:pPr>
        <w:suppressAutoHyphens/>
        <w:autoSpaceDN w:val="0"/>
        <w:adjustRightInd w:val="0"/>
        <w:spacing w:after="160" w:line="100" w:lineRule="atLeast"/>
        <w:ind w:left="720"/>
        <w:jc w:val="both"/>
        <w:rPr>
          <w:kern w:val="3"/>
          <w:sz w:val="20"/>
          <w:szCs w:val="20"/>
          <w:lang w:eastAsia="zh-CN"/>
        </w:rPr>
      </w:pPr>
      <w:r>
        <w:rPr>
          <w:rFonts w:eastAsia="Andale Sans UI"/>
          <w:kern w:val="3"/>
          <w:sz w:val="20"/>
          <w:szCs w:val="20"/>
          <w:lang w:eastAsia="fa-IR" w:bidi="fa-IR"/>
        </w:rPr>
        <w:t>3)</w:t>
      </w:r>
      <w:r w:rsidR="00472BEF" w:rsidRPr="00472BEF">
        <w:rPr>
          <w:rFonts w:eastAsia="Andale Sans UI"/>
          <w:kern w:val="3"/>
          <w:sz w:val="20"/>
          <w:szCs w:val="20"/>
          <w:lang w:eastAsia="fa-IR" w:bidi="fa-IR"/>
        </w:rPr>
        <w:t>uzupełnienia niekompletnych danych osobowych, w tym poprzez przedstawienie dodatkowego oświadczenia;</w:t>
      </w:r>
    </w:p>
    <w:p w14:paraId="466C9185" w14:textId="5A90C8E3" w:rsidR="00472BEF" w:rsidRPr="00472BEF" w:rsidRDefault="008566AC" w:rsidP="008566AC">
      <w:pPr>
        <w:suppressAutoHyphens/>
        <w:autoSpaceDN w:val="0"/>
        <w:adjustRightInd w:val="0"/>
        <w:spacing w:after="160" w:line="100" w:lineRule="atLeast"/>
        <w:ind w:left="720"/>
        <w:jc w:val="both"/>
        <w:rPr>
          <w:rFonts w:eastAsia="Andale Sans UI"/>
          <w:kern w:val="3"/>
          <w:sz w:val="20"/>
          <w:szCs w:val="20"/>
          <w:lang w:eastAsia="fa-IR" w:bidi="fa-IR"/>
        </w:rPr>
      </w:pPr>
      <w:r>
        <w:rPr>
          <w:rFonts w:eastAsia="Andale Sans UI"/>
          <w:kern w:val="3"/>
          <w:sz w:val="20"/>
          <w:szCs w:val="20"/>
          <w:lang w:eastAsia="fa-IR" w:bidi="fa-IR"/>
        </w:rPr>
        <w:t>4)</w:t>
      </w:r>
      <w:r w:rsidR="00472BEF" w:rsidRPr="00472BEF">
        <w:rPr>
          <w:rFonts w:eastAsia="Andale Sans UI"/>
          <w:kern w:val="3"/>
          <w:sz w:val="20"/>
          <w:szCs w:val="20"/>
          <w:lang w:eastAsia="fa-IR" w:bidi="fa-IR"/>
        </w:rPr>
        <w:t>ograniczenia przetwarzania danych w przypadku zakwestionowania ich prawidłowości;</w:t>
      </w:r>
    </w:p>
    <w:p w14:paraId="4E178677" w14:textId="264ABB88" w:rsidR="00472BEF" w:rsidRPr="00472BEF" w:rsidRDefault="008566AC" w:rsidP="008566AC">
      <w:pPr>
        <w:suppressAutoHyphens/>
        <w:autoSpaceDN w:val="0"/>
        <w:adjustRightInd w:val="0"/>
        <w:spacing w:after="160" w:line="100" w:lineRule="atLeast"/>
        <w:ind w:left="720"/>
        <w:jc w:val="both"/>
        <w:rPr>
          <w:rFonts w:eastAsia="Andale Sans UI"/>
          <w:kern w:val="3"/>
          <w:sz w:val="20"/>
          <w:szCs w:val="20"/>
          <w:lang w:eastAsia="fa-IR" w:bidi="fa-IR"/>
        </w:rPr>
      </w:pPr>
      <w:r>
        <w:rPr>
          <w:rFonts w:eastAsia="Andale Sans UI"/>
          <w:kern w:val="3"/>
          <w:sz w:val="20"/>
          <w:szCs w:val="20"/>
          <w:lang w:eastAsia="fa-IR" w:bidi="fa-IR"/>
        </w:rPr>
        <w:t>5)</w:t>
      </w:r>
      <w:r w:rsidR="00472BEF" w:rsidRPr="00472BEF">
        <w:rPr>
          <w:rFonts w:eastAsia="Andale Sans UI"/>
          <w:kern w:val="3"/>
          <w:sz w:val="20"/>
          <w:szCs w:val="20"/>
          <w:lang w:eastAsia="fa-IR" w:bidi="fa-IR"/>
        </w:rPr>
        <w:t>niezwłocznego usunięcia danych bezpodstawnie przetwarzanych;</w:t>
      </w:r>
    </w:p>
    <w:p w14:paraId="778E5353" w14:textId="45AEE729" w:rsidR="00472BEF" w:rsidRPr="00472BEF" w:rsidRDefault="008566AC" w:rsidP="008566AC">
      <w:pPr>
        <w:suppressAutoHyphens/>
        <w:autoSpaceDN w:val="0"/>
        <w:adjustRightInd w:val="0"/>
        <w:spacing w:after="160" w:line="100" w:lineRule="atLeast"/>
        <w:ind w:left="720"/>
        <w:jc w:val="both"/>
        <w:rPr>
          <w:kern w:val="3"/>
          <w:sz w:val="20"/>
          <w:szCs w:val="20"/>
          <w:lang w:eastAsia="zh-CN"/>
        </w:rPr>
      </w:pPr>
      <w:r>
        <w:rPr>
          <w:rFonts w:eastAsia="Andale Sans UI"/>
          <w:kern w:val="3"/>
          <w:sz w:val="20"/>
          <w:szCs w:val="20"/>
          <w:lang w:eastAsia="fa-IR" w:bidi="fa-IR"/>
        </w:rPr>
        <w:t>6)</w:t>
      </w:r>
      <w:r w:rsidR="00472BEF" w:rsidRPr="00472BEF">
        <w:rPr>
          <w:rFonts w:eastAsia="Andale Sans UI"/>
          <w:kern w:val="3"/>
          <w:sz w:val="20"/>
          <w:szCs w:val="20"/>
          <w:lang w:eastAsia="fa-IR" w:bidi="fa-IR"/>
        </w:rPr>
        <w:t>przeniesienia danych do innego administratora w powszechnie używanym formacie, nadającym się do odczytu maszynowego.</w:t>
      </w:r>
    </w:p>
    <w:p w14:paraId="2A1F9E06" w14:textId="77777777" w:rsidR="00472BEF" w:rsidRPr="00472BEF" w:rsidRDefault="00472BEF" w:rsidP="00472BEF">
      <w:pPr>
        <w:suppressAutoHyphens/>
        <w:spacing w:line="100" w:lineRule="atLeast"/>
        <w:ind w:left="720"/>
        <w:jc w:val="both"/>
        <w:rPr>
          <w:rFonts w:eastAsia="Andale Sans UI"/>
          <w:kern w:val="3"/>
          <w:sz w:val="20"/>
          <w:szCs w:val="20"/>
          <w:lang w:eastAsia="fa-IR" w:bidi="fa-IR"/>
        </w:rPr>
      </w:pPr>
    </w:p>
    <w:p w14:paraId="19FE2439" w14:textId="77777777" w:rsidR="00472BEF" w:rsidRPr="00472BEF" w:rsidRDefault="00472BEF" w:rsidP="00472BEF">
      <w:pPr>
        <w:suppressAutoHyphens/>
        <w:spacing w:line="100" w:lineRule="atLeast"/>
        <w:jc w:val="both"/>
        <w:rPr>
          <w:rFonts w:eastAsia="Andale Sans UI"/>
          <w:b/>
          <w:kern w:val="3"/>
          <w:sz w:val="20"/>
          <w:szCs w:val="20"/>
          <w:lang w:eastAsia="fa-IR" w:bidi="fa-IR"/>
        </w:rPr>
      </w:pPr>
      <w:r w:rsidRPr="00472BEF">
        <w:rPr>
          <w:rFonts w:eastAsia="Andale Sans UI"/>
          <w:b/>
          <w:kern w:val="3"/>
          <w:sz w:val="20"/>
          <w:szCs w:val="20"/>
          <w:lang w:eastAsia="fa-IR" w:bidi="fa-IR"/>
        </w:rPr>
        <w:t>V. Prawo do sprzeciwu.</w:t>
      </w:r>
    </w:p>
    <w:p w14:paraId="45C06298" w14:textId="77777777" w:rsidR="00472BEF" w:rsidRPr="00472BEF" w:rsidRDefault="00472BEF" w:rsidP="00472BEF">
      <w:pPr>
        <w:suppressAutoHyphens/>
        <w:spacing w:line="100" w:lineRule="atLeast"/>
        <w:ind w:firstLine="709"/>
        <w:jc w:val="both"/>
        <w:rPr>
          <w:kern w:val="3"/>
          <w:sz w:val="20"/>
          <w:szCs w:val="20"/>
          <w:lang w:eastAsia="zh-CN"/>
        </w:rPr>
      </w:pPr>
      <w:r w:rsidRPr="00472BEF">
        <w:rPr>
          <w:rFonts w:eastAsia="Andale Sans UI"/>
          <w:kern w:val="3"/>
          <w:sz w:val="20"/>
          <w:szCs w:val="20"/>
          <w:lang w:eastAsia="fa-IR" w:bidi="fa-IR"/>
        </w:rPr>
        <w:t>Wobec przetwarzania danych osobowych niezbędnych do wykonania przez nas zadań realizowanych w interesie publicznym lub niezbędnych do celów wynikających z naszych prawnie uzasadnionych interesów - mogą Państwo wnieść sprzeciw w sytuacjach szczególnych. W tym przypadku nie wolno nam będzie przetwarzać tych danych osobowych, chyba że wykażemy istnienie ważnych, prawnie uzasadnionych podstaw do przetwarzania nadrzędnych wobec interesów, praw i wolności osoby, której dane dotyczą lub podstaw do ustalenia, dochodzenia lub obrony roszczeń.</w:t>
      </w:r>
    </w:p>
    <w:p w14:paraId="00932A6E" w14:textId="77777777" w:rsidR="00472BEF" w:rsidRPr="00472BEF" w:rsidRDefault="00472BEF" w:rsidP="00472BEF">
      <w:pPr>
        <w:suppressAutoHyphens/>
        <w:spacing w:line="100" w:lineRule="atLeast"/>
        <w:jc w:val="both"/>
        <w:rPr>
          <w:rFonts w:eastAsia="Andale Sans UI"/>
          <w:kern w:val="3"/>
          <w:sz w:val="20"/>
          <w:szCs w:val="20"/>
          <w:lang w:eastAsia="fa-IR" w:bidi="fa-IR"/>
        </w:rPr>
      </w:pPr>
    </w:p>
    <w:p w14:paraId="28CF5CD5" w14:textId="77777777" w:rsidR="00472BEF" w:rsidRPr="00472BEF" w:rsidRDefault="00472BEF" w:rsidP="00472BEF">
      <w:pPr>
        <w:suppressAutoHyphens/>
        <w:spacing w:line="100" w:lineRule="atLeast"/>
        <w:jc w:val="both"/>
        <w:rPr>
          <w:rFonts w:eastAsia="Andale Sans UI"/>
          <w:b/>
          <w:kern w:val="3"/>
          <w:sz w:val="20"/>
          <w:szCs w:val="20"/>
          <w:lang w:eastAsia="fa-IR" w:bidi="fa-IR"/>
        </w:rPr>
      </w:pPr>
      <w:r w:rsidRPr="00472BEF">
        <w:rPr>
          <w:rFonts w:eastAsia="Andale Sans UI"/>
          <w:b/>
          <w:kern w:val="3"/>
          <w:sz w:val="20"/>
          <w:szCs w:val="20"/>
          <w:lang w:eastAsia="fa-IR" w:bidi="fa-IR"/>
        </w:rPr>
        <w:t>VI. Prawo do wniesienia skargi.</w:t>
      </w:r>
    </w:p>
    <w:p w14:paraId="36292AED" w14:textId="77777777" w:rsidR="00472BEF" w:rsidRPr="00472BEF" w:rsidRDefault="00472BEF" w:rsidP="00472BEF">
      <w:pPr>
        <w:suppressAutoHyphens/>
        <w:spacing w:line="100" w:lineRule="atLeast"/>
        <w:ind w:firstLine="709"/>
        <w:jc w:val="both"/>
        <w:rPr>
          <w:kern w:val="3"/>
          <w:sz w:val="20"/>
          <w:szCs w:val="20"/>
          <w:lang w:eastAsia="zh-CN"/>
        </w:rPr>
      </w:pPr>
      <w:r w:rsidRPr="00472BEF">
        <w:rPr>
          <w:rFonts w:eastAsia="Andale Sans UI"/>
          <w:kern w:val="3"/>
          <w:sz w:val="20"/>
          <w:szCs w:val="20"/>
          <w:lang w:eastAsia="fa-IR" w:bidi="fa-IR"/>
        </w:rPr>
        <w:t>Jeżeli uznają Państwo, iż dokonywane przez Specjalistyczny Szpital Miejski im. M. Kopernika w Toruniu przetwarzanie danych osobowych jest niezgodne z prawem - przysługuje Państwu prawo do wniesienia skargi do Prezesa Urzędu Ochrony Danych Osobowych.</w:t>
      </w:r>
    </w:p>
    <w:p w14:paraId="64609961" w14:textId="77777777" w:rsidR="00472BEF" w:rsidRPr="00472BEF" w:rsidRDefault="00472BEF" w:rsidP="00472BEF">
      <w:pPr>
        <w:suppressAutoHyphens/>
        <w:spacing w:line="100" w:lineRule="atLeast"/>
        <w:ind w:firstLine="709"/>
        <w:jc w:val="both"/>
        <w:rPr>
          <w:rFonts w:eastAsia="Andale Sans UI"/>
          <w:kern w:val="3"/>
          <w:sz w:val="20"/>
          <w:szCs w:val="20"/>
          <w:lang w:eastAsia="fa-IR" w:bidi="fa-IR"/>
        </w:rPr>
      </w:pPr>
      <w:r w:rsidRPr="00472BEF">
        <w:rPr>
          <w:rFonts w:eastAsia="Andale Sans UI"/>
          <w:kern w:val="3"/>
          <w:sz w:val="20"/>
          <w:szCs w:val="20"/>
          <w:lang w:eastAsia="fa-IR" w:bidi="fa-IR"/>
        </w:rPr>
        <w:t>Przekazane przez Państwa dane nie posłużą zautomatyzowanemu podejmowaniu decyzji, w tym profilowaniu.</w:t>
      </w:r>
    </w:p>
    <w:p w14:paraId="68E90723" w14:textId="77777777" w:rsidR="00472BEF" w:rsidRPr="00472BEF" w:rsidRDefault="00472BEF" w:rsidP="00472BEF">
      <w:pPr>
        <w:suppressAutoHyphens/>
        <w:spacing w:line="100" w:lineRule="atLeast"/>
        <w:rPr>
          <w:rFonts w:eastAsia="Andale Sans UI"/>
          <w:kern w:val="3"/>
          <w:sz w:val="20"/>
          <w:szCs w:val="20"/>
          <w:lang w:eastAsia="fa-IR" w:bidi="fa-IR"/>
        </w:rPr>
      </w:pPr>
    </w:p>
    <w:p w14:paraId="4EC3AEF1" w14:textId="77777777" w:rsidR="00472BEF" w:rsidRPr="00472BEF" w:rsidRDefault="00472BEF" w:rsidP="00472BEF">
      <w:pPr>
        <w:suppressAutoHyphens/>
        <w:spacing w:line="100" w:lineRule="atLeast"/>
        <w:rPr>
          <w:rFonts w:eastAsia="Andale Sans UI"/>
          <w:kern w:val="3"/>
          <w:sz w:val="20"/>
          <w:szCs w:val="20"/>
          <w:lang w:eastAsia="fa-IR" w:bidi="fa-IR"/>
        </w:rPr>
      </w:pPr>
    </w:p>
    <w:p w14:paraId="441B3C9A" w14:textId="77777777" w:rsidR="00472BEF" w:rsidRPr="00472BEF" w:rsidRDefault="00472BEF" w:rsidP="00472BEF">
      <w:pPr>
        <w:suppressAutoHyphens/>
        <w:spacing w:line="100" w:lineRule="atLeast"/>
        <w:rPr>
          <w:kern w:val="3"/>
          <w:sz w:val="20"/>
          <w:szCs w:val="20"/>
          <w:lang w:eastAsia="zh-CN"/>
        </w:rPr>
      </w:pPr>
      <w:r w:rsidRPr="00472BEF">
        <w:rPr>
          <w:rFonts w:eastAsia="Andale Sans UI"/>
          <w:kern w:val="3"/>
          <w:sz w:val="20"/>
          <w:szCs w:val="20"/>
          <w:lang w:eastAsia="fa-IR" w:bidi="fa-IR"/>
        </w:rPr>
        <w:t xml:space="preserve">Kupujący </w:t>
      </w:r>
      <w:r w:rsidRPr="00472BEF">
        <w:rPr>
          <w:rFonts w:eastAsia="Andale Sans UI"/>
          <w:kern w:val="3"/>
          <w:sz w:val="20"/>
          <w:szCs w:val="20"/>
          <w:lang w:eastAsia="fa-IR" w:bidi="fa-IR"/>
        </w:rPr>
        <w:tab/>
      </w:r>
      <w:r w:rsidRPr="00472BEF">
        <w:rPr>
          <w:rFonts w:eastAsia="Andale Sans UI"/>
          <w:kern w:val="3"/>
          <w:sz w:val="20"/>
          <w:szCs w:val="20"/>
          <w:lang w:eastAsia="fa-IR" w:bidi="fa-IR"/>
        </w:rPr>
        <w:tab/>
      </w:r>
      <w:r w:rsidRPr="00472BEF">
        <w:rPr>
          <w:rFonts w:eastAsia="Andale Sans UI"/>
          <w:kern w:val="3"/>
          <w:sz w:val="20"/>
          <w:szCs w:val="20"/>
          <w:lang w:eastAsia="fa-IR" w:bidi="fa-IR"/>
        </w:rPr>
        <w:tab/>
      </w:r>
      <w:r w:rsidRPr="00472BEF">
        <w:rPr>
          <w:rFonts w:eastAsia="Andale Sans UI"/>
          <w:kern w:val="3"/>
          <w:sz w:val="20"/>
          <w:szCs w:val="20"/>
          <w:lang w:eastAsia="fa-IR" w:bidi="fa-IR"/>
        </w:rPr>
        <w:tab/>
      </w:r>
      <w:r w:rsidRPr="00472BEF">
        <w:rPr>
          <w:rFonts w:eastAsia="Andale Sans UI"/>
          <w:kern w:val="3"/>
          <w:sz w:val="20"/>
          <w:szCs w:val="20"/>
          <w:lang w:eastAsia="fa-IR" w:bidi="fa-IR"/>
        </w:rPr>
        <w:tab/>
      </w:r>
      <w:r w:rsidRPr="00472BEF">
        <w:rPr>
          <w:rFonts w:eastAsia="Andale Sans UI"/>
          <w:kern w:val="3"/>
          <w:sz w:val="20"/>
          <w:szCs w:val="20"/>
          <w:lang w:eastAsia="fa-IR" w:bidi="fa-IR"/>
        </w:rPr>
        <w:tab/>
      </w:r>
      <w:r w:rsidRPr="00472BEF">
        <w:rPr>
          <w:rFonts w:eastAsia="Andale Sans UI"/>
          <w:kern w:val="3"/>
          <w:sz w:val="20"/>
          <w:szCs w:val="20"/>
          <w:lang w:eastAsia="fa-IR" w:bidi="fa-IR"/>
        </w:rPr>
        <w:tab/>
      </w:r>
      <w:r w:rsidRPr="00472BEF">
        <w:rPr>
          <w:rFonts w:eastAsia="Andale Sans UI"/>
          <w:kern w:val="3"/>
          <w:sz w:val="20"/>
          <w:szCs w:val="20"/>
          <w:lang w:eastAsia="fa-IR" w:bidi="fa-IR"/>
        </w:rPr>
        <w:tab/>
      </w:r>
      <w:r w:rsidRPr="00472BEF">
        <w:rPr>
          <w:rFonts w:eastAsia="Andale Sans UI"/>
          <w:kern w:val="3"/>
          <w:sz w:val="20"/>
          <w:szCs w:val="20"/>
          <w:lang w:eastAsia="fa-IR" w:bidi="fa-IR"/>
        </w:rPr>
        <w:tab/>
      </w:r>
      <w:r w:rsidRPr="00472BEF">
        <w:rPr>
          <w:rFonts w:eastAsia="Andale Sans UI"/>
          <w:kern w:val="3"/>
          <w:sz w:val="20"/>
          <w:szCs w:val="20"/>
          <w:lang w:eastAsia="fa-IR" w:bidi="fa-IR"/>
        </w:rPr>
        <w:tab/>
        <w:t>Sprzedający</w:t>
      </w:r>
    </w:p>
    <w:p w14:paraId="63F0ACBF" w14:textId="77777777" w:rsidR="00472BEF" w:rsidRPr="00472BEF" w:rsidRDefault="00472BEF" w:rsidP="00472BEF">
      <w:pPr>
        <w:suppressAutoHyphens/>
        <w:jc w:val="center"/>
        <w:rPr>
          <w:b/>
          <w:kern w:val="3"/>
          <w:sz w:val="20"/>
          <w:szCs w:val="20"/>
          <w:lang w:eastAsia="zh-CN"/>
        </w:rPr>
      </w:pPr>
      <w:r w:rsidRPr="00472BEF">
        <w:rPr>
          <w:b/>
          <w:kern w:val="3"/>
          <w:sz w:val="20"/>
          <w:szCs w:val="20"/>
          <w:lang w:eastAsia="zh-CN"/>
        </w:rPr>
        <w:t xml:space="preserve">                                      </w:t>
      </w:r>
    </w:p>
    <w:p w14:paraId="231FFC32" w14:textId="77777777" w:rsidR="00472BEF" w:rsidRDefault="00472BEF" w:rsidP="00472BEF">
      <w:pPr>
        <w:suppressAutoHyphens/>
        <w:jc w:val="center"/>
        <w:rPr>
          <w:rFonts w:ascii="Sylfaen" w:hAnsi="Sylfaen"/>
          <w:b/>
          <w:kern w:val="3"/>
          <w:lang w:eastAsia="zh-CN"/>
        </w:rPr>
      </w:pPr>
    </w:p>
    <w:p w14:paraId="1D1AD7B8" w14:textId="77777777" w:rsidR="00472BEF" w:rsidRDefault="00472BEF" w:rsidP="00472BEF">
      <w:pPr>
        <w:suppressAutoHyphens/>
        <w:jc w:val="center"/>
        <w:rPr>
          <w:rFonts w:ascii="Sylfaen" w:hAnsi="Sylfaen"/>
          <w:b/>
          <w:kern w:val="3"/>
          <w:lang w:eastAsia="zh-CN"/>
        </w:rPr>
      </w:pPr>
    </w:p>
    <w:p w14:paraId="29D2613F" w14:textId="77777777" w:rsidR="00472BEF" w:rsidRDefault="00472BEF" w:rsidP="00472BEF">
      <w:pPr>
        <w:suppressAutoHyphens/>
        <w:jc w:val="center"/>
        <w:rPr>
          <w:rFonts w:ascii="Sylfaen" w:hAnsi="Sylfaen"/>
          <w:b/>
          <w:kern w:val="3"/>
          <w:lang w:eastAsia="zh-CN"/>
        </w:rPr>
      </w:pPr>
    </w:p>
    <w:p w14:paraId="06E97898" w14:textId="77777777" w:rsidR="00472BEF" w:rsidRDefault="00472BEF" w:rsidP="00472BEF">
      <w:pPr>
        <w:suppressAutoHyphens/>
        <w:jc w:val="center"/>
        <w:rPr>
          <w:rFonts w:ascii="Sylfaen" w:hAnsi="Sylfaen"/>
          <w:b/>
          <w:kern w:val="3"/>
          <w:lang w:eastAsia="zh-CN"/>
        </w:rPr>
      </w:pPr>
    </w:p>
    <w:p w14:paraId="45C4165E" w14:textId="77777777" w:rsidR="00472BEF" w:rsidRDefault="00472BEF" w:rsidP="00472BEF">
      <w:pPr>
        <w:suppressAutoHyphens/>
        <w:jc w:val="center"/>
        <w:rPr>
          <w:rFonts w:ascii="Sylfaen" w:hAnsi="Sylfaen"/>
          <w:b/>
          <w:kern w:val="3"/>
          <w:lang w:eastAsia="zh-CN"/>
        </w:rPr>
      </w:pPr>
    </w:p>
    <w:p w14:paraId="0E9AE201" w14:textId="77777777" w:rsidR="00472BEF" w:rsidRDefault="00472BEF" w:rsidP="00472BEF">
      <w:pPr>
        <w:rPr>
          <w:rFonts w:ascii="Sylfaen" w:hAnsi="Sylfaen"/>
          <w:b/>
          <w:kern w:val="3"/>
          <w:lang w:eastAsia="zh-CN"/>
        </w:rPr>
      </w:pPr>
      <w:r>
        <w:rPr>
          <w:rFonts w:ascii="Sylfaen" w:hAnsi="Sylfaen"/>
          <w:b/>
          <w:kern w:val="3"/>
          <w:lang w:eastAsia="zh-CN"/>
        </w:rPr>
        <w:br w:type="page"/>
      </w:r>
    </w:p>
    <w:p w14:paraId="66DCE946" w14:textId="77777777" w:rsidR="00472BEF" w:rsidRPr="00472BEF" w:rsidRDefault="00472BEF" w:rsidP="00472BEF">
      <w:pPr>
        <w:suppressAutoHyphens/>
        <w:rPr>
          <w:rFonts w:ascii="Sylfaen" w:hAnsi="Sylfaen"/>
          <w:b/>
          <w:kern w:val="3"/>
          <w:sz w:val="20"/>
          <w:szCs w:val="20"/>
          <w:lang w:eastAsia="zh-CN"/>
        </w:rPr>
      </w:pPr>
    </w:p>
    <w:p w14:paraId="43EE0303" w14:textId="420F93D8" w:rsidR="00472BEF" w:rsidRPr="00472BEF" w:rsidRDefault="00472BEF" w:rsidP="00472BEF">
      <w:pPr>
        <w:suppressAutoHyphens/>
        <w:jc w:val="right"/>
        <w:rPr>
          <w:kern w:val="3"/>
          <w:sz w:val="20"/>
          <w:szCs w:val="20"/>
          <w:lang w:eastAsia="zh-CN"/>
        </w:rPr>
      </w:pPr>
      <w:r w:rsidRPr="00472BEF">
        <w:rPr>
          <w:rFonts w:ascii="Sylfaen" w:hAnsi="Sylfaen"/>
          <w:b/>
          <w:kern w:val="3"/>
          <w:sz w:val="20"/>
          <w:szCs w:val="20"/>
          <w:lang w:eastAsia="zh-CN"/>
        </w:rPr>
        <w:t xml:space="preserve">Załącznik nr </w:t>
      </w:r>
      <w:r>
        <w:rPr>
          <w:rFonts w:ascii="Sylfaen" w:hAnsi="Sylfaen"/>
          <w:b/>
          <w:kern w:val="3"/>
          <w:sz w:val="20"/>
          <w:szCs w:val="20"/>
          <w:lang w:eastAsia="zh-CN"/>
        </w:rPr>
        <w:t>3</w:t>
      </w:r>
      <w:r w:rsidRPr="00472BEF">
        <w:rPr>
          <w:rFonts w:ascii="Sylfaen" w:hAnsi="Sylfaen"/>
          <w:b/>
          <w:kern w:val="3"/>
          <w:sz w:val="20"/>
          <w:szCs w:val="20"/>
          <w:lang w:eastAsia="zh-CN"/>
        </w:rPr>
        <w:t xml:space="preserve"> do umowy nr </w:t>
      </w:r>
      <w:r w:rsidR="0042186C">
        <w:rPr>
          <w:rFonts w:ascii="Sylfaen" w:hAnsi="Sylfaen"/>
          <w:b/>
          <w:kern w:val="3"/>
          <w:sz w:val="20"/>
          <w:szCs w:val="20"/>
          <w:lang w:eastAsia="zh-CN"/>
        </w:rPr>
        <w:t>…….</w:t>
      </w:r>
      <w:r w:rsidRPr="00472BEF">
        <w:rPr>
          <w:rFonts w:ascii="Sylfaen" w:hAnsi="Sylfaen"/>
          <w:b/>
          <w:kern w:val="3"/>
          <w:sz w:val="20"/>
          <w:szCs w:val="20"/>
          <w:lang w:eastAsia="zh-CN"/>
        </w:rPr>
        <w:br/>
      </w:r>
      <w:bookmarkEnd w:id="5"/>
      <w:bookmarkEnd w:id="6"/>
    </w:p>
    <w:p w14:paraId="1CF6691A" w14:textId="77777777" w:rsidR="00472BEF" w:rsidRPr="00472BEF" w:rsidRDefault="00472BEF" w:rsidP="00472BEF">
      <w:pPr>
        <w:suppressAutoHyphens/>
        <w:jc w:val="center"/>
        <w:rPr>
          <w:b/>
          <w:kern w:val="3"/>
          <w:sz w:val="20"/>
          <w:szCs w:val="20"/>
          <w:lang w:eastAsia="zh-CN"/>
        </w:rPr>
      </w:pPr>
      <w:r w:rsidRPr="00472BEF">
        <w:rPr>
          <w:b/>
          <w:kern w:val="3"/>
          <w:sz w:val="20"/>
          <w:szCs w:val="20"/>
          <w:lang w:eastAsia="zh-CN"/>
        </w:rPr>
        <w:t>OŚWIADCZENIE O AKCEPTACJI FAKTUR WYSTAWIANYCH I PRZESYŁANYCH</w:t>
      </w:r>
    </w:p>
    <w:p w14:paraId="342ACA36" w14:textId="77777777" w:rsidR="00472BEF" w:rsidRPr="00472BEF" w:rsidRDefault="00472BEF" w:rsidP="00472BEF">
      <w:pPr>
        <w:suppressAutoHyphens/>
        <w:jc w:val="center"/>
        <w:rPr>
          <w:b/>
          <w:kern w:val="3"/>
          <w:sz w:val="20"/>
          <w:szCs w:val="20"/>
          <w:lang w:eastAsia="zh-CN"/>
        </w:rPr>
      </w:pPr>
      <w:r w:rsidRPr="00472BEF">
        <w:rPr>
          <w:b/>
          <w:kern w:val="3"/>
          <w:sz w:val="20"/>
          <w:szCs w:val="20"/>
          <w:lang w:eastAsia="zh-CN"/>
        </w:rPr>
        <w:t>W FORMIE ELEKTRONICZNEJ</w:t>
      </w:r>
    </w:p>
    <w:p w14:paraId="689C4332" w14:textId="77777777" w:rsidR="00472BEF" w:rsidRPr="00472BEF" w:rsidRDefault="00472BEF" w:rsidP="00472BEF">
      <w:pPr>
        <w:suppressAutoHyphens/>
        <w:rPr>
          <w:b/>
          <w:kern w:val="3"/>
          <w:sz w:val="20"/>
          <w:szCs w:val="20"/>
          <w:lang w:eastAsia="zh-CN"/>
        </w:rPr>
      </w:pPr>
    </w:p>
    <w:p w14:paraId="4DCABD3D" w14:textId="77777777" w:rsidR="00472BEF" w:rsidRPr="00472BEF" w:rsidRDefault="00472BEF" w:rsidP="00472BEF">
      <w:pPr>
        <w:suppressAutoHyphens/>
        <w:jc w:val="center"/>
        <w:rPr>
          <w:kern w:val="3"/>
          <w:sz w:val="20"/>
          <w:szCs w:val="20"/>
          <w:lang w:eastAsia="zh-CN"/>
        </w:rPr>
      </w:pPr>
      <w:r w:rsidRPr="00472BEF">
        <w:rPr>
          <w:bCs/>
          <w:kern w:val="3"/>
          <w:sz w:val="20"/>
          <w:szCs w:val="20"/>
          <w:lang w:eastAsia="zh-CN"/>
        </w:rPr>
        <w:t xml:space="preserve">                                                                Toruń, dn.</w:t>
      </w:r>
    </w:p>
    <w:p w14:paraId="75CAB276" w14:textId="77777777" w:rsidR="00472BEF" w:rsidRPr="00472BEF" w:rsidRDefault="00472BEF" w:rsidP="00472BEF">
      <w:pPr>
        <w:suppressAutoHyphens/>
        <w:jc w:val="right"/>
        <w:rPr>
          <w:kern w:val="3"/>
          <w:sz w:val="20"/>
          <w:szCs w:val="20"/>
          <w:lang w:eastAsia="zh-CN"/>
        </w:rPr>
      </w:pPr>
      <w:r w:rsidRPr="00472BEF">
        <w:rPr>
          <w:kern w:val="3"/>
          <w:sz w:val="20"/>
          <w:szCs w:val="20"/>
          <w:lang w:eastAsia="zh-CN"/>
        </w:rPr>
        <w:t>……..……………………………</w:t>
      </w:r>
    </w:p>
    <w:p w14:paraId="7C2D48E2" w14:textId="77777777" w:rsidR="00472BEF" w:rsidRPr="00472BEF" w:rsidRDefault="00472BEF" w:rsidP="00472BEF">
      <w:pPr>
        <w:suppressAutoHyphens/>
        <w:jc w:val="center"/>
        <w:rPr>
          <w:kern w:val="3"/>
          <w:sz w:val="20"/>
          <w:szCs w:val="20"/>
          <w:lang w:eastAsia="zh-CN"/>
        </w:rPr>
      </w:pPr>
      <w:r w:rsidRPr="00472BEF">
        <w:rPr>
          <w:kern w:val="3"/>
          <w:sz w:val="20"/>
          <w:szCs w:val="20"/>
          <w:lang w:eastAsia="zh-CN"/>
        </w:rPr>
        <w:t xml:space="preserve">                                                                                                                            miejscowość, data</w:t>
      </w:r>
    </w:p>
    <w:p w14:paraId="7051F538" w14:textId="77777777" w:rsidR="00472BEF" w:rsidRPr="00472BEF" w:rsidRDefault="00472BEF" w:rsidP="00472BEF">
      <w:pPr>
        <w:suppressAutoHyphens/>
        <w:rPr>
          <w:rFonts w:ascii="Sylfaen" w:hAnsi="Sylfaen" w:cs="Sylfaen"/>
          <w:kern w:val="3"/>
          <w:sz w:val="20"/>
          <w:szCs w:val="20"/>
          <w:u w:val="single"/>
          <w:lang w:eastAsia="zh-CN"/>
        </w:rPr>
      </w:pPr>
      <w:r w:rsidRPr="00472BEF">
        <w:rPr>
          <w:rFonts w:ascii="Sylfaen" w:hAnsi="Sylfaen" w:cs="Sylfaen"/>
          <w:kern w:val="3"/>
          <w:sz w:val="20"/>
          <w:szCs w:val="20"/>
          <w:u w:val="single"/>
          <w:lang w:eastAsia="zh-CN"/>
        </w:rPr>
        <w:t>Odbiorca faktury:</w:t>
      </w:r>
    </w:p>
    <w:p w14:paraId="13394D92" w14:textId="77777777" w:rsidR="00472BEF" w:rsidRPr="00472BEF" w:rsidRDefault="00472BEF" w:rsidP="00472BEF">
      <w:pPr>
        <w:suppressAutoHyphens/>
        <w:rPr>
          <w:rFonts w:ascii="Sylfaen" w:hAnsi="Sylfaen" w:cs="Sylfaen"/>
          <w:kern w:val="3"/>
          <w:sz w:val="20"/>
          <w:szCs w:val="20"/>
          <w:lang w:eastAsia="zh-CN"/>
        </w:rPr>
      </w:pPr>
      <w:r w:rsidRPr="00472BEF">
        <w:rPr>
          <w:rFonts w:ascii="Sylfaen" w:hAnsi="Sylfaen" w:cs="Sylfaen"/>
          <w:kern w:val="3"/>
          <w:sz w:val="20"/>
          <w:szCs w:val="20"/>
          <w:lang w:eastAsia="zh-CN"/>
        </w:rPr>
        <w:t xml:space="preserve">                                                      </w:t>
      </w:r>
    </w:p>
    <w:p w14:paraId="1861A6FE" w14:textId="77777777" w:rsidR="00472BEF" w:rsidRPr="00472BEF" w:rsidRDefault="00472BEF" w:rsidP="00472BEF">
      <w:pPr>
        <w:suppressAutoHyphens/>
        <w:rPr>
          <w:kern w:val="3"/>
          <w:sz w:val="20"/>
          <w:szCs w:val="20"/>
          <w:lang w:eastAsia="zh-CN"/>
        </w:rPr>
      </w:pPr>
      <w:r w:rsidRPr="00472BEF">
        <w:rPr>
          <w:rFonts w:ascii="Sylfaen" w:hAnsi="Sylfaen" w:cs="Sylfaen"/>
          <w:b/>
          <w:kern w:val="3"/>
          <w:sz w:val="20"/>
          <w:szCs w:val="20"/>
          <w:lang w:eastAsia="zh-CN"/>
        </w:rPr>
        <w:t xml:space="preserve">SPECJALISTYCZNY SZPITAL MIEJSKI        </w:t>
      </w:r>
    </w:p>
    <w:p w14:paraId="755026A7" w14:textId="77777777" w:rsidR="00472BEF" w:rsidRPr="00472BEF" w:rsidRDefault="00472BEF" w:rsidP="00472BEF">
      <w:pPr>
        <w:suppressAutoHyphens/>
        <w:rPr>
          <w:rFonts w:ascii="Sylfaen" w:hAnsi="Sylfaen" w:cs="Sylfaen"/>
          <w:b/>
          <w:kern w:val="3"/>
          <w:sz w:val="20"/>
          <w:szCs w:val="20"/>
          <w:lang w:eastAsia="zh-CN"/>
        </w:rPr>
      </w:pPr>
      <w:r w:rsidRPr="00472BEF">
        <w:rPr>
          <w:rFonts w:ascii="Sylfaen" w:hAnsi="Sylfaen" w:cs="Sylfaen"/>
          <w:b/>
          <w:kern w:val="3"/>
          <w:sz w:val="20"/>
          <w:szCs w:val="20"/>
          <w:lang w:eastAsia="zh-CN"/>
        </w:rPr>
        <w:t xml:space="preserve">IM. M. KOPERNIKA W TORUNIU                   </w:t>
      </w:r>
    </w:p>
    <w:p w14:paraId="1EE7C058" w14:textId="77777777" w:rsidR="00472BEF" w:rsidRPr="00472BEF" w:rsidRDefault="00472BEF" w:rsidP="00472BEF">
      <w:pPr>
        <w:suppressAutoHyphens/>
        <w:jc w:val="both"/>
        <w:rPr>
          <w:rFonts w:ascii="Sylfaen" w:hAnsi="Sylfaen" w:cs="Sylfaen"/>
          <w:b/>
          <w:kern w:val="3"/>
          <w:sz w:val="20"/>
          <w:szCs w:val="20"/>
          <w:lang w:eastAsia="zh-CN"/>
        </w:rPr>
      </w:pPr>
      <w:r w:rsidRPr="00472BEF">
        <w:rPr>
          <w:rFonts w:ascii="Sylfaen" w:hAnsi="Sylfaen" w:cs="Sylfaen"/>
          <w:b/>
          <w:kern w:val="3"/>
          <w:sz w:val="20"/>
          <w:szCs w:val="20"/>
          <w:lang w:eastAsia="zh-CN"/>
        </w:rPr>
        <w:t xml:space="preserve">87-100 TORUŃ                                                        </w:t>
      </w:r>
    </w:p>
    <w:p w14:paraId="3BCAA432" w14:textId="77777777" w:rsidR="00472BEF" w:rsidRPr="00472BEF" w:rsidRDefault="00472BEF" w:rsidP="00472BEF">
      <w:pPr>
        <w:suppressAutoHyphens/>
        <w:jc w:val="both"/>
        <w:rPr>
          <w:rFonts w:ascii="Sylfaen" w:hAnsi="Sylfaen" w:cs="Sylfaen"/>
          <w:b/>
          <w:kern w:val="3"/>
          <w:sz w:val="20"/>
          <w:szCs w:val="20"/>
          <w:lang w:eastAsia="zh-CN"/>
        </w:rPr>
      </w:pPr>
      <w:r w:rsidRPr="00472BEF">
        <w:rPr>
          <w:rFonts w:ascii="Sylfaen" w:hAnsi="Sylfaen" w:cs="Sylfaen"/>
          <w:b/>
          <w:kern w:val="3"/>
          <w:sz w:val="20"/>
          <w:szCs w:val="20"/>
          <w:lang w:eastAsia="zh-CN"/>
        </w:rPr>
        <w:t xml:space="preserve">ul. Batorego 17                                                         </w:t>
      </w:r>
    </w:p>
    <w:p w14:paraId="6809DCCA" w14:textId="77777777" w:rsidR="00472BEF" w:rsidRPr="00472BEF" w:rsidRDefault="00472BEF" w:rsidP="00472BEF">
      <w:pPr>
        <w:suppressAutoHyphens/>
        <w:rPr>
          <w:kern w:val="3"/>
          <w:sz w:val="20"/>
          <w:szCs w:val="20"/>
          <w:lang w:eastAsia="zh-CN"/>
        </w:rPr>
      </w:pPr>
      <w:r w:rsidRPr="00472BEF">
        <w:rPr>
          <w:rFonts w:ascii="Sylfaen" w:hAnsi="Sylfaen" w:cs="Sylfaen"/>
          <w:b/>
          <w:kern w:val="3"/>
          <w:sz w:val="20"/>
          <w:szCs w:val="20"/>
        </w:rPr>
        <w:t xml:space="preserve">NIP: 8792076803                                                      </w:t>
      </w:r>
    </w:p>
    <w:p w14:paraId="5D682E49" w14:textId="77777777" w:rsidR="00472BEF" w:rsidRPr="00472BEF" w:rsidRDefault="00472BEF" w:rsidP="00472BEF">
      <w:pPr>
        <w:suppressAutoHyphens/>
        <w:rPr>
          <w:kern w:val="3"/>
          <w:sz w:val="20"/>
          <w:szCs w:val="20"/>
          <w:lang w:eastAsia="zh-CN"/>
        </w:rPr>
      </w:pPr>
      <w:r w:rsidRPr="00472BEF">
        <w:rPr>
          <w:rFonts w:ascii="Sylfaen" w:hAnsi="Sylfaen" w:cs="Sylfaen"/>
          <w:b/>
          <w:kern w:val="3"/>
          <w:sz w:val="20"/>
          <w:szCs w:val="20"/>
          <w:lang w:eastAsia="zh-CN"/>
        </w:rPr>
        <w:t xml:space="preserve">REGON: </w:t>
      </w:r>
      <w:r w:rsidRPr="00472BEF">
        <w:rPr>
          <w:rFonts w:ascii="Sylfaen" w:hAnsi="Sylfaen" w:cs="Sylfaen"/>
          <w:b/>
          <w:kern w:val="3"/>
          <w:sz w:val="20"/>
          <w:szCs w:val="20"/>
        </w:rPr>
        <w:t>870252274</w:t>
      </w:r>
      <w:r w:rsidRPr="00472BEF">
        <w:rPr>
          <w:rFonts w:ascii="Sylfaen" w:hAnsi="Sylfaen" w:cs="Sylfaen"/>
          <w:b/>
          <w:kern w:val="3"/>
          <w:sz w:val="20"/>
          <w:szCs w:val="20"/>
          <w:lang w:eastAsia="zh-CN"/>
        </w:rPr>
        <w:t xml:space="preserve">    </w:t>
      </w:r>
    </w:p>
    <w:p w14:paraId="00C49EDC" w14:textId="77777777" w:rsidR="00472BEF" w:rsidRPr="00472BEF" w:rsidRDefault="00472BEF" w:rsidP="00472BEF">
      <w:pPr>
        <w:suppressAutoHyphens/>
        <w:rPr>
          <w:rFonts w:ascii="Sylfaen" w:hAnsi="Sylfaen" w:cs="Sylfaen"/>
          <w:kern w:val="3"/>
          <w:sz w:val="20"/>
          <w:szCs w:val="20"/>
          <w:lang w:eastAsia="zh-CN"/>
        </w:rPr>
      </w:pPr>
    </w:p>
    <w:p w14:paraId="120F0676" w14:textId="77777777" w:rsidR="00472BEF" w:rsidRPr="00472BEF" w:rsidRDefault="00472BEF" w:rsidP="00472BEF">
      <w:pPr>
        <w:suppressAutoHyphens/>
        <w:rPr>
          <w:rFonts w:ascii="Sylfaen" w:hAnsi="Sylfaen" w:cs="Sylfaen"/>
          <w:kern w:val="3"/>
          <w:sz w:val="20"/>
          <w:szCs w:val="20"/>
          <w:u w:val="single"/>
          <w:lang w:eastAsia="zh-CN"/>
        </w:rPr>
      </w:pPr>
      <w:r w:rsidRPr="00472BEF">
        <w:rPr>
          <w:rFonts w:ascii="Sylfaen" w:hAnsi="Sylfaen" w:cs="Sylfaen"/>
          <w:kern w:val="3"/>
          <w:sz w:val="20"/>
          <w:szCs w:val="20"/>
          <w:u w:val="single"/>
          <w:lang w:eastAsia="zh-CN"/>
        </w:rPr>
        <w:t>Wystawca faktury:</w:t>
      </w:r>
    </w:p>
    <w:p w14:paraId="65779A9B" w14:textId="77777777" w:rsidR="00472BEF" w:rsidRPr="00472BEF" w:rsidRDefault="00472BEF" w:rsidP="00472BEF">
      <w:pPr>
        <w:suppressAutoHyphens/>
        <w:rPr>
          <w:rFonts w:ascii="Sylfaen" w:hAnsi="Sylfaen" w:cs="Sylfaen"/>
          <w:kern w:val="3"/>
          <w:sz w:val="20"/>
          <w:szCs w:val="20"/>
          <w:u w:val="single"/>
          <w:lang w:eastAsia="zh-CN"/>
        </w:rPr>
      </w:pPr>
    </w:p>
    <w:p w14:paraId="38732B6D" w14:textId="77777777" w:rsidR="00472BEF" w:rsidRPr="00472BEF" w:rsidRDefault="00472BEF" w:rsidP="00472BEF">
      <w:pPr>
        <w:suppressAutoHyphens/>
        <w:rPr>
          <w:rFonts w:ascii="Sylfaen" w:hAnsi="Sylfaen" w:cs="Sylfaen"/>
          <w:kern w:val="3"/>
          <w:sz w:val="20"/>
          <w:szCs w:val="20"/>
          <w:lang w:eastAsia="zh-CN"/>
        </w:rPr>
      </w:pPr>
      <w:r w:rsidRPr="00472BEF">
        <w:rPr>
          <w:rFonts w:ascii="Sylfaen" w:hAnsi="Sylfaen" w:cs="Sylfaen"/>
          <w:kern w:val="3"/>
          <w:sz w:val="20"/>
          <w:szCs w:val="20"/>
          <w:lang w:eastAsia="zh-CN"/>
        </w:rPr>
        <w:t>…………………….………………</w:t>
      </w:r>
    </w:p>
    <w:p w14:paraId="3555C12D" w14:textId="77777777" w:rsidR="00472BEF" w:rsidRPr="00472BEF" w:rsidRDefault="00472BEF" w:rsidP="00472BEF">
      <w:pPr>
        <w:suppressAutoHyphens/>
        <w:rPr>
          <w:rFonts w:ascii="Sylfaen" w:hAnsi="Sylfaen" w:cs="Sylfaen"/>
          <w:kern w:val="3"/>
          <w:sz w:val="20"/>
          <w:szCs w:val="20"/>
          <w:lang w:eastAsia="zh-CN"/>
        </w:rPr>
      </w:pPr>
    </w:p>
    <w:p w14:paraId="35E0A740" w14:textId="77777777" w:rsidR="00472BEF" w:rsidRPr="00472BEF" w:rsidRDefault="00472BEF" w:rsidP="00472BEF">
      <w:pPr>
        <w:suppressAutoHyphens/>
        <w:rPr>
          <w:rFonts w:ascii="Sylfaen" w:hAnsi="Sylfaen" w:cs="Sylfaen"/>
          <w:kern w:val="3"/>
          <w:sz w:val="20"/>
          <w:szCs w:val="20"/>
          <w:lang w:eastAsia="zh-CN"/>
        </w:rPr>
      </w:pPr>
      <w:r w:rsidRPr="00472BEF">
        <w:rPr>
          <w:rFonts w:ascii="Sylfaen" w:hAnsi="Sylfaen" w:cs="Sylfaen"/>
          <w:kern w:val="3"/>
          <w:sz w:val="20"/>
          <w:szCs w:val="20"/>
          <w:lang w:eastAsia="zh-CN"/>
        </w:rPr>
        <w:t>…………………………………….</w:t>
      </w:r>
    </w:p>
    <w:p w14:paraId="067D1C2B" w14:textId="77777777" w:rsidR="00472BEF" w:rsidRPr="00472BEF" w:rsidRDefault="00472BEF" w:rsidP="00472BEF">
      <w:pPr>
        <w:suppressAutoHyphens/>
        <w:rPr>
          <w:rFonts w:ascii="Sylfaen" w:hAnsi="Sylfaen" w:cs="Sylfaen"/>
          <w:kern w:val="3"/>
          <w:sz w:val="20"/>
          <w:szCs w:val="20"/>
          <w:lang w:eastAsia="zh-CN"/>
        </w:rPr>
      </w:pPr>
    </w:p>
    <w:p w14:paraId="08AE4FE7" w14:textId="77777777" w:rsidR="00472BEF" w:rsidRPr="00472BEF" w:rsidRDefault="00472BEF" w:rsidP="00472BEF">
      <w:pPr>
        <w:suppressAutoHyphens/>
        <w:rPr>
          <w:rFonts w:ascii="Sylfaen" w:hAnsi="Sylfaen" w:cs="Sylfaen"/>
          <w:kern w:val="3"/>
          <w:sz w:val="20"/>
          <w:szCs w:val="20"/>
          <w:lang w:eastAsia="zh-CN"/>
        </w:rPr>
      </w:pPr>
      <w:r w:rsidRPr="00472BEF">
        <w:rPr>
          <w:rFonts w:ascii="Sylfaen" w:hAnsi="Sylfaen" w:cs="Sylfaen"/>
          <w:kern w:val="3"/>
          <w:sz w:val="20"/>
          <w:szCs w:val="20"/>
          <w:lang w:eastAsia="zh-CN"/>
        </w:rPr>
        <w:t>NIP………………………………..</w:t>
      </w:r>
    </w:p>
    <w:p w14:paraId="223BFFD3" w14:textId="77777777" w:rsidR="00472BEF" w:rsidRPr="00472BEF" w:rsidRDefault="00472BEF" w:rsidP="00472BEF">
      <w:pPr>
        <w:suppressAutoHyphens/>
        <w:rPr>
          <w:rFonts w:ascii="Sylfaen" w:hAnsi="Sylfaen" w:cs="Sylfaen"/>
          <w:kern w:val="3"/>
          <w:sz w:val="20"/>
          <w:szCs w:val="20"/>
          <w:lang w:eastAsia="zh-CN"/>
        </w:rPr>
      </w:pPr>
    </w:p>
    <w:p w14:paraId="72D21040" w14:textId="77777777" w:rsidR="00472BEF" w:rsidRPr="00472BEF" w:rsidRDefault="00472BEF" w:rsidP="00472BEF">
      <w:pPr>
        <w:suppressAutoHyphens/>
        <w:rPr>
          <w:rFonts w:ascii="Sylfaen" w:hAnsi="Sylfaen" w:cs="Sylfaen"/>
          <w:kern w:val="3"/>
          <w:sz w:val="20"/>
          <w:szCs w:val="20"/>
          <w:lang w:eastAsia="zh-CN"/>
        </w:rPr>
      </w:pPr>
      <w:r w:rsidRPr="00472BEF">
        <w:rPr>
          <w:rFonts w:ascii="Sylfaen" w:hAnsi="Sylfaen" w:cs="Sylfaen"/>
          <w:kern w:val="3"/>
          <w:sz w:val="20"/>
          <w:szCs w:val="20"/>
          <w:lang w:eastAsia="zh-CN"/>
        </w:rPr>
        <w:t>REGON…………………………..</w:t>
      </w:r>
    </w:p>
    <w:p w14:paraId="7FC655D7" w14:textId="77777777" w:rsidR="00472BEF" w:rsidRPr="00472BEF" w:rsidRDefault="00472BEF" w:rsidP="00472BEF">
      <w:pPr>
        <w:suppressAutoHyphens/>
        <w:rPr>
          <w:rFonts w:ascii="Sylfaen" w:hAnsi="Sylfaen" w:cs="Sylfaen"/>
          <w:kern w:val="3"/>
          <w:sz w:val="20"/>
          <w:szCs w:val="20"/>
          <w:lang w:eastAsia="zh-CN"/>
        </w:rPr>
      </w:pPr>
    </w:p>
    <w:p w14:paraId="76D81D33" w14:textId="77777777" w:rsidR="00472BEF" w:rsidRPr="00472BEF" w:rsidRDefault="00472BEF" w:rsidP="00472BEF">
      <w:pPr>
        <w:suppressAutoHyphens/>
        <w:rPr>
          <w:rFonts w:ascii="Sylfaen" w:hAnsi="Sylfaen" w:cs="Sylfaen"/>
          <w:kern w:val="3"/>
          <w:sz w:val="20"/>
          <w:szCs w:val="20"/>
          <w:lang w:eastAsia="zh-CN"/>
        </w:rPr>
      </w:pPr>
    </w:p>
    <w:p w14:paraId="5BE536B8" w14:textId="77777777" w:rsidR="00472BEF" w:rsidRPr="00472BEF" w:rsidRDefault="00472BEF" w:rsidP="00472BEF">
      <w:pPr>
        <w:suppressAutoHyphens/>
        <w:jc w:val="both"/>
        <w:rPr>
          <w:kern w:val="3"/>
          <w:sz w:val="20"/>
          <w:szCs w:val="20"/>
          <w:lang w:eastAsia="zh-CN"/>
        </w:rPr>
      </w:pPr>
      <w:r w:rsidRPr="00472BEF">
        <w:rPr>
          <w:rFonts w:ascii="Sylfaen" w:hAnsi="Sylfaen" w:cs="Sylfaen"/>
          <w:kern w:val="3"/>
          <w:sz w:val="20"/>
          <w:szCs w:val="20"/>
          <w:lang w:eastAsia="zh-CN"/>
        </w:rPr>
        <w:t>W imieniu Specjalistycznego Szpitala Miejskiego im. M. Kopernika w Toruniu niniejszym informuję, że akceptujemy wystawianie i  przysłanie przez Wystawcę faktur VAT w formie elektronicznej zgodnie z art. 106m i art. 106 n</w:t>
      </w:r>
      <w:r w:rsidRPr="00472BEF">
        <w:rPr>
          <w:rFonts w:ascii="Sylfaen" w:hAnsi="Sylfaen" w:cs="Sylfaen"/>
          <w:b/>
          <w:kern w:val="3"/>
          <w:sz w:val="20"/>
          <w:szCs w:val="20"/>
          <w:lang w:eastAsia="zh-CN"/>
        </w:rPr>
        <w:t xml:space="preserve"> </w:t>
      </w:r>
      <w:r w:rsidRPr="00472BEF">
        <w:rPr>
          <w:rFonts w:ascii="Sylfaen" w:hAnsi="Sylfaen" w:cs="Sylfaen"/>
          <w:kern w:val="3"/>
          <w:sz w:val="20"/>
          <w:szCs w:val="20"/>
          <w:lang w:eastAsia="zh-CN"/>
        </w:rPr>
        <w:t>ustawy z dnia 11 marca 2004 r o podatku od towarów i usług</w:t>
      </w:r>
      <w:r w:rsidRPr="00472BEF">
        <w:rPr>
          <w:rFonts w:ascii="Sylfaen" w:hAnsi="Sylfaen" w:cs="Sylfaen"/>
          <w:b/>
          <w:kern w:val="3"/>
          <w:sz w:val="20"/>
          <w:szCs w:val="20"/>
          <w:lang w:eastAsia="zh-CN"/>
        </w:rPr>
        <w:t xml:space="preserve"> </w:t>
      </w:r>
      <w:r w:rsidRPr="00472BEF">
        <w:rPr>
          <w:rFonts w:ascii="Sylfaen" w:hAnsi="Sylfaen" w:cs="Sylfaen"/>
          <w:kern w:val="3"/>
          <w:sz w:val="20"/>
          <w:szCs w:val="20"/>
          <w:lang w:eastAsia="zh-CN"/>
        </w:rPr>
        <w:t>(Dz. U. 2020 r. poz. 106).</w:t>
      </w:r>
    </w:p>
    <w:p w14:paraId="0371212A" w14:textId="77777777" w:rsidR="00472BEF" w:rsidRPr="00472BEF" w:rsidRDefault="00472BEF" w:rsidP="00472BEF">
      <w:pPr>
        <w:suppressAutoHyphens/>
        <w:jc w:val="both"/>
        <w:rPr>
          <w:kern w:val="3"/>
          <w:sz w:val="20"/>
          <w:szCs w:val="20"/>
          <w:lang w:eastAsia="zh-CN"/>
        </w:rPr>
      </w:pPr>
      <w:r w:rsidRPr="00472BEF">
        <w:rPr>
          <w:rFonts w:ascii="Sylfaen" w:hAnsi="Sylfaen" w:cs="Sylfaen"/>
          <w:kern w:val="3"/>
          <w:sz w:val="20"/>
          <w:szCs w:val="20"/>
          <w:lang w:eastAsia="zh-CN"/>
        </w:rPr>
        <w:t>Wystawca faktury zobowiązuje się do przesyłania faktur w formie elektronicznej na</w:t>
      </w:r>
    </w:p>
    <w:p w14:paraId="26120673" w14:textId="77777777" w:rsidR="00472BEF" w:rsidRPr="00472BEF" w:rsidRDefault="00472BEF" w:rsidP="00472BEF">
      <w:pPr>
        <w:suppressAutoHyphens/>
        <w:jc w:val="both"/>
        <w:rPr>
          <w:rFonts w:ascii="Sylfaen" w:hAnsi="Sylfaen" w:cs="Sylfaen"/>
          <w:kern w:val="3"/>
          <w:sz w:val="20"/>
          <w:szCs w:val="20"/>
          <w:lang w:eastAsia="zh-CN"/>
        </w:rPr>
      </w:pPr>
    </w:p>
    <w:p w14:paraId="1C8E3A7A" w14:textId="77777777" w:rsidR="00472BEF" w:rsidRPr="00472BEF" w:rsidRDefault="00472BEF" w:rsidP="00472BEF">
      <w:pPr>
        <w:suppressAutoHyphens/>
        <w:jc w:val="both"/>
        <w:rPr>
          <w:kern w:val="3"/>
          <w:sz w:val="20"/>
          <w:szCs w:val="20"/>
          <w:lang w:eastAsia="zh-CN"/>
        </w:rPr>
      </w:pPr>
      <w:r w:rsidRPr="00472BEF">
        <w:rPr>
          <w:rFonts w:ascii="Sylfaen" w:hAnsi="Sylfaen" w:cs="Sylfaen"/>
          <w:kern w:val="3"/>
          <w:sz w:val="20"/>
          <w:szCs w:val="20"/>
          <w:lang w:eastAsia="zh-CN"/>
        </w:rPr>
        <w:t>następujący  adres e-mail :</w:t>
      </w:r>
      <w:r w:rsidRPr="00472BEF">
        <w:rPr>
          <w:rFonts w:ascii="Sylfaen" w:hAnsi="Sylfaen" w:cs="Sylfaen"/>
          <w:b/>
          <w:bCs/>
          <w:kern w:val="3"/>
          <w:sz w:val="20"/>
          <w:szCs w:val="20"/>
          <w:lang w:eastAsia="zh-CN"/>
        </w:rPr>
        <w:t xml:space="preserve"> </w:t>
      </w:r>
      <w:hyperlink r:id="rId11" w:history="1">
        <w:r w:rsidRPr="00472BEF">
          <w:rPr>
            <w:rStyle w:val="Hipercze"/>
            <w:rFonts w:eastAsia="Andale Sans UI"/>
            <w:b/>
            <w:bCs/>
            <w:color w:val="000080"/>
            <w:kern w:val="3"/>
            <w:sz w:val="20"/>
            <w:szCs w:val="20"/>
            <w:lang w:eastAsia="ar-SA"/>
          </w:rPr>
          <w:t>det@med.torun.pl</w:t>
        </w:r>
      </w:hyperlink>
      <w:r w:rsidRPr="00472BEF">
        <w:rPr>
          <w:rFonts w:ascii="Sylfaen" w:hAnsi="Sylfaen"/>
          <w:b/>
          <w:bCs/>
          <w:kern w:val="3"/>
          <w:sz w:val="20"/>
          <w:szCs w:val="20"/>
          <w:lang w:eastAsia="zh-CN"/>
        </w:rPr>
        <w:t xml:space="preserve"> </w:t>
      </w:r>
      <w:r w:rsidRPr="00472BEF">
        <w:rPr>
          <w:rFonts w:ascii="Sylfaen" w:hAnsi="Sylfaen" w:cs="Sylfaen"/>
          <w:kern w:val="3"/>
          <w:sz w:val="20"/>
          <w:szCs w:val="20"/>
          <w:lang w:eastAsia="zh-CN"/>
        </w:rPr>
        <w:t>od dnia</w:t>
      </w:r>
      <w:r w:rsidRPr="00472BEF">
        <w:rPr>
          <w:rFonts w:ascii="Sylfaen" w:hAnsi="Sylfaen" w:cs="Sylfaen"/>
          <w:b/>
          <w:bCs/>
          <w:kern w:val="3"/>
          <w:sz w:val="20"/>
          <w:szCs w:val="20"/>
          <w:lang w:eastAsia="zh-CN"/>
        </w:rPr>
        <w:t xml:space="preserve"> ….. r.</w:t>
      </w:r>
    </w:p>
    <w:p w14:paraId="176625DA" w14:textId="77777777" w:rsidR="00472BEF" w:rsidRPr="00472BEF" w:rsidRDefault="00472BEF" w:rsidP="00472BEF">
      <w:pPr>
        <w:suppressAutoHyphens/>
        <w:jc w:val="both"/>
        <w:rPr>
          <w:rFonts w:ascii="Sylfaen" w:hAnsi="Sylfaen" w:cs="Sylfaen"/>
          <w:kern w:val="3"/>
          <w:sz w:val="20"/>
          <w:szCs w:val="20"/>
          <w:lang w:eastAsia="zh-CN"/>
        </w:rPr>
      </w:pPr>
    </w:p>
    <w:p w14:paraId="44C6D345" w14:textId="77777777" w:rsidR="00472BEF" w:rsidRPr="00472BEF" w:rsidRDefault="00472BEF" w:rsidP="00472BEF">
      <w:pPr>
        <w:suppressAutoHyphens/>
        <w:jc w:val="both"/>
        <w:rPr>
          <w:kern w:val="3"/>
          <w:sz w:val="20"/>
          <w:szCs w:val="20"/>
          <w:lang w:eastAsia="zh-CN"/>
        </w:rPr>
      </w:pPr>
      <w:r w:rsidRPr="00472BEF">
        <w:rPr>
          <w:rFonts w:ascii="Sylfaen" w:hAnsi="Sylfaen" w:cs="Sylfaen"/>
          <w:kern w:val="3"/>
          <w:sz w:val="20"/>
          <w:szCs w:val="20"/>
          <w:lang w:eastAsia="zh-CN"/>
        </w:rPr>
        <w:t>W przypadku zmiany danych zawartych w tym dokumencie zobowiązujemy się do niezwłocznego przekazania aktualnych danych.</w:t>
      </w:r>
    </w:p>
    <w:p w14:paraId="1AA3C4F4" w14:textId="77777777" w:rsidR="00472BEF" w:rsidRPr="00472BEF" w:rsidRDefault="00472BEF" w:rsidP="00472BEF">
      <w:pPr>
        <w:suppressAutoHyphens/>
        <w:jc w:val="both"/>
        <w:rPr>
          <w:rFonts w:ascii="Sylfaen" w:hAnsi="Sylfaen" w:cs="Sylfaen"/>
          <w:kern w:val="3"/>
          <w:sz w:val="20"/>
          <w:szCs w:val="20"/>
          <w:lang w:eastAsia="zh-CN"/>
        </w:rPr>
      </w:pPr>
    </w:p>
    <w:p w14:paraId="17C771AD" w14:textId="77777777" w:rsidR="00472BEF" w:rsidRPr="00472BEF" w:rsidRDefault="00472BEF" w:rsidP="00472BEF">
      <w:pPr>
        <w:suppressAutoHyphens/>
        <w:jc w:val="both"/>
        <w:rPr>
          <w:rFonts w:ascii="Sylfaen" w:hAnsi="Sylfaen" w:cs="Sylfaen"/>
          <w:kern w:val="3"/>
          <w:sz w:val="20"/>
          <w:szCs w:val="20"/>
          <w:lang w:eastAsia="zh-CN"/>
        </w:rPr>
      </w:pPr>
      <w:r w:rsidRPr="00472BEF">
        <w:rPr>
          <w:rFonts w:ascii="Sylfaen" w:hAnsi="Sylfaen" w:cs="Sylfaen"/>
          <w:kern w:val="3"/>
          <w:sz w:val="20"/>
          <w:szCs w:val="20"/>
          <w:lang w:eastAsia="zh-CN"/>
        </w:rPr>
        <w:t>Zobowiązujemy się przyjmować faktury w formie papierowej, w przypadku gdy przeszkody techniczne lub formalne uniemożliwiają przesyłanie faktur drogą elektroniczną.</w:t>
      </w:r>
    </w:p>
    <w:p w14:paraId="5960B3B1" w14:textId="77777777" w:rsidR="00472BEF" w:rsidRPr="00472BEF" w:rsidRDefault="00472BEF" w:rsidP="00472BEF">
      <w:pPr>
        <w:suppressAutoHyphens/>
        <w:jc w:val="both"/>
        <w:rPr>
          <w:rFonts w:ascii="Sylfaen" w:hAnsi="Sylfaen" w:cs="Sylfaen"/>
          <w:kern w:val="3"/>
          <w:sz w:val="20"/>
          <w:szCs w:val="20"/>
          <w:lang w:eastAsia="zh-CN"/>
        </w:rPr>
      </w:pPr>
    </w:p>
    <w:p w14:paraId="6DDA6FD4" w14:textId="77777777" w:rsidR="00472BEF" w:rsidRPr="00472BEF" w:rsidRDefault="00472BEF" w:rsidP="00472BEF">
      <w:pPr>
        <w:suppressAutoHyphens/>
        <w:jc w:val="both"/>
        <w:rPr>
          <w:kern w:val="3"/>
          <w:sz w:val="20"/>
          <w:szCs w:val="20"/>
          <w:lang w:eastAsia="zh-CN"/>
        </w:rPr>
      </w:pPr>
      <w:r w:rsidRPr="00472BEF">
        <w:rPr>
          <w:rFonts w:ascii="Sylfaen" w:hAnsi="Sylfaen" w:cs="Sylfaen"/>
          <w:kern w:val="3"/>
          <w:sz w:val="20"/>
          <w:szCs w:val="20"/>
          <w:lang w:eastAsia="zh-CN"/>
        </w:rPr>
        <w:t>Wycofanie akceptacji przysyłania faktur VAT w formie elektronicznej może nastąpić       w drodze pisemnej lub elektronicznej.</w:t>
      </w:r>
    </w:p>
    <w:p w14:paraId="700112BF" w14:textId="77777777" w:rsidR="00472BEF" w:rsidRPr="00472BEF" w:rsidRDefault="00472BEF" w:rsidP="00472BEF">
      <w:pPr>
        <w:suppressAutoHyphens/>
        <w:rPr>
          <w:rFonts w:ascii="Sylfaen" w:hAnsi="Sylfaen" w:cs="Sylfaen"/>
          <w:b/>
          <w:kern w:val="3"/>
          <w:sz w:val="20"/>
          <w:szCs w:val="20"/>
          <w:lang w:eastAsia="zh-CN"/>
        </w:rPr>
      </w:pPr>
    </w:p>
    <w:p w14:paraId="7439179A" w14:textId="77777777" w:rsidR="00472BEF" w:rsidRPr="00472BEF" w:rsidRDefault="00472BEF" w:rsidP="00472BEF">
      <w:pPr>
        <w:suppressAutoHyphens/>
        <w:rPr>
          <w:rFonts w:ascii="Sylfaen" w:hAnsi="Sylfaen" w:cs="Sylfaen"/>
          <w:kern w:val="3"/>
          <w:sz w:val="20"/>
          <w:szCs w:val="20"/>
          <w:lang w:eastAsia="zh-CN"/>
        </w:rPr>
      </w:pPr>
    </w:p>
    <w:p w14:paraId="4D4B76A4" w14:textId="77777777" w:rsidR="00472BEF" w:rsidRPr="00472BEF" w:rsidRDefault="00472BEF" w:rsidP="00472BEF">
      <w:pPr>
        <w:suppressAutoHyphens/>
        <w:jc w:val="right"/>
        <w:rPr>
          <w:rFonts w:ascii="Sylfaen" w:hAnsi="Sylfaen" w:cs="Sylfaen"/>
          <w:kern w:val="3"/>
          <w:sz w:val="20"/>
          <w:szCs w:val="20"/>
          <w:lang w:eastAsia="zh-CN"/>
        </w:rPr>
      </w:pPr>
      <w:r w:rsidRPr="00472BEF">
        <w:rPr>
          <w:rFonts w:ascii="Sylfaen" w:hAnsi="Sylfaen" w:cs="Sylfaen"/>
          <w:kern w:val="3"/>
          <w:sz w:val="20"/>
          <w:szCs w:val="20"/>
          <w:lang w:eastAsia="zh-CN"/>
        </w:rPr>
        <w:t>…………………………………………………</w:t>
      </w:r>
    </w:p>
    <w:p w14:paraId="6313499E" w14:textId="77777777" w:rsidR="00472BEF" w:rsidRPr="00472BEF" w:rsidRDefault="00472BEF" w:rsidP="00472BEF">
      <w:pPr>
        <w:suppressAutoHyphens/>
        <w:jc w:val="center"/>
        <w:rPr>
          <w:rFonts w:ascii="Sylfaen" w:hAnsi="Sylfaen" w:cs="Sylfaen"/>
          <w:kern w:val="3"/>
          <w:sz w:val="20"/>
          <w:szCs w:val="20"/>
          <w:lang w:eastAsia="zh-CN"/>
        </w:rPr>
      </w:pPr>
      <w:r w:rsidRPr="00472BEF">
        <w:rPr>
          <w:rFonts w:ascii="Sylfaen" w:hAnsi="Sylfaen" w:cs="Sylfaen"/>
          <w:kern w:val="3"/>
          <w:sz w:val="20"/>
          <w:szCs w:val="20"/>
          <w:lang w:eastAsia="zh-CN"/>
        </w:rPr>
        <w:t xml:space="preserve">                                                                             podpis Odbiorcy faktury</w:t>
      </w:r>
    </w:p>
    <w:p w14:paraId="75FC1CA5" w14:textId="77777777" w:rsidR="00472BEF" w:rsidRDefault="00472BEF" w:rsidP="00472BEF">
      <w:pPr>
        <w:suppressAutoHyphens/>
        <w:jc w:val="center"/>
        <w:rPr>
          <w:b/>
          <w:kern w:val="3"/>
          <w:lang w:eastAsia="zh-CN"/>
        </w:rPr>
      </w:pPr>
    </w:p>
    <w:p w14:paraId="63E3D582" w14:textId="77777777" w:rsidR="00472BEF" w:rsidRDefault="00472BEF" w:rsidP="00472BEF">
      <w:pPr>
        <w:suppressAutoHyphens/>
        <w:jc w:val="center"/>
        <w:rPr>
          <w:b/>
          <w:kern w:val="3"/>
          <w:lang w:eastAsia="zh-CN"/>
        </w:rPr>
      </w:pPr>
    </w:p>
    <w:p w14:paraId="3682C7E6" w14:textId="77777777" w:rsidR="00472BEF" w:rsidRDefault="00472BEF" w:rsidP="00472BEF">
      <w:pPr>
        <w:suppressAutoHyphens/>
        <w:jc w:val="center"/>
        <w:rPr>
          <w:rFonts w:ascii="Sylfaen" w:hAnsi="Sylfaen"/>
          <w:b/>
          <w:kern w:val="3"/>
          <w:lang w:eastAsia="zh-CN"/>
        </w:rPr>
      </w:pPr>
    </w:p>
    <w:p w14:paraId="71EDA230" w14:textId="737368C3" w:rsidR="00472BEF" w:rsidRPr="00472BEF" w:rsidRDefault="00472BEF" w:rsidP="00472BEF">
      <w:pPr>
        <w:suppressAutoHyphens/>
        <w:jc w:val="center"/>
        <w:rPr>
          <w:kern w:val="3"/>
          <w:sz w:val="20"/>
          <w:szCs w:val="20"/>
          <w:lang w:eastAsia="zh-CN"/>
        </w:rPr>
      </w:pPr>
      <w:r w:rsidRPr="00472BEF">
        <w:rPr>
          <w:noProof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3B4AFC0" wp14:editId="4FB525AE">
                <wp:simplePos x="0" y="0"/>
                <wp:positionH relativeFrom="column">
                  <wp:posOffset>4606290</wp:posOffset>
                </wp:positionH>
                <wp:positionV relativeFrom="paragraph">
                  <wp:posOffset>-466090</wp:posOffset>
                </wp:positionV>
                <wp:extent cx="271145" cy="336550"/>
                <wp:effectExtent l="0" t="0" r="0" b="0"/>
                <wp:wrapNone/>
                <wp:docPr id="1296117549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1145" cy="336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14:paraId="05C72BC6" w14:textId="77777777" w:rsidR="00472BEF" w:rsidRDefault="00472BEF" w:rsidP="00472BEF">
                            <w:pPr>
                              <w:pStyle w:val="Standard"/>
                            </w:pPr>
                          </w:p>
                        </w:txbxContent>
                      </wps:txbx>
                      <wps:bodyPr vertOverflow="clip" horzOverflow="clip" vert="horz" wrap="none" lIns="100803" tIns="55083" rIns="100803" bIns="55083" anchor="t" anchorCtr="0" compatLnSpc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B4AFC0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362.7pt;margin-top:-36.7pt;width:21.35pt;height:26.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" filled="f" stroked="f">
                <v:textbox inset="2.80008mm,1.53008mm,2.80008mm,1.53008mm">
                  <w:txbxContent>
                    <w:p w14:paraId="05C72BC6" w14:textId="77777777" w:rsidR="00472BEF" w:rsidRDefault="00472BEF" w:rsidP="00472BEF">
                      <w:pPr>
                        <w:pStyle w:val="Standard"/>
                      </w:pPr>
                    </w:p>
                  </w:txbxContent>
                </v:textbox>
              </v:shape>
            </w:pict>
          </mc:Fallback>
        </mc:AlternateContent>
      </w:r>
      <w:r w:rsidRPr="00472BEF">
        <w:rPr>
          <w:rFonts w:ascii="Sylfaen" w:hAnsi="Sylfaen"/>
          <w:b/>
          <w:kern w:val="3"/>
          <w:sz w:val="20"/>
          <w:szCs w:val="20"/>
          <w:lang w:eastAsia="zh-CN"/>
        </w:rPr>
        <w:t>Zasady przyjmowania faktur w formie elektronicznej</w:t>
      </w:r>
      <w:r w:rsidRPr="00472BEF">
        <w:rPr>
          <w:rFonts w:ascii="Sylfaen" w:hAnsi="Sylfaen"/>
          <w:b/>
          <w:kern w:val="3"/>
          <w:sz w:val="20"/>
          <w:szCs w:val="20"/>
          <w:lang w:eastAsia="zh-CN"/>
        </w:rPr>
        <w:br/>
        <w:t>przez Specjalistyczny Szpital Miejski im. M. Kopernika w Toruniu</w:t>
      </w:r>
    </w:p>
    <w:p w14:paraId="44740366" w14:textId="77777777" w:rsidR="00472BEF" w:rsidRPr="00472BEF" w:rsidRDefault="00472BEF" w:rsidP="00472BEF">
      <w:pPr>
        <w:suppressAutoHyphens/>
        <w:spacing w:before="120" w:line="240" w:lineRule="atLeast"/>
        <w:rPr>
          <w:rFonts w:ascii="Sylfaen" w:hAnsi="Sylfaen"/>
          <w:kern w:val="3"/>
          <w:sz w:val="20"/>
          <w:szCs w:val="20"/>
          <w:lang w:eastAsia="zh-CN"/>
        </w:rPr>
      </w:pPr>
      <w:r w:rsidRPr="00472BEF">
        <w:rPr>
          <w:rFonts w:ascii="Sylfaen" w:hAnsi="Sylfaen"/>
          <w:kern w:val="3"/>
          <w:sz w:val="20"/>
          <w:szCs w:val="20"/>
          <w:lang w:eastAsia="zh-CN"/>
        </w:rPr>
        <w:t>Niniejsze zasady zostały przygotowane w celu ujednolicenia przyjmowania faktur w formie elektronicznej przez Specjalistyczny Szpital Miejski im. M. Kopernika w Toruniu.</w:t>
      </w:r>
    </w:p>
    <w:p w14:paraId="31B3328D" w14:textId="77777777" w:rsidR="00472BEF" w:rsidRPr="00472BEF" w:rsidRDefault="00472BEF" w:rsidP="00472BEF">
      <w:pPr>
        <w:numPr>
          <w:ilvl w:val="0"/>
          <w:numId w:val="43"/>
        </w:numPr>
        <w:suppressAutoHyphens/>
        <w:autoSpaceDN w:val="0"/>
        <w:adjustRightInd w:val="0"/>
        <w:spacing w:before="120" w:after="160" w:line="240" w:lineRule="atLeast"/>
        <w:jc w:val="both"/>
        <w:rPr>
          <w:kern w:val="3"/>
          <w:sz w:val="20"/>
          <w:szCs w:val="20"/>
          <w:lang w:eastAsia="zh-CN"/>
        </w:rPr>
      </w:pPr>
      <w:r w:rsidRPr="00472BEF">
        <w:rPr>
          <w:rFonts w:ascii="Sylfaen" w:hAnsi="Sylfaen"/>
          <w:kern w:val="3"/>
          <w:sz w:val="20"/>
          <w:szCs w:val="20"/>
          <w:lang w:eastAsia="zh-CN"/>
        </w:rPr>
        <w:t xml:space="preserve">Podstawą prawną wystawiania i przesyłania faktur w formie elektronicznej jest ustawa      z dnia 11 marca 2004 r. o podatku od towarów i usług.                 </w:t>
      </w:r>
    </w:p>
    <w:p w14:paraId="42A7248A" w14:textId="77777777" w:rsidR="00472BEF" w:rsidRPr="00472BEF" w:rsidRDefault="00472BEF" w:rsidP="00472BEF">
      <w:pPr>
        <w:numPr>
          <w:ilvl w:val="0"/>
          <w:numId w:val="43"/>
        </w:numPr>
        <w:suppressAutoHyphens/>
        <w:autoSpaceDN w:val="0"/>
        <w:adjustRightInd w:val="0"/>
        <w:spacing w:before="120" w:after="160" w:line="240" w:lineRule="atLeast"/>
        <w:jc w:val="both"/>
        <w:rPr>
          <w:kern w:val="3"/>
          <w:sz w:val="20"/>
          <w:szCs w:val="20"/>
          <w:lang w:eastAsia="zh-CN"/>
        </w:rPr>
      </w:pPr>
      <w:r w:rsidRPr="00472BEF">
        <w:rPr>
          <w:rFonts w:ascii="Sylfaen" w:hAnsi="Sylfaen"/>
          <w:kern w:val="3"/>
          <w:sz w:val="20"/>
          <w:szCs w:val="20"/>
          <w:lang w:eastAsia="zh-CN"/>
        </w:rPr>
        <w:t xml:space="preserve"> E-faktura- to faktura w formie elektronicznej wystawiona i otrzymywana w dowolnym formacie elektronicznym.</w:t>
      </w:r>
    </w:p>
    <w:p w14:paraId="21318964" w14:textId="77777777" w:rsidR="00472BEF" w:rsidRPr="00472BEF" w:rsidRDefault="00472BEF" w:rsidP="00472BEF">
      <w:pPr>
        <w:numPr>
          <w:ilvl w:val="0"/>
          <w:numId w:val="43"/>
        </w:numPr>
        <w:suppressAutoHyphens/>
        <w:autoSpaceDN w:val="0"/>
        <w:adjustRightInd w:val="0"/>
        <w:spacing w:before="120" w:after="160" w:line="240" w:lineRule="atLeast"/>
        <w:jc w:val="both"/>
        <w:rPr>
          <w:kern w:val="3"/>
          <w:sz w:val="20"/>
          <w:szCs w:val="20"/>
          <w:lang w:eastAsia="zh-CN"/>
        </w:rPr>
      </w:pPr>
      <w:r w:rsidRPr="00472BEF">
        <w:rPr>
          <w:rFonts w:ascii="Sylfaen" w:hAnsi="Sylfaen"/>
          <w:kern w:val="3"/>
          <w:sz w:val="20"/>
          <w:szCs w:val="20"/>
          <w:lang w:eastAsia="zh-CN"/>
        </w:rPr>
        <w:t>E-faktury mogą być przesyłane zgodnie  z art.106m ustawy z dnia 11 marca 2004 r. pod warunkiem:</w:t>
      </w:r>
    </w:p>
    <w:p w14:paraId="04709135" w14:textId="77777777" w:rsidR="00472BEF" w:rsidRPr="00472BEF" w:rsidRDefault="00472BEF" w:rsidP="00072977">
      <w:pPr>
        <w:numPr>
          <w:ilvl w:val="1"/>
          <w:numId w:val="44"/>
        </w:numPr>
        <w:suppressAutoHyphens/>
        <w:autoSpaceDN w:val="0"/>
        <w:adjustRightInd w:val="0"/>
        <w:spacing w:before="120" w:after="160" w:line="240" w:lineRule="atLeast"/>
        <w:jc w:val="both"/>
        <w:rPr>
          <w:rFonts w:ascii="Sylfaen" w:hAnsi="Sylfaen"/>
          <w:kern w:val="3"/>
          <w:sz w:val="20"/>
          <w:szCs w:val="20"/>
          <w:lang w:eastAsia="zh-CN"/>
        </w:rPr>
      </w:pPr>
      <w:r w:rsidRPr="00472BEF">
        <w:rPr>
          <w:rFonts w:ascii="Sylfaen" w:hAnsi="Sylfaen"/>
          <w:kern w:val="3"/>
          <w:sz w:val="20"/>
          <w:szCs w:val="20"/>
          <w:lang w:eastAsia="zh-CN"/>
        </w:rPr>
        <w:t>uprzedniej akceptacji tego sposobu przesyłania faktur przez Wystawcę faktury</w:t>
      </w:r>
    </w:p>
    <w:p w14:paraId="6D7F437E" w14:textId="77777777" w:rsidR="00472BEF" w:rsidRPr="00472BEF" w:rsidRDefault="00472BEF" w:rsidP="00072977">
      <w:pPr>
        <w:numPr>
          <w:ilvl w:val="1"/>
          <w:numId w:val="44"/>
        </w:numPr>
        <w:suppressAutoHyphens/>
        <w:autoSpaceDN w:val="0"/>
        <w:adjustRightInd w:val="0"/>
        <w:spacing w:after="160" w:line="280" w:lineRule="exact"/>
        <w:jc w:val="both"/>
        <w:rPr>
          <w:rFonts w:ascii="Sylfaen" w:hAnsi="Sylfaen"/>
          <w:kern w:val="3"/>
          <w:sz w:val="20"/>
          <w:szCs w:val="20"/>
          <w:lang w:eastAsia="zh-CN"/>
        </w:rPr>
      </w:pPr>
      <w:r w:rsidRPr="00472BEF">
        <w:rPr>
          <w:rFonts w:ascii="Sylfaen" w:hAnsi="Sylfaen"/>
          <w:kern w:val="3"/>
          <w:sz w:val="20"/>
          <w:szCs w:val="20"/>
          <w:lang w:eastAsia="zh-CN"/>
        </w:rPr>
        <w:t>zapewnienia autentyczności pochodzenia i integralności treści faktury</w:t>
      </w:r>
    </w:p>
    <w:p w14:paraId="464D1D2D" w14:textId="77777777" w:rsidR="00472BEF" w:rsidRPr="00472BEF" w:rsidRDefault="00472BEF" w:rsidP="00072977">
      <w:pPr>
        <w:numPr>
          <w:ilvl w:val="1"/>
          <w:numId w:val="44"/>
        </w:numPr>
        <w:suppressAutoHyphens/>
        <w:autoSpaceDN w:val="0"/>
        <w:adjustRightInd w:val="0"/>
        <w:spacing w:after="160" w:line="280" w:lineRule="exact"/>
        <w:jc w:val="both"/>
        <w:rPr>
          <w:kern w:val="3"/>
          <w:sz w:val="20"/>
          <w:szCs w:val="20"/>
          <w:lang w:eastAsia="zh-CN"/>
        </w:rPr>
      </w:pPr>
      <w:r w:rsidRPr="00472BEF">
        <w:rPr>
          <w:rFonts w:ascii="Sylfaen" w:hAnsi="Sylfaen"/>
          <w:kern w:val="3"/>
          <w:sz w:val="20"/>
          <w:szCs w:val="20"/>
          <w:lang w:eastAsia="zh-CN"/>
        </w:rPr>
        <w:t>odpowiedniego ich przechowywania.</w:t>
      </w:r>
    </w:p>
    <w:p w14:paraId="1765307A" w14:textId="77777777" w:rsidR="00472BEF" w:rsidRPr="00472BEF" w:rsidRDefault="00472BEF" w:rsidP="00472BEF">
      <w:pPr>
        <w:numPr>
          <w:ilvl w:val="0"/>
          <w:numId w:val="43"/>
        </w:numPr>
        <w:suppressAutoHyphens/>
        <w:autoSpaceDN w:val="0"/>
        <w:adjustRightInd w:val="0"/>
        <w:spacing w:after="160" w:line="280" w:lineRule="exact"/>
        <w:jc w:val="both"/>
        <w:rPr>
          <w:rFonts w:ascii="Sylfaen" w:hAnsi="Sylfaen"/>
          <w:kern w:val="3"/>
          <w:sz w:val="20"/>
          <w:szCs w:val="20"/>
          <w:lang w:eastAsia="zh-CN"/>
        </w:rPr>
      </w:pPr>
      <w:r w:rsidRPr="00472BEF">
        <w:rPr>
          <w:rFonts w:ascii="Sylfaen" w:hAnsi="Sylfaen"/>
          <w:kern w:val="3"/>
          <w:sz w:val="20"/>
          <w:szCs w:val="20"/>
          <w:lang w:eastAsia="zh-CN"/>
        </w:rPr>
        <w:t>Zgodnie z ustawą o podatku VAT stosowanie faktur elektronicznych wymaga akceptacji odbiorcy faktury.</w:t>
      </w:r>
    </w:p>
    <w:p w14:paraId="200165BB" w14:textId="61E6FB44" w:rsidR="00472BEF" w:rsidRPr="00472BEF" w:rsidRDefault="00472BEF" w:rsidP="00472BEF">
      <w:pPr>
        <w:numPr>
          <w:ilvl w:val="0"/>
          <w:numId w:val="43"/>
        </w:numPr>
        <w:suppressAutoHyphens/>
        <w:autoSpaceDN w:val="0"/>
        <w:adjustRightInd w:val="0"/>
        <w:spacing w:after="160" w:line="280" w:lineRule="exact"/>
        <w:jc w:val="both"/>
        <w:rPr>
          <w:kern w:val="3"/>
          <w:sz w:val="20"/>
          <w:szCs w:val="20"/>
          <w:lang w:eastAsia="zh-CN"/>
        </w:rPr>
      </w:pPr>
      <w:r w:rsidRPr="00472BEF">
        <w:rPr>
          <w:rFonts w:ascii="Sylfaen" w:hAnsi="Sylfaen"/>
          <w:kern w:val="3"/>
          <w:sz w:val="20"/>
          <w:szCs w:val="20"/>
          <w:lang w:eastAsia="zh-CN"/>
        </w:rPr>
        <w:t>Odbiorca faktury oświadcza, że adresem właściwym do przesyłania powiadomienia o wystawionej fakturze jest adres e-mail wskazany w oświadczeniu do przesyłania faktur droga elektroniczną (jeśli inny adres,</w:t>
      </w:r>
      <w:r w:rsidR="008566AC">
        <w:rPr>
          <w:rFonts w:ascii="Sylfaen" w:hAnsi="Sylfaen"/>
          <w:kern w:val="3"/>
          <w:sz w:val="20"/>
          <w:szCs w:val="20"/>
          <w:lang w:eastAsia="zh-CN"/>
        </w:rPr>
        <w:t xml:space="preserve"> </w:t>
      </w:r>
      <w:r w:rsidRPr="00472BEF">
        <w:rPr>
          <w:rFonts w:ascii="Sylfaen" w:hAnsi="Sylfaen"/>
          <w:kern w:val="3"/>
          <w:sz w:val="20"/>
          <w:szCs w:val="20"/>
          <w:lang w:eastAsia="zh-CN"/>
        </w:rPr>
        <w:t>to należy wskazać).</w:t>
      </w:r>
    </w:p>
    <w:p w14:paraId="70A86D41" w14:textId="77777777" w:rsidR="00472BEF" w:rsidRPr="00472BEF" w:rsidRDefault="00472BEF" w:rsidP="00472BEF">
      <w:pPr>
        <w:numPr>
          <w:ilvl w:val="0"/>
          <w:numId w:val="43"/>
        </w:numPr>
        <w:suppressAutoHyphens/>
        <w:autoSpaceDN w:val="0"/>
        <w:adjustRightInd w:val="0"/>
        <w:spacing w:before="120" w:after="160" w:line="240" w:lineRule="atLeast"/>
        <w:jc w:val="both"/>
        <w:rPr>
          <w:kern w:val="3"/>
          <w:sz w:val="20"/>
          <w:szCs w:val="20"/>
          <w:lang w:eastAsia="zh-CN"/>
        </w:rPr>
      </w:pPr>
      <w:r w:rsidRPr="00472BEF">
        <w:rPr>
          <w:rFonts w:ascii="Sylfaen" w:hAnsi="Sylfaen"/>
          <w:kern w:val="3"/>
          <w:sz w:val="20"/>
          <w:szCs w:val="20"/>
          <w:lang w:eastAsia="zh-CN"/>
        </w:rPr>
        <w:t>Dostarczanie faktur drogą elektroniczną do Specjalistycznego Szpitala Miejskiego im. M. Kopernika w Toruniu, następuje po otrzymaniu przez Wystawcę faktury.</w:t>
      </w:r>
    </w:p>
    <w:p w14:paraId="08744AE8" w14:textId="77777777" w:rsidR="00472BEF" w:rsidRPr="00472BEF" w:rsidRDefault="00472BEF" w:rsidP="00472BEF">
      <w:pPr>
        <w:numPr>
          <w:ilvl w:val="0"/>
          <w:numId w:val="43"/>
        </w:numPr>
        <w:suppressAutoHyphens/>
        <w:autoSpaceDN w:val="0"/>
        <w:adjustRightInd w:val="0"/>
        <w:spacing w:before="120" w:after="160" w:line="240" w:lineRule="atLeast"/>
        <w:jc w:val="both"/>
        <w:rPr>
          <w:kern w:val="3"/>
          <w:sz w:val="20"/>
          <w:szCs w:val="20"/>
          <w:lang w:eastAsia="zh-CN"/>
        </w:rPr>
      </w:pPr>
      <w:r w:rsidRPr="00472BEF">
        <w:rPr>
          <w:rFonts w:ascii="Sylfaen" w:hAnsi="Sylfaen"/>
          <w:kern w:val="3"/>
          <w:sz w:val="20"/>
          <w:szCs w:val="20"/>
          <w:lang w:eastAsia="zh-CN"/>
        </w:rPr>
        <w:t>Oświadczenie o akceptacji faktur elektronicznych może być złożone w formie pisemnej na adres  Specjalistyczny Szpital Miejski im. M. Kopernika w Toruniu, 87-100 Toruń, ulica Batorego 17/19 lub w wersji elektronicznej adres e-mail: wskazany w oświadczeniu do przesyłania faktur droga elektroniczną (jeśli inny adres, to należy wskazać). Na powyższy/e adres/y można także przesyłać informacje o ewentualnym wycofaniu akceptacji na przesyłanie faktur w formie elektronicznej.</w:t>
      </w:r>
    </w:p>
    <w:p w14:paraId="706A5628" w14:textId="77777777" w:rsidR="00472BEF" w:rsidRPr="00472BEF" w:rsidRDefault="00472BEF" w:rsidP="00472BEF">
      <w:pPr>
        <w:numPr>
          <w:ilvl w:val="0"/>
          <w:numId w:val="43"/>
        </w:numPr>
        <w:suppressAutoHyphens/>
        <w:autoSpaceDN w:val="0"/>
        <w:adjustRightInd w:val="0"/>
        <w:spacing w:before="120" w:after="160" w:line="240" w:lineRule="atLeast"/>
        <w:jc w:val="both"/>
        <w:rPr>
          <w:kern w:val="3"/>
          <w:sz w:val="20"/>
          <w:szCs w:val="20"/>
          <w:lang w:eastAsia="zh-CN"/>
        </w:rPr>
      </w:pPr>
      <w:r w:rsidRPr="00472BEF">
        <w:rPr>
          <w:rFonts w:ascii="Sylfaen" w:hAnsi="Sylfaen"/>
          <w:kern w:val="3"/>
          <w:sz w:val="20"/>
          <w:szCs w:val="20"/>
          <w:lang w:eastAsia="zh-CN"/>
        </w:rPr>
        <w:t>Wystawca faktury traci prawo do przesyłania wystawionych faktur w formie elektronicznej od dnia następującego po doręczeniu oświadczenia o wycofaniu akceptacji na wystawianie i przesyłanie faktur w formie elektronicznej. Od tego momentu wystawione faktury powinny doręczane w formie papierowej.</w:t>
      </w:r>
    </w:p>
    <w:p w14:paraId="3A783F5B" w14:textId="77777777" w:rsidR="00472BEF" w:rsidRPr="00472BEF" w:rsidRDefault="00472BEF" w:rsidP="00472BEF">
      <w:pPr>
        <w:numPr>
          <w:ilvl w:val="0"/>
          <w:numId w:val="43"/>
        </w:numPr>
        <w:suppressAutoHyphens/>
        <w:autoSpaceDN w:val="0"/>
        <w:adjustRightInd w:val="0"/>
        <w:spacing w:before="120" w:after="160" w:line="240" w:lineRule="atLeast"/>
        <w:jc w:val="both"/>
        <w:rPr>
          <w:kern w:val="3"/>
          <w:sz w:val="20"/>
          <w:szCs w:val="20"/>
          <w:lang w:eastAsia="zh-CN"/>
        </w:rPr>
      </w:pPr>
      <w:r w:rsidRPr="00472BEF">
        <w:rPr>
          <w:rFonts w:ascii="Sylfaen" w:hAnsi="Sylfaen"/>
          <w:kern w:val="3"/>
          <w:sz w:val="20"/>
          <w:szCs w:val="20"/>
          <w:lang w:eastAsia="zh-CN"/>
        </w:rPr>
        <w:t>W przypadku braku powiadomienia o zmianie adresu e-mail, wszelka korespondencja kierowana na dotychczas obowiązujący e-mail jest uważana za prawidłowo dostarczoną i wywołuje wszelkie skutki prawne. Wysłanie faktury w formie papierowej po podpisaniu oświadczenia będzie zwracane bez księgowania.</w:t>
      </w:r>
    </w:p>
    <w:p w14:paraId="32236598" w14:textId="77777777" w:rsidR="00472BEF" w:rsidRPr="00472BEF" w:rsidRDefault="00472BEF" w:rsidP="00472BEF">
      <w:pPr>
        <w:numPr>
          <w:ilvl w:val="0"/>
          <w:numId w:val="43"/>
        </w:numPr>
        <w:suppressAutoHyphens/>
        <w:autoSpaceDN w:val="0"/>
        <w:adjustRightInd w:val="0"/>
        <w:spacing w:before="120" w:after="160" w:line="240" w:lineRule="atLeast"/>
        <w:jc w:val="both"/>
        <w:rPr>
          <w:kern w:val="3"/>
          <w:sz w:val="20"/>
          <w:szCs w:val="20"/>
          <w:lang w:eastAsia="zh-CN"/>
        </w:rPr>
      </w:pPr>
      <w:r w:rsidRPr="00472BEF">
        <w:rPr>
          <w:rFonts w:ascii="Sylfaen" w:hAnsi="Sylfaen"/>
          <w:kern w:val="3"/>
          <w:sz w:val="20"/>
          <w:szCs w:val="20"/>
          <w:lang w:eastAsia="zh-CN"/>
        </w:rPr>
        <w:t>Potwierdzeniem z otrzymania korekty do faktury wystawionej przez Wystawcę faktury w formie elektronicznej, będzie potwierdzenie otrzymania wiadomości elektronicznej za pomocą komunikatu wysłanego z adresu e-mail, na który przesłano korektę do faktury.</w:t>
      </w:r>
    </w:p>
    <w:p w14:paraId="12FD4267" w14:textId="77777777" w:rsidR="00472BEF" w:rsidRPr="00472BEF" w:rsidRDefault="00472BEF" w:rsidP="00472BEF">
      <w:pPr>
        <w:suppressAutoHyphens/>
        <w:rPr>
          <w:kern w:val="3"/>
          <w:sz w:val="20"/>
          <w:szCs w:val="20"/>
          <w:lang w:eastAsia="zh-CN"/>
        </w:rPr>
      </w:pPr>
    </w:p>
    <w:p w14:paraId="18E91627" w14:textId="77777777" w:rsidR="00472BEF" w:rsidRPr="00472BEF" w:rsidRDefault="00472BEF" w:rsidP="00472BEF">
      <w:pPr>
        <w:suppressAutoHyphens/>
        <w:spacing w:line="100" w:lineRule="atLeast"/>
        <w:rPr>
          <w:rFonts w:ascii="Sylfaen" w:eastAsia="Andale Sans UI" w:hAnsi="Sylfaen" w:cs="Tahoma"/>
          <w:kern w:val="3"/>
          <w:sz w:val="20"/>
          <w:szCs w:val="20"/>
          <w:lang w:eastAsia="fa-IR" w:bidi="fa-IR"/>
        </w:rPr>
      </w:pPr>
    </w:p>
    <w:p w14:paraId="41039A81" w14:textId="05C7EF43" w:rsidR="00472BEF" w:rsidRPr="00472BEF" w:rsidRDefault="00472BEF" w:rsidP="00472BEF">
      <w:pPr>
        <w:suppressAutoHyphens/>
        <w:spacing w:line="100" w:lineRule="atLeast"/>
        <w:rPr>
          <w:kern w:val="3"/>
          <w:sz w:val="20"/>
          <w:szCs w:val="20"/>
          <w:lang w:eastAsia="zh-CN"/>
        </w:rPr>
      </w:pPr>
      <w:r w:rsidRPr="00472BEF">
        <w:rPr>
          <w:rFonts w:ascii="Sylfaen" w:eastAsia="Andale Sans UI" w:hAnsi="Sylfaen" w:cs="Tahoma"/>
          <w:kern w:val="3"/>
          <w:sz w:val="20"/>
          <w:szCs w:val="20"/>
          <w:lang w:eastAsia="fa-IR" w:bidi="fa-IR"/>
        </w:rPr>
        <w:t xml:space="preserve">Kupujący </w:t>
      </w:r>
      <w:r w:rsidRPr="00472BEF">
        <w:rPr>
          <w:rFonts w:ascii="Sylfaen" w:eastAsia="Andale Sans UI" w:hAnsi="Sylfaen" w:cs="Tahoma"/>
          <w:kern w:val="3"/>
          <w:sz w:val="20"/>
          <w:szCs w:val="20"/>
          <w:lang w:eastAsia="fa-IR" w:bidi="fa-IR"/>
        </w:rPr>
        <w:tab/>
      </w:r>
      <w:r w:rsidRPr="00472BEF">
        <w:rPr>
          <w:rFonts w:ascii="Sylfaen" w:eastAsia="Andale Sans UI" w:hAnsi="Sylfaen" w:cs="Tahoma"/>
          <w:kern w:val="3"/>
          <w:sz w:val="20"/>
          <w:szCs w:val="20"/>
          <w:lang w:eastAsia="fa-IR" w:bidi="fa-IR"/>
        </w:rPr>
        <w:tab/>
      </w:r>
      <w:r w:rsidRPr="00472BEF">
        <w:rPr>
          <w:rFonts w:ascii="Sylfaen" w:eastAsia="Andale Sans UI" w:hAnsi="Sylfaen" w:cs="Tahoma"/>
          <w:kern w:val="3"/>
          <w:sz w:val="20"/>
          <w:szCs w:val="20"/>
          <w:lang w:eastAsia="fa-IR" w:bidi="fa-IR"/>
        </w:rPr>
        <w:tab/>
      </w:r>
      <w:r w:rsidRPr="00472BEF">
        <w:rPr>
          <w:rFonts w:ascii="Sylfaen" w:eastAsia="Andale Sans UI" w:hAnsi="Sylfaen" w:cs="Tahoma"/>
          <w:kern w:val="3"/>
          <w:sz w:val="20"/>
          <w:szCs w:val="20"/>
          <w:lang w:eastAsia="fa-IR" w:bidi="fa-IR"/>
        </w:rPr>
        <w:tab/>
      </w:r>
      <w:r w:rsidRPr="00472BEF">
        <w:rPr>
          <w:rFonts w:ascii="Sylfaen" w:eastAsia="Andale Sans UI" w:hAnsi="Sylfaen" w:cs="Tahoma"/>
          <w:kern w:val="3"/>
          <w:sz w:val="20"/>
          <w:szCs w:val="20"/>
          <w:lang w:eastAsia="fa-IR" w:bidi="fa-IR"/>
        </w:rPr>
        <w:tab/>
      </w:r>
      <w:r w:rsidRPr="00472BEF">
        <w:rPr>
          <w:rFonts w:ascii="Sylfaen" w:eastAsia="Andale Sans UI" w:hAnsi="Sylfaen" w:cs="Tahoma"/>
          <w:kern w:val="3"/>
          <w:sz w:val="20"/>
          <w:szCs w:val="20"/>
          <w:lang w:eastAsia="fa-IR" w:bidi="fa-IR"/>
        </w:rPr>
        <w:tab/>
      </w:r>
      <w:r w:rsidRPr="00472BEF">
        <w:rPr>
          <w:rFonts w:ascii="Sylfaen" w:eastAsia="Andale Sans UI" w:hAnsi="Sylfaen" w:cs="Tahoma"/>
          <w:kern w:val="3"/>
          <w:sz w:val="20"/>
          <w:szCs w:val="20"/>
          <w:lang w:eastAsia="fa-IR" w:bidi="fa-IR"/>
        </w:rPr>
        <w:tab/>
      </w:r>
      <w:r w:rsidRPr="00472BEF">
        <w:rPr>
          <w:rFonts w:ascii="Sylfaen" w:eastAsia="Andale Sans UI" w:hAnsi="Sylfaen" w:cs="Tahoma"/>
          <w:kern w:val="3"/>
          <w:sz w:val="20"/>
          <w:szCs w:val="20"/>
          <w:lang w:eastAsia="fa-IR" w:bidi="fa-IR"/>
        </w:rPr>
        <w:tab/>
      </w:r>
      <w:r w:rsidRPr="00472BEF">
        <w:rPr>
          <w:rFonts w:ascii="Sylfaen" w:eastAsia="Andale Sans UI" w:hAnsi="Sylfaen" w:cs="Tahoma"/>
          <w:kern w:val="3"/>
          <w:sz w:val="20"/>
          <w:szCs w:val="20"/>
          <w:lang w:eastAsia="fa-IR" w:bidi="fa-IR"/>
        </w:rPr>
        <w:tab/>
        <w:t>Sprzedający</w:t>
      </w:r>
    </w:p>
    <w:p w14:paraId="7FD1B878" w14:textId="0A9AB6EA" w:rsidR="00883E17" w:rsidRPr="001220A1" w:rsidRDefault="00883E17" w:rsidP="00C7358E">
      <w:pPr>
        <w:pageBreakBefore/>
        <w:suppressAutoHyphens/>
        <w:spacing w:line="276" w:lineRule="auto"/>
        <w:jc w:val="right"/>
        <w:rPr>
          <w:rFonts w:ascii="Sylfaen" w:hAnsi="Sylfaen"/>
          <w:b/>
          <w:sz w:val="22"/>
          <w:szCs w:val="22"/>
          <w:lang w:eastAsia="ar-SA"/>
        </w:rPr>
      </w:pPr>
      <w:r w:rsidRPr="001220A1">
        <w:rPr>
          <w:rFonts w:ascii="Sylfaen" w:hAnsi="Sylfaen"/>
          <w:b/>
          <w:sz w:val="22"/>
          <w:szCs w:val="22"/>
          <w:lang w:eastAsia="ar-SA"/>
        </w:rPr>
        <w:lastRenderedPageBreak/>
        <w:t xml:space="preserve">Załącznik nr </w:t>
      </w:r>
      <w:r w:rsidR="00541F65">
        <w:rPr>
          <w:rFonts w:ascii="Sylfaen" w:hAnsi="Sylfaen"/>
          <w:b/>
          <w:sz w:val="22"/>
          <w:szCs w:val="22"/>
          <w:lang w:eastAsia="ar-SA"/>
        </w:rPr>
        <w:t>4</w:t>
      </w:r>
      <w:r w:rsidRPr="001220A1">
        <w:rPr>
          <w:rFonts w:ascii="Sylfaen" w:hAnsi="Sylfaen"/>
          <w:b/>
          <w:sz w:val="22"/>
          <w:szCs w:val="22"/>
          <w:lang w:eastAsia="ar-SA"/>
        </w:rPr>
        <w:t xml:space="preserve"> do umowy nr</w:t>
      </w:r>
      <w:r w:rsidR="00873C12" w:rsidRPr="001220A1">
        <w:rPr>
          <w:rFonts w:ascii="Sylfaen" w:hAnsi="Sylfaen"/>
          <w:b/>
          <w:sz w:val="22"/>
          <w:szCs w:val="22"/>
          <w:lang w:eastAsia="ar-SA"/>
        </w:rPr>
        <w:t xml:space="preserve"> </w:t>
      </w:r>
      <w:r w:rsidRPr="001220A1">
        <w:rPr>
          <w:rFonts w:ascii="Sylfaen" w:hAnsi="Sylfaen"/>
          <w:b/>
          <w:bCs/>
          <w:sz w:val="22"/>
          <w:szCs w:val="22"/>
          <w:lang w:eastAsia="ar-SA"/>
        </w:rPr>
        <w:t>…………..</w:t>
      </w:r>
    </w:p>
    <w:p w14:paraId="4983AD42" w14:textId="77777777" w:rsidR="0042186C" w:rsidRDefault="0042186C" w:rsidP="00C7358E">
      <w:pPr>
        <w:suppressAutoHyphens/>
        <w:spacing w:line="276" w:lineRule="auto"/>
        <w:jc w:val="right"/>
        <w:rPr>
          <w:rFonts w:ascii="Sylfaen" w:hAnsi="Sylfaen"/>
          <w:sz w:val="22"/>
          <w:szCs w:val="22"/>
          <w:lang w:eastAsia="ar-SA"/>
        </w:rPr>
      </w:pPr>
    </w:p>
    <w:p w14:paraId="2B9EDD9D" w14:textId="55C6DFC7" w:rsidR="00883E17" w:rsidRPr="001220A1" w:rsidRDefault="001220A1" w:rsidP="00C7358E">
      <w:pPr>
        <w:suppressAutoHyphens/>
        <w:spacing w:line="276" w:lineRule="auto"/>
        <w:jc w:val="right"/>
        <w:rPr>
          <w:rFonts w:ascii="Sylfaen" w:hAnsi="Sylfaen"/>
          <w:sz w:val="22"/>
          <w:szCs w:val="22"/>
          <w:lang w:eastAsia="ar-SA"/>
        </w:rPr>
      </w:pPr>
      <w:r>
        <w:rPr>
          <w:rFonts w:ascii="Sylfaen" w:hAnsi="Sylfaen"/>
          <w:sz w:val="22"/>
          <w:szCs w:val="22"/>
          <w:lang w:eastAsia="ar-SA"/>
        </w:rPr>
        <w:t>Toruń</w:t>
      </w:r>
      <w:r w:rsidR="00883E17" w:rsidRPr="001220A1">
        <w:rPr>
          <w:rFonts w:ascii="Sylfaen" w:hAnsi="Sylfaen"/>
          <w:sz w:val="22"/>
          <w:szCs w:val="22"/>
          <w:lang w:eastAsia="ar-SA"/>
        </w:rPr>
        <w:t xml:space="preserve">, dnia </w:t>
      </w:r>
      <w:r w:rsidR="00883E17" w:rsidRPr="001220A1">
        <w:rPr>
          <w:rFonts w:ascii="Sylfaen" w:hAnsi="Sylfaen"/>
          <w:spacing w:val="-3"/>
          <w:sz w:val="22"/>
          <w:szCs w:val="22"/>
          <w:lang w:eastAsia="ar-SA"/>
        </w:rPr>
        <w:t>……………………</w:t>
      </w:r>
    </w:p>
    <w:p w14:paraId="08A899FE" w14:textId="77777777" w:rsidR="00883E17" w:rsidRPr="001220A1" w:rsidRDefault="00883E17" w:rsidP="00C7358E">
      <w:pPr>
        <w:suppressAutoHyphens/>
        <w:spacing w:line="276" w:lineRule="auto"/>
        <w:jc w:val="right"/>
        <w:rPr>
          <w:rFonts w:ascii="Sylfaen" w:hAnsi="Sylfaen"/>
          <w:sz w:val="22"/>
          <w:szCs w:val="22"/>
          <w:lang w:eastAsia="ar-SA"/>
        </w:rPr>
      </w:pPr>
    </w:p>
    <w:p w14:paraId="47286377" w14:textId="77777777" w:rsidR="00883E17" w:rsidRPr="001220A1" w:rsidRDefault="00883E17" w:rsidP="00C7358E">
      <w:pPr>
        <w:suppressAutoHyphens/>
        <w:spacing w:line="276" w:lineRule="auto"/>
        <w:jc w:val="center"/>
        <w:rPr>
          <w:rFonts w:ascii="Sylfaen" w:hAnsi="Sylfaen"/>
          <w:b/>
          <w:sz w:val="22"/>
          <w:szCs w:val="22"/>
          <w:u w:val="double"/>
          <w:lang w:eastAsia="ar-SA"/>
        </w:rPr>
      </w:pPr>
      <w:r w:rsidRPr="001220A1">
        <w:rPr>
          <w:rFonts w:ascii="Sylfaen" w:hAnsi="Sylfaen"/>
          <w:b/>
          <w:sz w:val="22"/>
          <w:szCs w:val="22"/>
          <w:u w:val="double"/>
          <w:lang w:eastAsia="ar-SA"/>
        </w:rPr>
        <w:t>PROTOKÓŁ ZDAWCZO-ODBIORCZY (WZÓR)</w:t>
      </w:r>
    </w:p>
    <w:p w14:paraId="737C9CED" w14:textId="77777777" w:rsidR="00883E17" w:rsidRPr="001220A1" w:rsidRDefault="00883E17" w:rsidP="00C7358E">
      <w:pPr>
        <w:suppressAutoHyphens/>
        <w:spacing w:line="276" w:lineRule="auto"/>
        <w:jc w:val="center"/>
        <w:rPr>
          <w:rFonts w:ascii="Sylfaen" w:hAnsi="Sylfaen"/>
          <w:b/>
          <w:sz w:val="22"/>
          <w:szCs w:val="22"/>
          <w:u w:val="double"/>
          <w:lang w:eastAsia="ar-SA"/>
        </w:rPr>
      </w:pPr>
    </w:p>
    <w:p w14:paraId="0E9D21FE" w14:textId="77777777" w:rsidR="00883E17" w:rsidRPr="001220A1" w:rsidRDefault="00883E17" w:rsidP="00C7358E">
      <w:pPr>
        <w:tabs>
          <w:tab w:val="left" w:pos="426"/>
        </w:tabs>
        <w:suppressAutoHyphens/>
        <w:spacing w:line="276" w:lineRule="auto"/>
        <w:rPr>
          <w:rFonts w:ascii="Sylfaen" w:hAnsi="Sylfaen"/>
          <w:strike/>
          <w:sz w:val="22"/>
          <w:szCs w:val="22"/>
          <w:lang w:eastAsia="ar-SA"/>
        </w:rPr>
      </w:pPr>
    </w:p>
    <w:p w14:paraId="1FD25137" w14:textId="686331F8" w:rsidR="00883E17" w:rsidRPr="008566AC" w:rsidRDefault="00883E17" w:rsidP="00C7358E">
      <w:pPr>
        <w:numPr>
          <w:ilvl w:val="0"/>
          <w:numId w:val="12"/>
        </w:numPr>
        <w:tabs>
          <w:tab w:val="num" w:pos="0"/>
        </w:tabs>
        <w:suppressAutoHyphens/>
        <w:spacing w:line="276" w:lineRule="auto"/>
        <w:ind w:hanging="851"/>
        <w:jc w:val="center"/>
        <w:rPr>
          <w:rFonts w:ascii="Sylfaen" w:hAnsi="Sylfaen"/>
          <w:sz w:val="22"/>
          <w:szCs w:val="22"/>
          <w:lang w:eastAsia="ar-SA"/>
        </w:rPr>
      </w:pPr>
      <w:r w:rsidRPr="001220A1">
        <w:rPr>
          <w:rFonts w:ascii="Sylfaen" w:hAnsi="Sylfaen"/>
          <w:b/>
          <w:sz w:val="22"/>
          <w:szCs w:val="22"/>
          <w:lang w:eastAsia="ar-SA"/>
        </w:rPr>
        <w:t>Kupujący:</w:t>
      </w:r>
      <w:r w:rsidRPr="001220A1">
        <w:rPr>
          <w:rFonts w:ascii="Sylfaen" w:hAnsi="Sylfaen"/>
          <w:b/>
          <w:sz w:val="22"/>
          <w:szCs w:val="22"/>
          <w:lang w:eastAsia="ar-SA"/>
        </w:rPr>
        <w:tab/>
      </w:r>
      <w:r w:rsidR="001220A1">
        <w:rPr>
          <w:rFonts w:ascii="Sylfaen" w:hAnsi="Sylfaen"/>
          <w:sz w:val="22"/>
          <w:szCs w:val="22"/>
          <w:lang w:eastAsia="ar-SA"/>
        </w:rPr>
        <w:t>Specjalistyczny Szpital Miejski im.</w:t>
      </w:r>
      <w:r w:rsidR="00E34E1D">
        <w:rPr>
          <w:rFonts w:ascii="Sylfaen" w:hAnsi="Sylfaen"/>
          <w:sz w:val="22"/>
          <w:szCs w:val="22"/>
          <w:lang w:eastAsia="ar-SA"/>
        </w:rPr>
        <w:t xml:space="preserve"> </w:t>
      </w:r>
      <w:r w:rsidR="001220A1">
        <w:rPr>
          <w:rFonts w:ascii="Sylfaen" w:hAnsi="Sylfaen"/>
          <w:sz w:val="22"/>
          <w:szCs w:val="22"/>
          <w:lang w:eastAsia="ar-SA"/>
        </w:rPr>
        <w:t>M.</w:t>
      </w:r>
      <w:r w:rsidR="00E34E1D">
        <w:rPr>
          <w:rFonts w:ascii="Sylfaen" w:hAnsi="Sylfaen"/>
          <w:sz w:val="22"/>
          <w:szCs w:val="22"/>
          <w:lang w:eastAsia="ar-SA"/>
        </w:rPr>
        <w:t xml:space="preserve"> </w:t>
      </w:r>
      <w:r w:rsidR="001220A1">
        <w:rPr>
          <w:rFonts w:ascii="Sylfaen" w:hAnsi="Sylfaen"/>
          <w:sz w:val="22"/>
          <w:szCs w:val="22"/>
          <w:lang w:eastAsia="ar-SA"/>
        </w:rPr>
        <w:t>Kopernika w Toruniu</w:t>
      </w:r>
    </w:p>
    <w:p w14:paraId="62827E60" w14:textId="77777777" w:rsidR="00883E17" w:rsidRPr="001220A1" w:rsidRDefault="00883E17" w:rsidP="00C7358E">
      <w:pPr>
        <w:suppressAutoHyphens/>
        <w:spacing w:line="276" w:lineRule="auto"/>
        <w:rPr>
          <w:rFonts w:ascii="Sylfaen" w:hAnsi="Sylfaen"/>
          <w:sz w:val="22"/>
          <w:szCs w:val="22"/>
          <w:lang w:eastAsia="ar-SA"/>
        </w:rPr>
      </w:pPr>
      <w:r w:rsidRPr="001220A1">
        <w:rPr>
          <w:rFonts w:ascii="Sylfaen" w:hAnsi="Sylfaen"/>
          <w:sz w:val="22"/>
          <w:szCs w:val="22"/>
          <w:lang w:eastAsia="ar-SA"/>
        </w:rPr>
        <w:t>reprezentowany przez:</w:t>
      </w:r>
    </w:p>
    <w:p w14:paraId="43370915" w14:textId="77777777" w:rsidR="00883E17" w:rsidRPr="001220A1" w:rsidRDefault="00883E17" w:rsidP="00C7358E">
      <w:pPr>
        <w:tabs>
          <w:tab w:val="left" w:pos="426"/>
        </w:tabs>
        <w:suppressAutoHyphens/>
        <w:spacing w:line="276" w:lineRule="auto"/>
        <w:jc w:val="center"/>
        <w:rPr>
          <w:rFonts w:ascii="Sylfaen" w:hAnsi="Sylfaen"/>
          <w:sz w:val="22"/>
          <w:szCs w:val="22"/>
          <w:lang w:eastAsia="ar-SA"/>
        </w:rPr>
      </w:pPr>
    </w:p>
    <w:p w14:paraId="31644D29" w14:textId="51FD8A8A" w:rsidR="00883E17" w:rsidRPr="001220A1" w:rsidRDefault="00883E17" w:rsidP="00C7358E">
      <w:pPr>
        <w:tabs>
          <w:tab w:val="left" w:pos="426"/>
        </w:tabs>
        <w:suppressAutoHyphens/>
        <w:spacing w:line="276" w:lineRule="auto"/>
        <w:jc w:val="center"/>
        <w:rPr>
          <w:rFonts w:ascii="Sylfaen" w:hAnsi="Sylfaen"/>
          <w:sz w:val="22"/>
          <w:szCs w:val="22"/>
          <w:lang w:eastAsia="ar-SA"/>
        </w:rPr>
      </w:pPr>
      <w:r w:rsidRPr="001220A1">
        <w:rPr>
          <w:rFonts w:ascii="Sylfaen" w:hAnsi="Sylfaen"/>
          <w:spacing w:val="-3"/>
          <w:sz w:val="22"/>
          <w:szCs w:val="22"/>
          <w:lang w:eastAsia="ar-SA"/>
        </w:rPr>
        <w:t>……………………………………………………………………………………</w:t>
      </w:r>
    </w:p>
    <w:p w14:paraId="6FF0F243" w14:textId="71BDCBC1" w:rsidR="00883E17" w:rsidRPr="001220A1" w:rsidRDefault="00883E17" w:rsidP="00C7358E">
      <w:pPr>
        <w:tabs>
          <w:tab w:val="left" w:pos="426"/>
        </w:tabs>
        <w:suppressAutoHyphens/>
        <w:spacing w:line="276" w:lineRule="auto"/>
        <w:jc w:val="center"/>
        <w:rPr>
          <w:rFonts w:ascii="Sylfaen" w:hAnsi="Sylfaen"/>
          <w:b/>
          <w:spacing w:val="-3"/>
          <w:sz w:val="22"/>
          <w:szCs w:val="22"/>
          <w:lang w:eastAsia="ar-SA"/>
        </w:rPr>
      </w:pPr>
      <w:r w:rsidRPr="001220A1">
        <w:rPr>
          <w:rFonts w:ascii="Sylfaen" w:hAnsi="Sylfaen"/>
          <w:i/>
          <w:sz w:val="22"/>
          <w:szCs w:val="22"/>
          <w:vertAlign w:val="superscript"/>
          <w:lang w:eastAsia="ar-SA"/>
        </w:rPr>
        <w:t>Imię,</w:t>
      </w:r>
      <w:r w:rsidR="00873C12" w:rsidRPr="001220A1">
        <w:rPr>
          <w:rFonts w:ascii="Sylfaen" w:hAnsi="Sylfaen"/>
          <w:i/>
          <w:sz w:val="22"/>
          <w:szCs w:val="22"/>
          <w:vertAlign w:val="superscript"/>
          <w:lang w:eastAsia="ar-SA"/>
        </w:rPr>
        <w:t xml:space="preserve"> </w:t>
      </w:r>
      <w:r w:rsidRPr="001220A1">
        <w:rPr>
          <w:rFonts w:ascii="Sylfaen" w:hAnsi="Sylfaen"/>
          <w:i/>
          <w:sz w:val="22"/>
          <w:szCs w:val="22"/>
          <w:vertAlign w:val="superscript"/>
          <w:lang w:eastAsia="ar-SA"/>
        </w:rPr>
        <w:t>Nazwisko</w:t>
      </w:r>
      <w:r w:rsidR="00873C12" w:rsidRPr="001220A1">
        <w:rPr>
          <w:rFonts w:ascii="Sylfaen" w:hAnsi="Sylfaen"/>
          <w:i/>
          <w:sz w:val="22"/>
          <w:szCs w:val="22"/>
          <w:vertAlign w:val="superscript"/>
          <w:lang w:eastAsia="ar-SA"/>
        </w:rPr>
        <w:t xml:space="preserve"> </w:t>
      </w:r>
      <w:r w:rsidRPr="001220A1">
        <w:rPr>
          <w:rFonts w:ascii="Sylfaen" w:hAnsi="Sylfaen"/>
          <w:i/>
          <w:sz w:val="22"/>
          <w:szCs w:val="22"/>
          <w:vertAlign w:val="superscript"/>
          <w:lang w:eastAsia="ar-SA"/>
        </w:rPr>
        <w:t>stanowisko</w:t>
      </w:r>
    </w:p>
    <w:p w14:paraId="098AE26A" w14:textId="06B8A867" w:rsidR="00883E17" w:rsidRPr="001220A1" w:rsidRDefault="00883E17" w:rsidP="00C7358E">
      <w:pPr>
        <w:tabs>
          <w:tab w:val="left" w:pos="426"/>
        </w:tabs>
        <w:suppressAutoHyphens/>
        <w:spacing w:line="276" w:lineRule="auto"/>
        <w:jc w:val="center"/>
        <w:rPr>
          <w:rFonts w:ascii="Sylfaen" w:hAnsi="Sylfaen"/>
          <w:sz w:val="22"/>
          <w:szCs w:val="22"/>
          <w:lang w:eastAsia="ar-SA"/>
        </w:rPr>
      </w:pPr>
      <w:r w:rsidRPr="001220A1">
        <w:rPr>
          <w:rFonts w:ascii="Sylfaen" w:hAnsi="Sylfaen"/>
          <w:spacing w:val="-3"/>
          <w:sz w:val="22"/>
          <w:szCs w:val="22"/>
          <w:lang w:eastAsia="ar-SA"/>
        </w:rPr>
        <w:t>……………………………………………………………………………………</w:t>
      </w:r>
    </w:p>
    <w:p w14:paraId="301CA98B" w14:textId="10931E64" w:rsidR="00883E17" w:rsidRPr="001220A1" w:rsidRDefault="00883E17" w:rsidP="00C7358E">
      <w:pPr>
        <w:tabs>
          <w:tab w:val="left" w:pos="986"/>
          <w:tab w:val="left" w:pos="1270"/>
          <w:tab w:val="left" w:pos="2146"/>
          <w:tab w:val="left" w:pos="2533"/>
          <w:tab w:val="left" w:pos="2919"/>
          <w:tab w:val="left" w:pos="3306"/>
          <w:tab w:val="left" w:pos="3692"/>
          <w:tab w:val="left" w:pos="4078"/>
          <w:tab w:val="left" w:pos="4466"/>
          <w:tab w:val="left" w:pos="4852"/>
          <w:tab w:val="left" w:pos="5239"/>
          <w:tab w:val="left" w:pos="5625"/>
          <w:tab w:val="left" w:pos="6012"/>
          <w:tab w:val="left" w:pos="6398"/>
          <w:tab w:val="left" w:pos="6786"/>
          <w:tab w:val="left" w:pos="7172"/>
          <w:tab w:val="left" w:pos="7558"/>
          <w:tab w:val="left" w:pos="7945"/>
          <w:tab w:val="left" w:pos="8331"/>
          <w:tab w:val="left" w:pos="8718"/>
          <w:tab w:val="left" w:pos="9105"/>
          <w:tab w:val="left" w:pos="9492"/>
          <w:tab w:val="left" w:pos="9878"/>
          <w:tab w:val="left" w:pos="10264"/>
          <w:tab w:val="left" w:pos="10651"/>
          <w:tab w:val="left" w:pos="11037"/>
          <w:tab w:val="left" w:pos="11425"/>
        </w:tabs>
        <w:suppressAutoHyphens/>
        <w:spacing w:line="276" w:lineRule="auto"/>
        <w:ind w:left="493" w:hanging="493"/>
        <w:jc w:val="center"/>
        <w:rPr>
          <w:rFonts w:ascii="Sylfaen" w:hAnsi="Sylfaen"/>
          <w:sz w:val="22"/>
          <w:szCs w:val="22"/>
          <w:lang w:eastAsia="ar-SA"/>
        </w:rPr>
      </w:pPr>
      <w:r w:rsidRPr="001220A1">
        <w:rPr>
          <w:rFonts w:ascii="Sylfaen" w:hAnsi="Sylfaen"/>
          <w:i/>
          <w:sz w:val="22"/>
          <w:szCs w:val="22"/>
          <w:vertAlign w:val="superscript"/>
          <w:lang w:eastAsia="ar-SA"/>
        </w:rPr>
        <w:t>Imię,</w:t>
      </w:r>
      <w:r w:rsidR="00873C12" w:rsidRPr="001220A1">
        <w:rPr>
          <w:rFonts w:ascii="Sylfaen" w:hAnsi="Sylfaen"/>
          <w:i/>
          <w:sz w:val="22"/>
          <w:szCs w:val="22"/>
          <w:vertAlign w:val="superscript"/>
          <w:lang w:eastAsia="ar-SA"/>
        </w:rPr>
        <w:t xml:space="preserve"> </w:t>
      </w:r>
      <w:r w:rsidRPr="001220A1">
        <w:rPr>
          <w:rFonts w:ascii="Sylfaen" w:hAnsi="Sylfaen"/>
          <w:i/>
          <w:sz w:val="22"/>
          <w:szCs w:val="22"/>
          <w:vertAlign w:val="superscript"/>
          <w:lang w:eastAsia="ar-SA"/>
        </w:rPr>
        <w:t>Nazwisko</w:t>
      </w:r>
      <w:r w:rsidR="00873C12" w:rsidRPr="001220A1">
        <w:rPr>
          <w:rFonts w:ascii="Sylfaen" w:hAnsi="Sylfaen"/>
          <w:i/>
          <w:sz w:val="22"/>
          <w:szCs w:val="22"/>
          <w:vertAlign w:val="superscript"/>
          <w:lang w:eastAsia="ar-SA"/>
        </w:rPr>
        <w:t xml:space="preserve"> </w:t>
      </w:r>
      <w:r w:rsidRPr="001220A1">
        <w:rPr>
          <w:rFonts w:ascii="Sylfaen" w:hAnsi="Sylfaen"/>
          <w:i/>
          <w:sz w:val="22"/>
          <w:szCs w:val="22"/>
          <w:vertAlign w:val="superscript"/>
          <w:lang w:eastAsia="ar-SA"/>
        </w:rPr>
        <w:t>stanowisko</w:t>
      </w:r>
    </w:p>
    <w:p w14:paraId="56A0F357" w14:textId="752129D7" w:rsidR="00883E17" w:rsidRPr="001220A1" w:rsidRDefault="00883E17" w:rsidP="00C7358E">
      <w:pPr>
        <w:tabs>
          <w:tab w:val="left" w:pos="426"/>
        </w:tabs>
        <w:suppressAutoHyphens/>
        <w:spacing w:line="276" w:lineRule="auto"/>
        <w:jc w:val="center"/>
        <w:rPr>
          <w:rFonts w:ascii="Sylfaen" w:hAnsi="Sylfaen"/>
          <w:sz w:val="22"/>
          <w:szCs w:val="22"/>
          <w:lang w:eastAsia="ar-SA"/>
        </w:rPr>
      </w:pPr>
      <w:r w:rsidRPr="001220A1">
        <w:rPr>
          <w:rFonts w:ascii="Sylfaen" w:hAnsi="Sylfaen"/>
          <w:spacing w:val="-3"/>
          <w:sz w:val="22"/>
          <w:szCs w:val="22"/>
          <w:lang w:eastAsia="ar-SA"/>
        </w:rPr>
        <w:t>……………………………………………………………………………………</w:t>
      </w:r>
    </w:p>
    <w:p w14:paraId="77A43322" w14:textId="138669E1" w:rsidR="00883E17" w:rsidRPr="001220A1" w:rsidRDefault="00883E17" w:rsidP="00C7358E">
      <w:pPr>
        <w:tabs>
          <w:tab w:val="left" w:pos="426"/>
        </w:tabs>
        <w:suppressAutoHyphens/>
        <w:spacing w:line="276" w:lineRule="auto"/>
        <w:jc w:val="center"/>
        <w:rPr>
          <w:rFonts w:ascii="Sylfaen" w:hAnsi="Sylfaen"/>
          <w:sz w:val="22"/>
          <w:szCs w:val="22"/>
          <w:lang w:eastAsia="ar-SA"/>
        </w:rPr>
      </w:pPr>
      <w:r w:rsidRPr="001220A1">
        <w:rPr>
          <w:rFonts w:ascii="Sylfaen" w:hAnsi="Sylfaen"/>
          <w:i/>
          <w:sz w:val="22"/>
          <w:szCs w:val="22"/>
          <w:vertAlign w:val="superscript"/>
          <w:lang w:eastAsia="ar-SA"/>
        </w:rPr>
        <w:t>Imię,</w:t>
      </w:r>
      <w:r w:rsidR="00873C12" w:rsidRPr="001220A1">
        <w:rPr>
          <w:rFonts w:ascii="Sylfaen" w:hAnsi="Sylfaen"/>
          <w:i/>
          <w:sz w:val="22"/>
          <w:szCs w:val="22"/>
          <w:vertAlign w:val="superscript"/>
          <w:lang w:eastAsia="ar-SA"/>
        </w:rPr>
        <w:t xml:space="preserve"> </w:t>
      </w:r>
      <w:r w:rsidRPr="001220A1">
        <w:rPr>
          <w:rFonts w:ascii="Sylfaen" w:hAnsi="Sylfaen"/>
          <w:i/>
          <w:sz w:val="22"/>
          <w:szCs w:val="22"/>
          <w:vertAlign w:val="superscript"/>
          <w:lang w:eastAsia="ar-SA"/>
        </w:rPr>
        <w:t>Nazwisko</w:t>
      </w:r>
      <w:r w:rsidR="00873C12" w:rsidRPr="001220A1">
        <w:rPr>
          <w:rFonts w:ascii="Sylfaen" w:hAnsi="Sylfaen"/>
          <w:i/>
          <w:sz w:val="22"/>
          <w:szCs w:val="22"/>
          <w:vertAlign w:val="superscript"/>
          <w:lang w:eastAsia="ar-SA"/>
        </w:rPr>
        <w:t xml:space="preserve"> </w:t>
      </w:r>
      <w:r w:rsidRPr="001220A1">
        <w:rPr>
          <w:rFonts w:ascii="Sylfaen" w:hAnsi="Sylfaen"/>
          <w:i/>
          <w:sz w:val="22"/>
          <w:szCs w:val="22"/>
          <w:vertAlign w:val="superscript"/>
          <w:lang w:eastAsia="ar-SA"/>
        </w:rPr>
        <w:t>stanowisko</w:t>
      </w:r>
    </w:p>
    <w:p w14:paraId="714A9A15" w14:textId="77777777" w:rsidR="00883E17" w:rsidRPr="001220A1" w:rsidRDefault="00883E17" w:rsidP="00C7358E">
      <w:pPr>
        <w:suppressAutoHyphens/>
        <w:spacing w:after="120" w:line="276" w:lineRule="auto"/>
        <w:ind w:left="340"/>
        <w:rPr>
          <w:rFonts w:ascii="Sylfaen" w:hAnsi="Sylfaen"/>
          <w:sz w:val="22"/>
          <w:szCs w:val="22"/>
          <w:lang w:eastAsia="ar-SA"/>
        </w:rPr>
      </w:pPr>
    </w:p>
    <w:p w14:paraId="560605D9" w14:textId="36EC89C4" w:rsidR="00883E17" w:rsidRPr="001220A1" w:rsidRDefault="00883E17" w:rsidP="00C7358E">
      <w:pPr>
        <w:suppressAutoHyphens/>
        <w:spacing w:after="120" w:line="276" w:lineRule="auto"/>
        <w:rPr>
          <w:rFonts w:ascii="Sylfaen" w:hAnsi="Sylfaen"/>
          <w:sz w:val="22"/>
          <w:szCs w:val="22"/>
          <w:lang w:eastAsia="ar-SA"/>
        </w:rPr>
      </w:pPr>
      <w:r w:rsidRPr="001220A1">
        <w:rPr>
          <w:rFonts w:ascii="Sylfaen" w:hAnsi="Sylfaen"/>
          <w:sz w:val="22"/>
          <w:szCs w:val="22"/>
          <w:lang w:eastAsia="ar-SA"/>
        </w:rPr>
        <w:t xml:space="preserve">potwierdza, że </w:t>
      </w:r>
      <w:r w:rsidRPr="001220A1">
        <w:rPr>
          <w:rFonts w:ascii="Sylfaen" w:hAnsi="Sylfaen"/>
          <w:b/>
          <w:sz w:val="22"/>
          <w:szCs w:val="22"/>
          <w:lang w:eastAsia="ar-SA"/>
        </w:rPr>
        <w:t>Sprzedający</w:t>
      </w:r>
      <w:r w:rsidR="00873C12" w:rsidRPr="001220A1">
        <w:rPr>
          <w:rFonts w:ascii="Sylfaen" w:hAnsi="Sylfaen"/>
          <w:b/>
          <w:sz w:val="22"/>
          <w:szCs w:val="22"/>
          <w:lang w:eastAsia="ar-SA"/>
        </w:rPr>
        <w:t xml:space="preserve"> </w:t>
      </w:r>
      <w:r w:rsidRPr="001220A1">
        <w:rPr>
          <w:rFonts w:ascii="Sylfaen" w:hAnsi="Sylfaen"/>
          <w:spacing w:val="-3"/>
          <w:sz w:val="22"/>
          <w:szCs w:val="22"/>
          <w:lang w:eastAsia="ar-SA"/>
        </w:rPr>
        <w:t>………………………………………………………………………</w:t>
      </w:r>
      <w:r w:rsidR="006B5A83" w:rsidRPr="001220A1">
        <w:rPr>
          <w:rFonts w:ascii="Sylfaen" w:hAnsi="Sylfaen"/>
          <w:spacing w:val="-3"/>
          <w:sz w:val="22"/>
          <w:szCs w:val="22"/>
          <w:lang w:eastAsia="ar-SA"/>
        </w:rPr>
        <w:t>…………….</w:t>
      </w:r>
    </w:p>
    <w:p w14:paraId="401B372A" w14:textId="77777777" w:rsidR="00883E17" w:rsidRPr="001220A1" w:rsidRDefault="00883E17" w:rsidP="00C7358E">
      <w:pPr>
        <w:suppressAutoHyphens/>
        <w:spacing w:after="120" w:line="276" w:lineRule="auto"/>
        <w:rPr>
          <w:rFonts w:ascii="Sylfaen" w:hAnsi="Sylfaen"/>
          <w:sz w:val="22"/>
          <w:szCs w:val="22"/>
          <w:lang w:eastAsia="ar-SA"/>
        </w:rPr>
      </w:pPr>
      <w:r w:rsidRPr="001220A1">
        <w:rPr>
          <w:rFonts w:ascii="Sylfaen" w:hAnsi="Sylfaen"/>
          <w:sz w:val="22"/>
          <w:szCs w:val="22"/>
          <w:lang w:eastAsia="ar-SA"/>
        </w:rPr>
        <w:t>reprezentowany przez:</w:t>
      </w:r>
    </w:p>
    <w:p w14:paraId="1043EC7A" w14:textId="24D0693D" w:rsidR="009C4974" w:rsidRPr="001220A1" w:rsidRDefault="00883E17" w:rsidP="00C7358E">
      <w:pPr>
        <w:tabs>
          <w:tab w:val="left" w:pos="426"/>
        </w:tabs>
        <w:suppressAutoHyphens/>
        <w:spacing w:line="276" w:lineRule="auto"/>
        <w:jc w:val="center"/>
        <w:rPr>
          <w:rFonts w:ascii="Sylfaen" w:hAnsi="Sylfaen"/>
          <w:spacing w:val="-3"/>
          <w:sz w:val="22"/>
          <w:szCs w:val="22"/>
          <w:lang w:eastAsia="ar-SA"/>
        </w:rPr>
      </w:pPr>
      <w:r w:rsidRPr="001220A1">
        <w:rPr>
          <w:rFonts w:ascii="Sylfaen" w:hAnsi="Sylfaen"/>
          <w:spacing w:val="-3"/>
          <w:sz w:val="22"/>
          <w:szCs w:val="22"/>
          <w:lang w:eastAsia="ar-SA"/>
        </w:rPr>
        <w:t>……………………………………………………………………………………</w:t>
      </w:r>
    </w:p>
    <w:p w14:paraId="3E3453FD" w14:textId="49A17475" w:rsidR="00883E17" w:rsidRPr="001220A1" w:rsidRDefault="00883E17" w:rsidP="00C7358E">
      <w:pPr>
        <w:tabs>
          <w:tab w:val="left" w:pos="986"/>
          <w:tab w:val="left" w:pos="1270"/>
          <w:tab w:val="left" w:pos="2146"/>
          <w:tab w:val="left" w:pos="2533"/>
          <w:tab w:val="left" w:pos="2919"/>
          <w:tab w:val="left" w:pos="3306"/>
          <w:tab w:val="left" w:pos="3692"/>
          <w:tab w:val="left" w:pos="4078"/>
          <w:tab w:val="left" w:pos="4466"/>
          <w:tab w:val="left" w:pos="4852"/>
          <w:tab w:val="left" w:pos="5239"/>
          <w:tab w:val="left" w:pos="5625"/>
          <w:tab w:val="left" w:pos="6012"/>
          <w:tab w:val="left" w:pos="6398"/>
          <w:tab w:val="left" w:pos="6786"/>
          <w:tab w:val="left" w:pos="7172"/>
          <w:tab w:val="left" w:pos="7558"/>
          <w:tab w:val="left" w:pos="7945"/>
          <w:tab w:val="left" w:pos="8331"/>
          <w:tab w:val="left" w:pos="8718"/>
          <w:tab w:val="left" w:pos="9105"/>
          <w:tab w:val="left" w:pos="9492"/>
          <w:tab w:val="left" w:pos="9878"/>
          <w:tab w:val="left" w:pos="10264"/>
          <w:tab w:val="left" w:pos="10651"/>
          <w:tab w:val="left" w:pos="11037"/>
          <w:tab w:val="left" w:pos="11425"/>
        </w:tabs>
        <w:suppressAutoHyphens/>
        <w:spacing w:line="276" w:lineRule="auto"/>
        <w:ind w:left="493" w:hanging="493"/>
        <w:jc w:val="center"/>
        <w:rPr>
          <w:rFonts w:ascii="Sylfaen" w:hAnsi="Sylfaen"/>
          <w:sz w:val="22"/>
          <w:szCs w:val="22"/>
          <w:lang w:eastAsia="ar-SA"/>
        </w:rPr>
      </w:pPr>
      <w:r w:rsidRPr="001220A1">
        <w:rPr>
          <w:rFonts w:ascii="Sylfaen" w:hAnsi="Sylfaen"/>
          <w:i/>
          <w:sz w:val="22"/>
          <w:szCs w:val="22"/>
          <w:vertAlign w:val="superscript"/>
          <w:lang w:eastAsia="ar-SA"/>
        </w:rPr>
        <w:t>Imię,</w:t>
      </w:r>
      <w:r w:rsidR="00873C12" w:rsidRPr="001220A1">
        <w:rPr>
          <w:rFonts w:ascii="Sylfaen" w:hAnsi="Sylfaen"/>
          <w:i/>
          <w:sz w:val="22"/>
          <w:szCs w:val="22"/>
          <w:vertAlign w:val="superscript"/>
          <w:lang w:eastAsia="ar-SA"/>
        </w:rPr>
        <w:t xml:space="preserve"> </w:t>
      </w:r>
      <w:r w:rsidRPr="001220A1">
        <w:rPr>
          <w:rFonts w:ascii="Sylfaen" w:hAnsi="Sylfaen"/>
          <w:i/>
          <w:sz w:val="22"/>
          <w:szCs w:val="22"/>
          <w:vertAlign w:val="superscript"/>
          <w:lang w:eastAsia="ar-SA"/>
        </w:rPr>
        <w:t>Nazwisko</w:t>
      </w:r>
      <w:r w:rsidR="00873C12" w:rsidRPr="001220A1">
        <w:rPr>
          <w:rFonts w:ascii="Sylfaen" w:hAnsi="Sylfaen"/>
          <w:i/>
          <w:sz w:val="22"/>
          <w:szCs w:val="22"/>
          <w:vertAlign w:val="superscript"/>
          <w:lang w:eastAsia="ar-SA"/>
        </w:rPr>
        <w:t xml:space="preserve"> </w:t>
      </w:r>
      <w:r w:rsidRPr="001220A1">
        <w:rPr>
          <w:rFonts w:ascii="Sylfaen" w:hAnsi="Sylfaen"/>
          <w:i/>
          <w:sz w:val="22"/>
          <w:szCs w:val="22"/>
          <w:vertAlign w:val="superscript"/>
          <w:lang w:eastAsia="ar-SA"/>
        </w:rPr>
        <w:t>stanowisko</w:t>
      </w:r>
    </w:p>
    <w:p w14:paraId="53197DCA" w14:textId="07083DB4" w:rsidR="009C4974" w:rsidRPr="001220A1" w:rsidRDefault="009C4974" w:rsidP="00C7358E">
      <w:pPr>
        <w:tabs>
          <w:tab w:val="left" w:pos="426"/>
        </w:tabs>
        <w:suppressAutoHyphens/>
        <w:spacing w:line="276" w:lineRule="auto"/>
        <w:rPr>
          <w:rFonts w:ascii="Sylfaen" w:hAnsi="Sylfaen"/>
          <w:sz w:val="22"/>
          <w:szCs w:val="22"/>
          <w:lang w:eastAsia="ar-SA"/>
        </w:rPr>
      </w:pPr>
      <w:r w:rsidRPr="001220A1">
        <w:rPr>
          <w:rFonts w:ascii="Sylfaen" w:hAnsi="Sylfaen"/>
          <w:sz w:val="22"/>
          <w:szCs w:val="22"/>
          <w:lang w:eastAsia="ar-SA"/>
        </w:rPr>
        <w:t>dostarczył przedmiot umowy zgodnie z umową………………………..</w:t>
      </w:r>
    </w:p>
    <w:p w14:paraId="6233D63D" w14:textId="77777777" w:rsidR="009C4974" w:rsidRPr="001220A1" w:rsidRDefault="009C4974" w:rsidP="00C7358E">
      <w:pPr>
        <w:tabs>
          <w:tab w:val="left" w:pos="426"/>
        </w:tabs>
        <w:suppressAutoHyphens/>
        <w:spacing w:line="276" w:lineRule="auto"/>
        <w:rPr>
          <w:rFonts w:ascii="Sylfaen" w:hAnsi="Sylfaen"/>
          <w:sz w:val="22"/>
          <w:szCs w:val="22"/>
          <w:lang w:eastAsia="ar-SA"/>
        </w:rPr>
      </w:pPr>
    </w:p>
    <w:p w14:paraId="7886DE4F" w14:textId="108ED8A2" w:rsidR="00883E17" w:rsidRPr="001220A1" w:rsidRDefault="00883E17" w:rsidP="00C7358E">
      <w:pPr>
        <w:tabs>
          <w:tab w:val="left" w:pos="426"/>
        </w:tabs>
        <w:suppressAutoHyphens/>
        <w:spacing w:line="276" w:lineRule="auto"/>
        <w:rPr>
          <w:rFonts w:ascii="Sylfaen" w:hAnsi="Sylfaen"/>
          <w:spacing w:val="-3"/>
          <w:sz w:val="22"/>
          <w:szCs w:val="22"/>
          <w:lang w:eastAsia="ar-SA"/>
        </w:rPr>
      </w:pPr>
      <w:r w:rsidRPr="001220A1">
        <w:rPr>
          <w:rFonts w:ascii="Sylfaen" w:hAnsi="Sylfaen"/>
          <w:sz w:val="22"/>
          <w:szCs w:val="22"/>
          <w:lang w:eastAsia="ar-SA"/>
        </w:rPr>
        <w:t>Ilość opakowań zgodna z listem przewozowym nr:</w:t>
      </w:r>
      <w:r w:rsidR="00873C12" w:rsidRPr="001220A1">
        <w:rPr>
          <w:rFonts w:ascii="Sylfaen" w:hAnsi="Sylfaen"/>
          <w:sz w:val="22"/>
          <w:szCs w:val="22"/>
          <w:lang w:eastAsia="ar-SA"/>
        </w:rPr>
        <w:t xml:space="preserve"> </w:t>
      </w:r>
      <w:r w:rsidRPr="001220A1">
        <w:rPr>
          <w:rFonts w:ascii="Sylfaen" w:hAnsi="Sylfaen"/>
          <w:spacing w:val="-3"/>
          <w:sz w:val="22"/>
          <w:szCs w:val="22"/>
          <w:lang w:eastAsia="ar-SA"/>
        </w:rPr>
        <w:t>………………………</w:t>
      </w:r>
    </w:p>
    <w:p w14:paraId="690B6EE3" w14:textId="77777777" w:rsidR="00883E17" w:rsidRPr="001220A1" w:rsidRDefault="00883E17" w:rsidP="00C7358E">
      <w:pPr>
        <w:tabs>
          <w:tab w:val="left" w:pos="426"/>
        </w:tabs>
        <w:suppressAutoHyphens/>
        <w:spacing w:line="276" w:lineRule="auto"/>
        <w:rPr>
          <w:rFonts w:ascii="Sylfaen" w:hAnsi="Sylfaen"/>
          <w:sz w:val="22"/>
          <w:szCs w:val="22"/>
          <w:lang w:eastAsia="ar-SA"/>
        </w:rPr>
      </w:pPr>
      <w:r w:rsidRPr="001220A1">
        <w:rPr>
          <w:rFonts w:ascii="Sylfaen" w:hAnsi="Sylfaen"/>
          <w:sz w:val="22"/>
          <w:szCs w:val="22"/>
          <w:lang w:eastAsia="ar-SA"/>
        </w:rPr>
        <w:t xml:space="preserve">Opakowania zostały rozładowane i złożone przez spedytora na wskazane przez </w:t>
      </w:r>
      <w:r w:rsidRPr="001220A1">
        <w:rPr>
          <w:rFonts w:ascii="Sylfaen" w:hAnsi="Sylfaen"/>
          <w:b/>
          <w:sz w:val="22"/>
          <w:szCs w:val="22"/>
          <w:lang w:eastAsia="ar-SA"/>
        </w:rPr>
        <w:t>Kupującego</w:t>
      </w:r>
      <w:r w:rsidRPr="001220A1">
        <w:rPr>
          <w:rFonts w:ascii="Sylfaen" w:hAnsi="Sylfaen"/>
          <w:sz w:val="22"/>
          <w:szCs w:val="22"/>
          <w:lang w:eastAsia="ar-SA"/>
        </w:rPr>
        <w:t xml:space="preserve"> miejsce, w stanie nienaruszonym.</w:t>
      </w:r>
    </w:p>
    <w:p w14:paraId="76A9F3C5" w14:textId="77777777" w:rsidR="00883E17" w:rsidRPr="001220A1" w:rsidRDefault="00883E17" w:rsidP="00C7358E">
      <w:pPr>
        <w:suppressAutoHyphens/>
        <w:spacing w:line="276" w:lineRule="auto"/>
        <w:rPr>
          <w:rFonts w:ascii="Sylfaen" w:hAnsi="Sylfaen"/>
          <w:sz w:val="22"/>
          <w:szCs w:val="22"/>
          <w:lang w:eastAsia="ar-SA"/>
        </w:rPr>
      </w:pPr>
      <w:r w:rsidRPr="001220A1">
        <w:rPr>
          <w:rFonts w:ascii="Sylfaen" w:hAnsi="Sylfaen"/>
          <w:sz w:val="22"/>
          <w:szCs w:val="22"/>
          <w:lang w:eastAsia="ar-SA"/>
        </w:rPr>
        <w:t xml:space="preserve">Uwagi: </w:t>
      </w:r>
      <w:r w:rsidRPr="001220A1">
        <w:rPr>
          <w:rFonts w:ascii="Sylfaen" w:hAnsi="Sylfaen"/>
          <w:spacing w:val="-3"/>
          <w:sz w:val="22"/>
          <w:szCs w:val="22"/>
          <w:lang w:eastAsia="ar-SA"/>
        </w:rPr>
        <w:t>………………………</w:t>
      </w:r>
    </w:p>
    <w:p w14:paraId="70F9CFB0" w14:textId="77777777" w:rsidR="00883E17" w:rsidRPr="001220A1" w:rsidRDefault="00883E17" w:rsidP="00C7358E">
      <w:pPr>
        <w:suppressAutoHyphens/>
        <w:spacing w:line="276" w:lineRule="auto"/>
        <w:rPr>
          <w:rFonts w:ascii="Sylfaen" w:hAnsi="Sylfaen"/>
          <w:sz w:val="22"/>
          <w:szCs w:val="22"/>
          <w:lang w:eastAsia="ar-SA"/>
        </w:rPr>
      </w:pPr>
    </w:p>
    <w:p w14:paraId="3AA18E58" w14:textId="77777777" w:rsidR="00883E17" w:rsidRPr="001220A1" w:rsidRDefault="00883E17" w:rsidP="00C7358E">
      <w:pPr>
        <w:suppressAutoHyphens/>
        <w:spacing w:line="276" w:lineRule="auto"/>
        <w:jc w:val="both"/>
        <w:rPr>
          <w:rFonts w:ascii="Sylfaen" w:hAnsi="Sylfaen"/>
          <w:i/>
          <w:sz w:val="22"/>
          <w:szCs w:val="22"/>
          <w:lang w:eastAsia="ar-SA"/>
        </w:rPr>
      </w:pPr>
      <w:r w:rsidRPr="001220A1">
        <w:rPr>
          <w:rFonts w:ascii="Sylfaen" w:hAnsi="Sylfaen"/>
          <w:i/>
          <w:sz w:val="22"/>
          <w:szCs w:val="22"/>
          <w:lang w:eastAsia="ar-SA"/>
        </w:rPr>
        <w:t>(w przypadku stwierdzenia uszkodzenia opakowań należy powyższy fakt zaznaczyć w niniejszym protokole oraz na liście przewozowym)</w:t>
      </w:r>
    </w:p>
    <w:p w14:paraId="62DEA61A" w14:textId="77777777" w:rsidR="00883E17" w:rsidRPr="001220A1" w:rsidRDefault="00883E17" w:rsidP="00C7358E">
      <w:pPr>
        <w:suppressAutoHyphens/>
        <w:spacing w:line="276" w:lineRule="auto"/>
        <w:rPr>
          <w:rFonts w:ascii="Sylfaen" w:hAnsi="Sylfaen"/>
          <w:i/>
          <w:sz w:val="22"/>
          <w:szCs w:val="22"/>
          <w:lang w:eastAsia="ar-SA"/>
        </w:rPr>
      </w:pPr>
    </w:p>
    <w:p w14:paraId="12970F03" w14:textId="2AF987AD" w:rsidR="00883E17" w:rsidRPr="001220A1" w:rsidRDefault="00873C12" w:rsidP="00C7358E">
      <w:pPr>
        <w:suppressAutoHyphens/>
        <w:spacing w:line="276" w:lineRule="auto"/>
        <w:rPr>
          <w:rFonts w:ascii="Sylfaen" w:hAnsi="Sylfaen"/>
          <w:sz w:val="22"/>
          <w:szCs w:val="22"/>
          <w:lang w:eastAsia="ar-SA"/>
        </w:rPr>
      </w:pPr>
      <w:r w:rsidRPr="001220A1">
        <w:rPr>
          <w:rFonts w:ascii="Sylfaen" w:hAnsi="Sylfaen"/>
          <w:b/>
          <w:sz w:val="22"/>
          <w:szCs w:val="22"/>
          <w:lang w:eastAsia="ar-SA"/>
        </w:rPr>
        <w:t xml:space="preserve"> </w:t>
      </w:r>
      <w:r w:rsidR="00883E17" w:rsidRPr="001220A1">
        <w:rPr>
          <w:rFonts w:ascii="Sylfaen" w:hAnsi="Sylfaen"/>
          <w:b/>
          <w:spacing w:val="-3"/>
          <w:sz w:val="22"/>
          <w:szCs w:val="22"/>
          <w:lang w:eastAsia="ar-SA"/>
        </w:rPr>
        <w:t>SPRZEDAJĄCY:</w:t>
      </w:r>
      <w:r w:rsidRPr="001220A1">
        <w:rPr>
          <w:rFonts w:ascii="Sylfaen" w:hAnsi="Sylfaen"/>
          <w:b/>
          <w:spacing w:val="-3"/>
          <w:sz w:val="22"/>
          <w:szCs w:val="22"/>
          <w:lang w:eastAsia="ar-SA"/>
        </w:rPr>
        <w:t xml:space="preserve"> </w:t>
      </w:r>
      <w:r w:rsidR="00035F19" w:rsidRPr="001220A1">
        <w:rPr>
          <w:rFonts w:ascii="Sylfaen" w:hAnsi="Sylfaen"/>
          <w:b/>
          <w:spacing w:val="-3"/>
          <w:sz w:val="22"/>
          <w:szCs w:val="22"/>
          <w:lang w:eastAsia="ar-SA"/>
        </w:rPr>
        <w:tab/>
      </w:r>
      <w:r w:rsidR="00035F19" w:rsidRPr="001220A1">
        <w:rPr>
          <w:rFonts w:ascii="Sylfaen" w:hAnsi="Sylfaen"/>
          <w:b/>
          <w:spacing w:val="-3"/>
          <w:sz w:val="22"/>
          <w:szCs w:val="22"/>
          <w:lang w:eastAsia="ar-SA"/>
        </w:rPr>
        <w:tab/>
      </w:r>
      <w:r w:rsidR="00035F19" w:rsidRPr="001220A1">
        <w:rPr>
          <w:rFonts w:ascii="Sylfaen" w:hAnsi="Sylfaen"/>
          <w:b/>
          <w:spacing w:val="-3"/>
          <w:sz w:val="22"/>
          <w:szCs w:val="22"/>
          <w:lang w:eastAsia="ar-SA"/>
        </w:rPr>
        <w:tab/>
      </w:r>
      <w:r w:rsidR="00035F19" w:rsidRPr="001220A1">
        <w:rPr>
          <w:rFonts w:ascii="Sylfaen" w:hAnsi="Sylfaen"/>
          <w:b/>
          <w:spacing w:val="-3"/>
          <w:sz w:val="22"/>
          <w:szCs w:val="22"/>
          <w:lang w:eastAsia="ar-SA"/>
        </w:rPr>
        <w:tab/>
      </w:r>
      <w:r w:rsidR="00035F19" w:rsidRPr="001220A1">
        <w:rPr>
          <w:rFonts w:ascii="Sylfaen" w:hAnsi="Sylfaen"/>
          <w:b/>
          <w:spacing w:val="-3"/>
          <w:sz w:val="22"/>
          <w:szCs w:val="22"/>
          <w:lang w:eastAsia="ar-SA"/>
        </w:rPr>
        <w:tab/>
      </w:r>
      <w:r w:rsidR="00035F19" w:rsidRPr="001220A1">
        <w:rPr>
          <w:rFonts w:ascii="Sylfaen" w:hAnsi="Sylfaen"/>
          <w:b/>
          <w:spacing w:val="-3"/>
          <w:sz w:val="22"/>
          <w:szCs w:val="22"/>
          <w:lang w:eastAsia="ar-SA"/>
        </w:rPr>
        <w:tab/>
      </w:r>
      <w:r w:rsidR="00472BEF">
        <w:rPr>
          <w:rFonts w:ascii="Sylfaen" w:hAnsi="Sylfaen"/>
          <w:b/>
          <w:spacing w:val="-3"/>
          <w:sz w:val="22"/>
          <w:szCs w:val="22"/>
          <w:lang w:eastAsia="ar-SA"/>
        </w:rPr>
        <w:tab/>
      </w:r>
      <w:r w:rsidR="00472BEF">
        <w:rPr>
          <w:rFonts w:ascii="Sylfaen" w:hAnsi="Sylfaen"/>
          <w:b/>
          <w:spacing w:val="-3"/>
          <w:sz w:val="22"/>
          <w:szCs w:val="22"/>
          <w:lang w:eastAsia="ar-SA"/>
        </w:rPr>
        <w:tab/>
      </w:r>
      <w:r w:rsidR="00883E17" w:rsidRPr="001220A1">
        <w:rPr>
          <w:rFonts w:ascii="Sylfaen" w:hAnsi="Sylfaen"/>
          <w:b/>
          <w:spacing w:val="-3"/>
          <w:sz w:val="22"/>
          <w:szCs w:val="22"/>
          <w:lang w:eastAsia="ar-SA"/>
        </w:rPr>
        <w:t>KUPUJĄCY:</w:t>
      </w:r>
    </w:p>
    <w:p w14:paraId="320763AD" w14:textId="5DDD5EEA" w:rsidR="00883E17" w:rsidRPr="001220A1" w:rsidRDefault="00883E17" w:rsidP="00C7358E">
      <w:pPr>
        <w:pageBreakBefore/>
        <w:tabs>
          <w:tab w:val="center" w:pos="4536"/>
          <w:tab w:val="right" w:pos="9072"/>
        </w:tabs>
        <w:suppressAutoHyphens/>
        <w:spacing w:line="276" w:lineRule="auto"/>
        <w:jc w:val="right"/>
        <w:rPr>
          <w:rFonts w:ascii="Sylfaen" w:hAnsi="Sylfaen"/>
          <w:i/>
          <w:sz w:val="22"/>
          <w:szCs w:val="22"/>
          <w:lang w:val="x-none" w:eastAsia="ar-SA"/>
        </w:rPr>
      </w:pPr>
      <w:r w:rsidRPr="001220A1">
        <w:rPr>
          <w:rFonts w:ascii="Sylfaen" w:hAnsi="Sylfaen"/>
          <w:b/>
          <w:sz w:val="22"/>
          <w:szCs w:val="22"/>
          <w:lang w:val="x-none" w:eastAsia="ar-SA"/>
        </w:rPr>
        <w:lastRenderedPageBreak/>
        <w:t xml:space="preserve">Załącznik nr </w:t>
      </w:r>
      <w:r w:rsidR="00541F65">
        <w:rPr>
          <w:rFonts w:ascii="Sylfaen" w:hAnsi="Sylfaen"/>
          <w:b/>
          <w:sz w:val="22"/>
          <w:szCs w:val="22"/>
          <w:lang w:eastAsia="ar-SA"/>
        </w:rPr>
        <w:t>5</w:t>
      </w:r>
      <w:r w:rsidRPr="001220A1">
        <w:rPr>
          <w:rFonts w:ascii="Sylfaen" w:hAnsi="Sylfaen"/>
          <w:b/>
          <w:sz w:val="22"/>
          <w:szCs w:val="22"/>
          <w:lang w:val="x-none" w:eastAsia="ar-SA"/>
        </w:rPr>
        <w:t xml:space="preserve"> do umowy nr</w:t>
      </w:r>
      <w:r w:rsidR="00873C12" w:rsidRPr="001220A1">
        <w:rPr>
          <w:rFonts w:ascii="Sylfaen" w:hAnsi="Sylfaen"/>
          <w:b/>
          <w:sz w:val="22"/>
          <w:szCs w:val="22"/>
          <w:lang w:val="x-none" w:eastAsia="ar-SA"/>
        </w:rPr>
        <w:t xml:space="preserve"> </w:t>
      </w:r>
      <w:r w:rsidRPr="001220A1">
        <w:rPr>
          <w:rFonts w:ascii="Sylfaen" w:hAnsi="Sylfaen"/>
          <w:b/>
          <w:bCs/>
          <w:sz w:val="22"/>
          <w:szCs w:val="22"/>
          <w:lang w:val="x-none" w:eastAsia="ar-SA"/>
        </w:rPr>
        <w:t>……………….</w:t>
      </w:r>
    </w:p>
    <w:p w14:paraId="5602D14D" w14:textId="77777777" w:rsidR="0042186C" w:rsidRDefault="0042186C" w:rsidP="00C7358E">
      <w:pPr>
        <w:suppressAutoHyphens/>
        <w:spacing w:line="276" w:lineRule="auto"/>
        <w:jc w:val="right"/>
        <w:rPr>
          <w:rFonts w:ascii="Sylfaen" w:hAnsi="Sylfaen"/>
          <w:sz w:val="22"/>
          <w:szCs w:val="22"/>
          <w:lang w:eastAsia="ar-SA"/>
        </w:rPr>
      </w:pPr>
    </w:p>
    <w:p w14:paraId="6087BAB0" w14:textId="5B9AA041" w:rsidR="00883E17" w:rsidRPr="001220A1" w:rsidRDefault="001220A1" w:rsidP="00C7358E">
      <w:pPr>
        <w:suppressAutoHyphens/>
        <w:spacing w:line="276" w:lineRule="auto"/>
        <w:jc w:val="right"/>
        <w:rPr>
          <w:rFonts w:ascii="Sylfaen" w:hAnsi="Sylfaen"/>
          <w:sz w:val="22"/>
          <w:szCs w:val="22"/>
          <w:lang w:eastAsia="ar-SA"/>
        </w:rPr>
      </w:pPr>
      <w:r>
        <w:rPr>
          <w:rFonts w:ascii="Sylfaen" w:hAnsi="Sylfaen"/>
          <w:sz w:val="22"/>
          <w:szCs w:val="22"/>
          <w:lang w:eastAsia="ar-SA"/>
        </w:rPr>
        <w:t>Toruń</w:t>
      </w:r>
      <w:r w:rsidR="00883E17" w:rsidRPr="001220A1">
        <w:rPr>
          <w:rFonts w:ascii="Sylfaen" w:hAnsi="Sylfaen"/>
          <w:sz w:val="22"/>
          <w:szCs w:val="22"/>
          <w:lang w:eastAsia="ar-SA"/>
        </w:rPr>
        <w:t xml:space="preserve">, dnia </w:t>
      </w:r>
      <w:r w:rsidR="00883E17" w:rsidRPr="001220A1">
        <w:rPr>
          <w:rFonts w:ascii="Sylfaen" w:hAnsi="Sylfaen"/>
          <w:spacing w:val="-3"/>
          <w:sz w:val="22"/>
          <w:szCs w:val="22"/>
          <w:lang w:eastAsia="ar-SA"/>
        </w:rPr>
        <w:t>……………………</w:t>
      </w:r>
    </w:p>
    <w:p w14:paraId="5211DFC8" w14:textId="77777777" w:rsidR="00883E17" w:rsidRPr="001220A1" w:rsidRDefault="00883E17" w:rsidP="00C7358E">
      <w:pPr>
        <w:suppressAutoHyphens/>
        <w:spacing w:line="276" w:lineRule="auto"/>
        <w:jc w:val="center"/>
        <w:rPr>
          <w:rFonts w:ascii="Sylfaen" w:hAnsi="Sylfaen"/>
          <w:sz w:val="22"/>
          <w:szCs w:val="22"/>
          <w:lang w:eastAsia="ar-SA"/>
        </w:rPr>
      </w:pPr>
      <w:r w:rsidRPr="001220A1">
        <w:rPr>
          <w:rFonts w:ascii="Sylfaen" w:hAnsi="Sylfaen"/>
          <w:b/>
          <w:sz w:val="22"/>
          <w:szCs w:val="22"/>
          <w:u w:val="double"/>
          <w:lang w:eastAsia="ar-SA"/>
        </w:rPr>
        <w:t>PROTOKÓŁ Z INSTALACJI (WZÓR)</w:t>
      </w:r>
    </w:p>
    <w:p w14:paraId="12C2E070" w14:textId="77777777" w:rsidR="00883E17" w:rsidRPr="001220A1" w:rsidRDefault="00883E17" w:rsidP="00C7358E">
      <w:pPr>
        <w:suppressAutoHyphens/>
        <w:spacing w:line="276" w:lineRule="auto"/>
        <w:rPr>
          <w:rFonts w:ascii="Sylfaen" w:hAnsi="Sylfaen"/>
          <w:sz w:val="22"/>
          <w:szCs w:val="22"/>
          <w:lang w:eastAsia="ar-SA"/>
        </w:rPr>
      </w:pPr>
    </w:p>
    <w:p w14:paraId="5928E7ED" w14:textId="0969EFE2" w:rsidR="00883E17" w:rsidRPr="001220A1" w:rsidRDefault="00883E17" w:rsidP="00C7358E">
      <w:pPr>
        <w:numPr>
          <w:ilvl w:val="0"/>
          <w:numId w:val="14"/>
        </w:numPr>
        <w:tabs>
          <w:tab w:val="num" w:pos="142"/>
        </w:tabs>
        <w:suppressAutoHyphens/>
        <w:spacing w:line="276" w:lineRule="auto"/>
        <w:ind w:left="1418" w:hanging="1560"/>
        <w:jc w:val="center"/>
        <w:rPr>
          <w:rFonts w:ascii="Sylfaen" w:hAnsi="Sylfaen"/>
          <w:sz w:val="22"/>
          <w:szCs w:val="22"/>
          <w:lang w:eastAsia="ar-SA"/>
        </w:rPr>
      </w:pPr>
      <w:r w:rsidRPr="001220A1">
        <w:rPr>
          <w:rFonts w:ascii="Sylfaen" w:hAnsi="Sylfaen"/>
          <w:b/>
          <w:sz w:val="22"/>
          <w:szCs w:val="22"/>
          <w:lang w:eastAsia="ar-SA"/>
        </w:rPr>
        <w:t xml:space="preserve">Kupujący: </w:t>
      </w:r>
      <w:r w:rsidR="001220A1">
        <w:rPr>
          <w:rFonts w:ascii="Sylfaen" w:hAnsi="Sylfaen"/>
          <w:sz w:val="22"/>
          <w:szCs w:val="22"/>
          <w:lang w:eastAsia="ar-SA"/>
        </w:rPr>
        <w:t>Specjalistyczny Szpital Miejski im.</w:t>
      </w:r>
      <w:r w:rsidR="001436CF">
        <w:rPr>
          <w:rFonts w:ascii="Sylfaen" w:hAnsi="Sylfaen"/>
          <w:sz w:val="22"/>
          <w:szCs w:val="22"/>
          <w:lang w:eastAsia="ar-SA"/>
        </w:rPr>
        <w:t xml:space="preserve"> </w:t>
      </w:r>
      <w:r w:rsidR="001220A1">
        <w:rPr>
          <w:rFonts w:ascii="Sylfaen" w:hAnsi="Sylfaen"/>
          <w:sz w:val="22"/>
          <w:szCs w:val="22"/>
          <w:lang w:eastAsia="ar-SA"/>
        </w:rPr>
        <w:t>M.</w:t>
      </w:r>
      <w:r w:rsidR="001436CF">
        <w:rPr>
          <w:rFonts w:ascii="Sylfaen" w:hAnsi="Sylfaen"/>
          <w:sz w:val="22"/>
          <w:szCs w:val="22"/>
          <w:lang w:eastAsia="ar-SA"/>
        </w:rPr>
        <w:t xml:space="preserve"> </w:t>
      </w:r>
      <w:r w:rsidR="001220A1">
        <w:rPr>
          <w:rFonts w:ascii="Sylfaen" w:hAnsi="Sylfaen"/>
          <w:sz w:val="22"/>
          <w:szCs w:val="22"/>
          <w:lang w:eastAsia="ar-SA"/>
        </w:rPr>
        <w:t>Kopernika w Toruniu</w:t>
      </w:r>
    </w:p>
    <w:p w14:paraId="37F95CAF" w14:textId="77777777" w:rsidR="00883E17" w:rsidRPr="001220A1" w:rsidRDefault="00883E17" w:rsidP="00C7358E">
      <w:pPr>
        <w:suppressAutoHyphens/>
        <w:spacing w:line="276" w:lineRule="auto"/>
        <w:rPr>
          <w:rFonts w:ascii="Sylfaen" w:hAnsi="Sylfaen"/>
          <w:sz w:val="22"/>
          <w:szCs w:val="22"/>
          <w:lang w:eastAsia="ar-SA"/>
        </w:rPr>
      </w:pPr>
      <w:r w:rsidRPr="001220A1">
        <w:rPr>
          <w:rFonts w:ascii="Sylfaen" w:hAnsi="Sylfaen"/>
          <w:sz w:val="22"/>
          <w:szCs w:val="22"/>
          <w:lang w:eastAsia="ar-SA"/>
        </w:rPr>
        <w:t>reprezentowany przez:</w:t>
      </w:r>
    </w:p>
    <w:p w14:paraId="74658840" w14:textId="77777777" w:rsidR="00883E17" w:rsidRPr="001220A1" w:rsidRDefault="00883E17" w:rsidP="00C7358E">
      <w:pPr>
        <w:tabs>
          <w:tab w:val="left" w:pos="426"/>
        </w:tabs>
        <w:suppressAutoHyphens/>
        <w:spacing w:line="276" w:lineRule="auto"/>
        <w:rPr>
          <w:rFonts w:ascii="Sylfaen" w:hAnsi="Sylfaen"/>
          <w:sz w:val="22"/>
          <w:szCs w:val="22"/>
          <w:lang w:eastAsia="ar-SA"/>
        </w:rPr>
      </w:pPr>
    </w:p>
    <w:p w14:paraId="762907EB" w14:textId="328F56F9" w:rsidR="00883E17" w:rsidRPr="001220A1" w:rsidRDefault="00883E17" w:rsidP="00C7358E">
      <w:pPr>
        <w:tabs>
          <w:tab w:val="left" w:pos="426"/>
        </w:tabs>
        <w:suppressAutoHyphens/>
        <w:spacing w:line="276" w:lineRule="auto"/>
        <w:jc w:val="center"/>
        <w:rPr>
          <w:rFonts w:ascii="Sylfaen" w:hAnsi="Sylfaen"/>
          <w:sz w:val="22"/>
          <w:szCs w:val="22"/>
          <w:lang w:eastAsia="ar-SA"/>
        </w:rPr>
      </w:pPr>
      <w:r w:rsidRPr="001220A1">
        <w:rPr>
          <w:rFonts w:ascii="Sylfaen" w:hAnsi="Sylfaen"/>
          <w:spacing w:val="-3"/>
          <w:sz w:val="22"/>
          <w:szCs w:val="22"/>
          <w:lang w:eastAsia="ar-SA"/>
        </w:rPr>
        <w:t>…………………………………………………………………………………</w:t>
      </w:r>
      <w:r w:rsidR="006B5A83" w:rsidRPr="001220A1">
        <w:rPr>
          <w:rFonts w:ascii="Sylfaen" w:hAnsi="Sylfaen"/>
          <w:spacing w:val="-3"/>
          <w:sz w:val="22"/>
          <w:szCs w:val="22"/>
          <w:lang w:eastAsia="ar-SA"/>
        </w:rPr>
        <w:t>…</w:t>
      </w:r>
    </w:p>
    <w:p w14:paraId="1F21A833" w14:textId="61024AF2" w:rsidR="00883E17" w:rsidRPr="001220A1" w:rsidRDefault="00883E17" w:rsidP="00C7358E">
      <w:pPr>
        <w:tabs>
          <w:tab w:val="left" w:pos="426"/>
        </w:tabs>
        <w:suppressAutoHyphens/>
        <w:spacing w:line="276" w:lineRule="auto"/>
        <w:jc w:val="center"/>
        <w:rPr>
          <w:rFonts w:ascii="Sylfaen" w:hAnsi="Sylfaen"/>
          <w:b/>
          <w:spacing w:val="-3"/>
          <w:sz w:val="22"/>
          <w:szCs w:val="22"/>
          <w:lang w:eastAsia="ar-SA"/>
        </w:rPr>
      </w:pPr>
      <w:r w:rsidRPr="001220A1">
        <w:rPr>
          <w:rFonts w:ascii="Sylfaen" w:hAnsi="Sylfaen"/>
          <w:i/>
          <w:sz w:val="22"/>
          <w:szCs w:val="22"/>
          <w:vertAlign w:val="superscript"/>
          <w:lang w:eastAsia="ar-SA"/>
        </w:rPr>
        <w:t>Imię,</w:t>
      </w:r>
      <w:r w:rsidR="00873C12" w:rsidRPr="001220A1">
        <w:rPr>
          <w:rFonts w:ascii="Sylfaen" w:hAnsi="Sylfaen"/>
          <w:i/>
          <w:sz w:val="22"/>
          <w:szCs w:val="22"/>
          <w:vertAlign w:val="superscript"/>
          <w:lang w:eastAsia="ar-SA"/>
        </w:rPr>
        <w:t xml:space="preserve"> </w:t>
      </w:r>
      <w:r w:rsidRPr="001220A1">
        <w:rPr>
          <w:rFonts w:ascii="Sylfaen" w:hAnsi="Sylfaen"/>
          <w:i/>
          <w:sz w:val="22"/>
          <w:szCs w:val="22"/>
          <w:vertAlign w:val="superscript"/>
          <w:lang w:eastAsia="ar-SA"/>
        </w:rPr>
        <w:t>Nazwisko</w:t>
      </w:r>
      <w:r w:rsidR="00873C12" w:rsidRPr="001220A1">
        <w:rPr>
          <w:rFonts w:ascii="Sylfaen" w:hAnsi="Sylfaen"/>
          <w:i/>
          <w:sz w:val="22"/>
          <w:szCs w:val="22"/>
          <w:vertAlign w:val="superscript"/>
          <w:lang w:eastAsia="ar-SA"/>
        </w:rPr>
        <w:t xml:space="preserve"> </w:t>
      </w:r>
      <w:r w:rsidRPr="001220A1">
        <w:rPr>
          <w:rFonts w:ascii="Sylfaen" w:hAnsi="Sylfaen"/>
          <w:i/>
          <w:sz w:val="22"/>
          <w:szCs w:val="22"/>
          <w:vertAlign w:val="superscript"/>
          <w:lang w:eastAsia="ar-SA"/>
        </w:rPr>
        <w:t>stanowisko</w:t>
      </w:r>
    </w:p>
    <w:p w14:paraId="693E80AB" w14:textId="7C9A3C27" w:rsidR="00883E17" w:rsidRPr="001220A1" w:rsidRDefault="00883E17" w:rsidP="00C7358E">
      <w:pPr>
        <w:tabs>
          <w:tab w:val="left" w:pos="426"/>
        </w:tabs>
        <w:suppressAutoHyphens/>
        <w:spacing w:line="276" w:lineRule="auto"/>
        <w:jc w:val="center"/>
        <w:rPr>
          <w:rFonts w:ascii="Sylfaen" w:hAnsi="Sylfaen"/>
          <w:sz w:val="22"/>
          <w:szCs w:val="22"/>
          <w:lang w:eastAsia="ar-SA"/>
        </w:rPr>
      </w:pPr>
      <w:r w:rsidRPr="001220A1">
        <w:rPr>
          <w:rFonts w:ascii="Sylfaen" w:hAnsi="Sylfaen"/>
          <w:spacing w:val="-3"/>
          <w:sz w:val="22"/>
          <w:szCs w:val="22"/>
          <w:lang w:eastAsia="ar-SA"/>
        </w:rPr>
        <w:t>……………………………………………………………………………………</w:t>
      </w:r>
    </w:p>
    <w:p w14:paraId="1DDB1FA7" w14:textId="57B4C12C" w:rsidR="00883E17" w:rsidRPr="001220A1" w:rsidRDefault="00883E17" w:rsidP="00C7358E">
      <w:pPr>
        <w:tabs>
          <w:tab w:val="left" w:pos="986"/>
          <w:tab w:val="left" w:pos="1270"/>
          <w:tab w:val="left" w:pos="2146"/>
          <w:tab w:val="left" w:pos="2533"/>
          <w:tab w:val="left" w:pos="2919"/>
          <w:tab w:val="left" w:pos="3306"/>
          <w:tab w:val="left" w:pos="3692"/>
          <w:tab w:val="left" w:pos="4078"/>
          <w:tab w:val="left" w:pos="4466"/>
          <w:tab w:val="left" w:pos="4852"/>
          <w:tab w:val="left" w:pos="5239"/>
          <w:tab w:val="left" w:pos="5625"/>
          <w:tab w:val="left" w:pos="6012"/>
          <w:tab w:val="left" w:pos="6398"/>
          <w:tab w:val="left" w:pos="6786"/>
          <w:tab w:val="left" w:pos="7172"/>
          <w:tab w:val="left" w:pos="7558"/>
          <w:tab w:val="left" w:pos="7945"/>
          <w:tab w:val="left" w:pos="8331"/>
          <w:tab w:val="left" w:pos="8718"/>
          <w:tab w:val="left" w:pos="9105"/>
          <w:tab w:val="left" w:pos="9492"/>
          <w:tab w:val="left" w:pos="9878"/>
          <w:tab w:val="left" w:pos="10264"/>
          <w:tab w:val="left" w:pos="10651"/>
          <w:tab w:val="left" w:pos="11037"/>
          <w:tab w:val="left" w:pos="11425"/>
        </w:tabs>
        <w:suppressAutoHyphens/>
        <w:spacing w:line="276" w:lineRule="auto"/>
        <w:ind w:left="493" w:hanging="493"/>
        <w:jc w:val="center"/>
        <w:rPr>
          <w:rFonts w:ascii="Sylfaen" w:hAnsi="Sylfaen"/>
          <w:sz w:val="22"/>
          <w:szCs w:val="22"/>
          <w:lang w:eastAsia="ar-SA"/>
        </w:rPr>
      </w:pPr>
      <w:r w:rsidRPr="001220A1">
        <w:rPr>
          <w:rFonts w:ascii="Sylfaen" w:hAnsi="Sylfaen"/>
          <w:i/>
          <w:sz w:val="22"/>
          <w:szCs w:val="22"/>
          <w:vertAlign w:val="superscript"/>
          <w:lang w:eastAsia="ar-SA"/>
        </w:rPr>
        <w:t>Imię,</w:t>
      </w:r>
      <w:r w:rsidR="00873C12" w:rsidRPr="001220A1">
        <w:rPr>
          <w:rFonts w:ascii="Sylfaen" w:hAnsi="Sylfaen"/>
          <w:i/>
          <w:sz w:val="22"/>
          <w:szCs w:val="22"/>
          <w:vertAlign w:val="superscript"/>
          <w:lang w:eastAsia="ar-SA"/>
        </w:rPr>
        <w:t xml:space="preserve"> </w:t>
      </w:r>
      <w:r w:rsidRPr="001220A1">
        <w:rPr>
          <w:rFonts w:ascii="Sylfaen" w:hAnsi="Sylfaen"/>
          <w:i/>
          <w:sz w:val="22"/>
          <w:szCs w:val="22"/>
          <w:vertAlign w:val="superscript"/>
          <w:lang w:eastAsia="ar-SA"/>
        </w:rPr>
        <w:t>Nazwisko</w:t>
      </w:r>
      <w:r w:rsidR="00873C12" w:rsidRPr="001220A1">
        <w:rPr>
          <w:rFonts w:ascii="Sylfaen" w:hAnsi="Sylfaen"/>
          <w:i/>
          <w:sz w:val="22"/>
          <w:szCs w:val="22"/>
          <w:vertAlign w:val="superscript"/>
          <w:lang w:eastAsia="ar-SA"/>
        </w:rPr>
        <w:t xml:space="preserve"> </w:t>
      </w:r>
      <w:r w:rsidRPr="001220A1">
        <w:rPr>
          <w:rFonts w:ascii="Sylfaen" w:hAnsi="Sylfaen"/>
          <w:i/>
          <w:sz w:val="22"/>
          <w:szCs w:val="22"/>
          <w:vertAlign w:val="superscript"/>
          <w:lang w:eastAsia="ar-SA"/>
        </w:rPr>
        <w:t>stanowisko</w:t>
      </w:r>
    </w:p>
    <w:p w14:paraId="7A5A02FC" w14:textId="4402ADF6" w:rsidR="00883E17" w:rsidRPr="001220A1" w:rsidRDefault="00883E17" w:rsidP="00C7358E">
      <w:pPr>
        <w:tabs>
          <w:tab w:val="left" w:pos="426"/>
        </w:tabs>
        <w:suppressAutoHyphens/>
        <w:spacing w:line="276" w:lineRule="auto"/>
        <w:jc w:val="center"/>
        <w:rPr>
          <w:rFonts w:ascii="Sylfaen" w:hAnsi="Sylfaen"/>
          <w:sz w:val="22"/>
          <w:szCs w:val="22"/>
          <w:lang w:eastAsia="ar-SA"/>
        </w:rPr>
      </w:pPr>
      <w:r w:rsidRPr="001220A1">
        <w:rPr>
          <w:rFonts w:ascii="Sylfaen" w:hAnsi="Sylfaen"/>
          <w:spacing w:val="-3"/>
          <w:sz w:val="22"/>
          <w:szCs w:val="22"/>
          <w:lang w:eastAsia="ar-SA"/>
        </w:rPr>
        <w:t>……………………………………………………………………………………</w:t>
      </w:r>
    </w:p>
    <w:p w14:paraId="6A317C06" w14:textId="243411C3" w:rsidR="00883E17" w:rsidRPr="001220A1" w:rsidRDefault="00883E17" w:rsidP="00C7358E">
      <w:pPr>
        <w:tabs>
          <w:tab w:val="left" w:pos="426"/>
        </w:tabs>
        <w:suppressAutoHyphens/>
        <w:spacing w:line="276" w:lineRule="auto"/>
        <w:jc w:val="center"/>
        <w:rPr>
          <w:rFonts w:ascii="Sylfaen" w:hAnsi="Sylfaen"/>
          <w:sz w:val="22"/>
          <w:szCs w:val="22"/>
          <w:lang w:eastAsia="ar-SA"/>
        </w:rPr>
      </w:pPr>
      <w:r w:rsidRPr="001220A1">
        <w:rPr>
          <w:rFonts w:ascii="Sylfaen" w:hAnsi="Sylfaen"/>
          <w:i/>
          <w:sz w:val="22"/>
          <w:szCs w:val="22"/>
          <w:vertAlign w:val="superscript"/>
          <w:lang w:eastAsia="ar-SA"/>
        </w:rPr>
        <w:t>Imię,</w:t>
      </w:r>
      <w:r w:rsidR="00873C12" w:rsidRPr="001220A1">
        <w:rPr>
          <w:rFonts w:ascii="Sylfaen" w:hAnsi="Sylfaen"/>
          <w:i/>
          <w:sz w:val="22"/>
          <w:szCs w:val="22"/>
          <w:vertAlign w:val="superscript"/>
          <w:lang w:eastAsia="ar-SA"/>
        </w:rPr>
        <w:t xml:space="preserve"> </w:t>
      </w:r>
      <w:r w:rsidRPr="001220A1">
        <w:rPr>
          <w:rFonts w:ascii="Sylfaen" w:hAnsi="Sylfaen"/>
          <w:i/>
          <w:sz w:val="22"/>
          <w:szCs w:val="22"/>
          <w:vertAlign w:val="superscript"/>
          <w:lang w:eastAsia="ar-SA"/>
        </w:rPr>
        <w:t>Nazwisko</w:t>
      </w:r>
      <w:r w:rsidR="00873C12" w:rsidRPr="001220A1">
        <w:rPr>
          <w:rFonts w:ascii="Sylfaen" w:hAnsi="Sylfaen"/>
          <w:i/>
          <w:sz w:val="22"/>
          <w:szCs w:val="22"/>
          <w:vertAlign w:val="superscript"/>
          <w:lang w:eastAsia="ar-SA"/>
        </w:rPr>
        <w:t xml:space="preserve"> </w:t>
      </w:r>
      <w:r w:rsidRPr="001220A1">
        <w:rPr>
          <w:rFonts w:ascii="Sylfaen" w:hAnsi="Sylfaen"/>
          <w:i/>
          <w:sz w:val="22"/>
          <w:szCs w:val="22"/>
          <w:vertAlign w:val="superscript"/>
          <w:lang w:eastAsia="ar-SA"/>
        </w:rPr>
        <w:t>stanowisko</w:t>
      </w:r>
    </w:p>
    <w:p w14:paraId="076FE366" w14:textId="77777777" w:rsidR="00883E17" w:rsidRPr="001220A1" w:rsidRDefault="00883E17" w:rsidP="00C7358E">
      <w:pPr>
        <w:suppressAutoHyphens/>
        <w:spacing w:after="120" w:line="276" w:lineRule="auto"/>
        <w:ind w:left="340"/>
        <w:rPr>
          <w:rFonts w:ascii="Sylfaen" w:hAnsi="Sylfaen"/>
          <w:sz w:val="22"/>
          <w:szCs w:val="22"/>
          <w:lang w:eastAsia="ar-SA"/>
        </w:rPr>
      </w:pPr>
    </w:p>
    <w:p w14:paraId="6A738523" w14:textId="111F4DBD" w:rsidR="00883E17" w:rsidRPr="001220A1" w:rsidRDefault="00883E17" w:rsidP="00C7358E">
      <w:pPr>
        <w:suppressAutoHyphens/>
        <w:spacing w:after="120" w:line="276" w:lineRule="auto"/>
        <w:rPr>
          <w:rFonts w:ascii="Sylfaen" w:hAnsi="Sylfaen"/>
          <w:sz w:val="22"/>
          <w:szCs w:val="22"/>
          <w:lang w:eastAsia="ar-SA"/>
        </w:rPr>
      </w:pPr>
      <w:r w:rsidRPr="001220A1">
        <w:rPr>
          <w:rFonts w:ascii="Sylfaen" w:hAnsi="Sylfaen"/>
          <w:sz w:val="22"/>
          <w:szCs w:val="22"/>
          <w:lang w:eastAsia="ar-SA"/>
        </w:rPr>
        <w:t xml:space="preserve">potwierdza, że </w:t>
      </w:r>
      <w:r w:rsidRPr="001220A1">
        <w:rPr>
          <w:rFonts w:ascii="Sylfaen" w:hAnsi="Sylfaen"/>
          <w:b/>
          <w:sz w:val="22"/>
          <w:szCs w:val="22"/>
          <w:lang w:eastAsia="ar-SA"/>
        </w:rPr>
        <w:t>Sprzedający</w:t>
      </w:r>
      <w:r w:rsidR="00873C12" w:rsidRPr="001220A1">
        <w:rPr>
          <w:rFonts w:ascii="Sylfaen" w:hAnsi="Sylfaen"/>
          <w:b/>
          <w:sz w:val="22"/>
          <w:szCs w:val="22"/>
          <w:lang w:eastAsia="ar-SA"/>
        </w:rPr>
        <w:t xml:space="preserve"> </w:t>
      </w:r>
      <w:r w:rsidRPr="001220A1">
        <w:rPr>
          <w:rFonts w:ascii="Sylfaen" w:hAnsi="Sylfaen"/>
          <w:spacing w:val="-3"/>
          <w:sz w:val="22"/>
          <w:szCs w:val="22"/>
          <w:lang w:eastAsia="ar-SA"/>
        </w:rPr>
        <w:t>………………………………………………………………………...</w:t>
      </w:r>
      <w:r w:rsidR="006B5A83" w:rsidRPr="001220A1">
        <w:rPr>
          <w:rFonts w:ascii="Sylfaen" w:hAnsi="Sylfaen"/>
          <w:sz w:val="22"/>
          <w:szCs w:val="22"/>
          <w:lang w:eastAsia="ar-SA"/>
        </w:rPr>
        <w:t>.................</w:t>
      </w:r>
      <w:r w:rsidRPr="001220A1">
        <w:rPr>
          <w:rFonts w:ascii="Sylfaen" w:hAnsi="Sylfaen"/>
          <w:sz w:val="22"/>
          <w:szCs w:val="22"/>
          <w:lang w:eastAsia="ar-SA"/>
        </w:rPr>
        <w:br/>
      </w:r>
    </w:p>
    <w:p w14:paraId="6CC77BAF" w14:textId="77777777" w:rsidR="00883E17" w:rsidRPr="001220A1" w:rsidRDefault="00883E17" w:rsidP="00C7358E">
      <w:pPr>
        <w:suppressAutoHyphens/>
        <w:spacing w:after="120" w:line="276" w:lineRule="auto"/>
        <w:rPr>
          <w:rFonts w:ascii="Sylfaen" w:hAnsi="Sylfaen"/>
          <w:sz w:val="22"/>
          <w:szCs w:val="22"/>
          <w:lang w:eastAsia="ar-SA"/>
        </w:rPr>
      </w:pPr>
      <w:r w:rsidRPr="001220A1">
        <w:rPr>
          <w:rFonts w:ascii="Sylfaen" w:hAnsi="Sylfaen"/>
          <w:sz w:val="22"/>
          <w:szCs w:val="22"/>
          <w:lang w:eastAsia="ar-SA"/>
        </w:rPr>
        <w:t>reprezentowany przez:</w:t>
      </w:r>
    </w:p>
    <w:p w14:paraId="3BE0DEF6" w14:textId="505A9057" w:rsidR="00883E17" w:rsidRPr="001220A1" w:rsidRDefault="00873C12" w:rsidP="00C7358E">
      <w:pPr>
        <w:tabs>
          <w:tab w:val="left" w:pos="426"/>
        </w:tabs>
        <w:suppressAutoHyphens/>
        <w:spacing w:line="276" w:lineRule="auto"/>
        <w:rPr>
          <w:rFonts w:ascii="Sylfaen" w:hAnsi="Sylfaen"/>
          <w:sz w:val="22"/>
          <w:szCs w:val="22"/>
          <w:lang w:eastAsia="ar-SA"/>
        </w:rPr>
      </w:pPr>
      <w:r w:rsidRPr="001220A1">
        <w:rPr>
          <w:rFonts w:ascii="Sylfaen" w:hAnsi="Sylfaen"/>
          <w:spacing w:val="-3"/>
          <w:sz w:val="22"/>
          <w:szCs w:val="22"/>
          <w:lang w:eastAsia="ar-SA"/>
        </w:rPr>
        <w:t xml:space="preserve"> </w:t>
      </w:r>
      <w:r w:rsidR="00883E17" w:rsidRPr="001220A1">
        <w:rPr>
          <w:rFonts w:ascii="Sylfaen" w:hAnsi="Sylfaen"/>
          <w:spacing w:val="-3"/>
          <w:sz w:val="22"/>
          <w:szCs w:val="22"/>
          <w:lang w:eastAsia="ar-SA"/>
        </w:rPr>
        <w:t>……………………………………………………………………………………</w:t>
      </w:r>
    </w:p>
    <w:p w14:paraId="3CD65CE8" w14:textId="52DFC384" w:rsidR="00883E17" w:rsidRPr="001220A1" w:rsidRDefault="00883E17" w:rsidP="00C7358E">
      <w:pPr>
        <w:tabs>
          <w:tab w:val="left" w:pos="986"/>
          <w:tab w:val="left" w:pos="1270"/>
          <w:tab w:val="left" w:pos="2146"/>
          <w:tab w:val="left" w:pos="2533"/>
          <w:tab w:val="left" w:pos="2919"/>
          <w:tab w:val="left" w:pos="3306"/>
          <w:tab w:val="left" w:pos="3692"/>
          <w:tab w:val="left" w:pos="4078"/>
          <w:tab w:val="left" w:pos="4466"/>
          <w:tab w:val="left" w:pos="4852"/>
          <w:tab w:val="left" w:pos="5239"/>
          <w:tab w:val="left" w:pos="5625"/>
          <w:tab w:val="left" w:pos="6012"/>
          <w:tab w:val="left" w:pos="6398"/>
          <w:tab w:val="left" w:pos="6786"/>
          <w:tab w:val="left" w:pos="7172"/>
          <w:tab w:val="left" w:pos="7558"/>
          <w:tab w:val="left" w:pos="7945"/>
          <w:tab w:val="left" w:pos="8331"/>
          <w:tab w:val="left" w:pos="8718"/>
          <w:tab w:val="left" w:pos="9105"/>
          <w:tab w:val="left" w:pos="9492"/>
          <w:tab w:val="left" w:pos="9878"/>
          <w:tab w:val="left" w:pos="10264"/>
          <w:tab w:val="left" w:pos="10651"/>
          <w:tab w:val="left" w:pos="11037"/>
          <w:tab w:val="left" w:pos="11425"/>
        </w:tabs>
        <w:suppressAutoHyphens/>
        <w:spacing w:line="276" w:lineRule="auto"/>
        <w:ind w:left="493" w:hanging="493"/>
        <w:jc w:val="center"/>
        <w:rPr>
          <w:rFonts w:ascii="Sylfaen" w:hAnsi="Sylfaen"/>
          <w:sz w:val="22"/>
          <w:szCs w:val="22"/>
          <w:lang w:eastAsia="ar-SA"/>
        </w:rPr>
      </w:pPr>
      <w:r w:rsidRPr="001220A1">
        <w:rPr>
          <w:rFonts w:ascii="Sylfaen" w:hAnsi="Sylfaen"/>
          <w:i/>
          <w:sz w:val="22"/>
          <w:szCs w:val="22"/>
          <w:vertAlign w:val="superscript"/>
          <w:lang w:eastAsia="ar-SA"/>
        </w:rPr>
        <w:t>Imię,</w:t>
      </w:r>
      <w:r w:rsidR="00873C12" w:rsidRPr="001220A1">
        <w:rPr>
          <w:rFonts w:ascii="Sylfaen" w:hAnsi="Sylfaen"/>
          <w:i/>
          <w:sz w:val="22"/>
          <w:szCs w:val="22"/>
          <w:vertAlign w:val="superscript"/>
          <w:lang w:eastAsia="ar-SA"/>
        </w:rPr>
        <w:t xml:space="preserve"> </w:t>
      </w:r>
      <w:r w:rsidRPr="001220A1">
        <w:rPr>
          <w:rFonts w:ascii="Sylfaen" w:hAnsi="Sylfaen"/>
          <w:i/>
          <w:sz w:val="22"/>
          <w:szCs w:val="22"/>
          <w:vertAlign w:val="superscript"/>
          <w:lang w:eastAsia="ar-SA"/>
        </w:rPr>
        <w:t>Nazwisko</w:t>
      </w:r>
      <w:r w:rsidR="00873C12" w:rsidRPr="001220A1">
        <w:rPr>
          <w:rFonts w:ascii="Sylfaen" w:hAnsi="Sylfaen"/>
          <w:i/>
          <w:sz w:val="22"/>
          <w:szCs w:val="22"/>
          <w:vertAlign w:val="superscript"/>
          <w:lang w:eastAsia="ar-SA"/>
        </w:rPr>
        <w:t xml:space="preserve"> </w:t>
      </w:r>
      <w:r w:rsidRPr="001220A1">
        <w:rPr>
          <w:rFonts w:ascii="Sylfaen" w:hAnsi="Sylfaen"/>
          <w:i/>
          <w:sz w:val="22"/>
          <w:szCs w:val="22"/>
          <w:vertAlign w:val="superscript"/>
          <w:lang w:eastAsia="ar-SA"/>
        </w:rPr>
        <w:t>stanowisko</w:t>
      </w:r>
    </w:p>
    <w:p w14:paraId="06B70C72" w14:textId="77777777" w:rsidR="00883E17" w:rsidRPr="001220A1" w:rsidRDefault="00883E17" w:rsidP="00C7358E">
      <w:pPr>
        <w:suppressAutoHyphens/>
        <w:spacing w:line="276" w:lineRule="auto"/>
        <w:rPr>
          <w:rFonts w:ascii="Sylfaen" w:hAnsi="Sylfaen"/>
          <w:sz w:val="22"/>
          <w:szCs w:val="22"/>
          <w:lang w:eastAsia="ar-SA"/>
        </w:rPr>
      </w:pPr>
    </w:p>
    <w:p w14:paraId="376534ED" w14:textId="77777777" w:rsidR="00883E17" w:rsidRPr="001220A1" w:rsidRDefault="00883E17" w:rsidP="00C7358E">
      <w:pPr>
        <w:tabs>
          <w:tab w:val="left" w:pos="426"/>
        </w:tabs>
        <w:suppressAutoHyphens/>
        <w:spacing w:after="120" w:line="276" w:lineRule="auto"/>
        <w:rPr>
          <w:rFonts w:ascii="Sylfaen" w:hAnsi="Sylfaen"/>
          <w:b/>
          <w:sz w:val="22"/>
          <w:szCs w:val="22"/>
          <w:lang w:eastAsia="ar-SA"/>
        </w:rPr>
      </w:pPr>
      <w:r w:rsidRPr="001220A1">
        <w:rPr>
          <w:rFonts w:ascii="Sylfaen" w:hAnsi="Sylfaen"/>
          <w:sz w:val="22"/>
          <w:szCs w:val="22"/>
          <w:lang w:eastAsia="ar-SA"/>
        </w:rPr>
        <w:t>dokonał instalacji aparatury medycznej:</w:t>
      </w:r>
    </w:p>
    <w:tbl>
      <w:tblPr>
        <w:tblW w:w="956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3544"/>
        <w:gridCol w:w="1701"/>
        <w:gridCol w:w="2551"/>
        <w:gridCol w:w="987"/>
      </w:tblGrid>
      <w:tr w:rsidR="001220A1" w:rsidRPr="001220A1" w14:paraId="00798392" w14:textId="77777777" w:rsidTr="0042186C">
        <w:trPr>
          <w:cantSplit/>
        </w:trPr>
        <w:tc>
          <w:tcPr>
            <w:tcW w:w="779" w:type="dxa"/>
            <w:tcBorders>
              <w:top w:val="double" w:sz="1" w:space="0" w:color="000000"/>
              <w:left w:val="double" w:sz="1" w:space="0" w:color="000000"/>
              <w:bottom w:val="single" w:sz="1" w:space="0" w:color="000000"/>
            </w:tcBorders>
          </w:tcPr>
          <w:p w14:paraId="40AC34D3" w14:textId="77777777" w:rsidR="00883E17" w:rsidRPr="001220A1" w:rsidRDefault="00883E17" w:rsidP="00C7358E">
            <w:pPr>
              <w:tabs>
                <w:tab w:val="left" w:pos="426"/>
              </w:tabs>
              <w:suppressAutoHyphens/>
              <w:snapToGrid w:val="0"/>
              <w:spacing w:line="276" w:lineRule="auto"/>
              <w:jc w:val="center"/>
              <w:rPr>
                <w:rFonts w:ascii="Sylfaen" w:hAnsi="Sylfaen"/>
                <w:b/>
                <w:sz w:val="22"/>
                <w:szCs w:val="22"/>
                <w:lang w:eastAsia="ar-SA"/>
              </w:rPr>
            </w:pPr>
            <w:r w:rsidRPr="001220A1">
              <w:rPr>
                <w:rFonts w:ascii="Sylfaen" w:hAnsi="Sylfaen"/>
                <w:b/>
                <w:sz w:val="22"/>
                <w:szCs w:val="22"/>
                <w:lang w:eastAsia="ar-SA"/>
              </w:rPr>
              <w:t>L.p.</w:t>
            </w:r>
          </w:p>
        </w:tc>
        <w:tc>
          <w:tcPr>
            <w:tcW w:w="3544" w:type="dxa"/>
            <w:tcBorders>
              <w:top w:val="double" w:sz="1" w:space="0" w:color="000000"/>
              <w:left w:val="single" w:sz="1" w:space="0" w:color="000000"/>
              <w:bottom w:val="single" w:sz="1" w:space="0" w:color="000000"/>
            </w:tcBorders>
          </w:tcPr>
          <w:p w14:paraId="29735C7E" w14:textId="77777777" w:rsidR="00883E17" w:rsidRPr="001220A1" w:rsidRDefault="00883E17" w:rsidP="00C7358E">
            <w:pPr>
              <w:tabs>
                <w:tab w:val="left" w:pos="426"/>
              </w:tabs>
              <w:suppressAutoHyphens/>
              <w:snapToGrid w:val="0"/>
              <w:spacing w:line="276" w:lineRule="auto"/>
              <w:jc w:val="center"/>
              <w:rPr>
                <w:rFonts w:ascii="Sylfaen" w:hAnsi="Sylfaen"/>
                <w:b/>
                <w:sz w:val="22"/>
                <w:szCs w:val="22"/>
                <w:lang w:eastAsia="ar-SA"/>
              </w:rPr>
            </w:pPr>
            <w:r w:rsidRPr="001220A1">
              <w:rPr>
                <w:rFonts w:ascii="Sylfaen" w:hAnsi="Sylfaen"/>
                <w:b/>
                <w:sz w:val="22"/>
                <w:szCs w:val="22"/>
                <w:lang w:eastAsia="ar-SA"/>
              </w:rPr>
              <w:t>Nazwa</w:t>
            </w:r>
          </w:p>
        </w:tc>
        <w:tc>
          <w:tcPr>
            <w:tcW w:w="1701" w:type="dxa"/>
            <w:tcBorders>
              <w:top w:val="double" w:sz="1" w:space="0" w:color="000000"/>
              <w:left w:val="single" w:sz="1" w:space="0" w:color="000000"/>
              <w:bottom w:val="single" w:sz="1" w:space="0" w:color="000000"/>
            </w:tcBorders>
          </w:tcPr>
          <w:p w14:paraId="49B01F72" w14:textId="77777777" w:rsidR="00883E17" w:rsidRPr="001220A1" w:rsidRDefault="00883E17" w:rsidP="00C7358E">
            <w:pPr>
              <w:tabs>
                <w:tab w:val="left" w:pos="426"/>
              </w:tabs>
              <w:suppressAutoHyphens/>
              <w:snapToGrid w:val="0"/>
              <w:spacing w:line="276" w:lineRule="auto"/>
              <w:jc w:val="center"/>
              <w:rPr>
                <w:rFonts w:ascii="Sylfaen" w:hAnsi="Sylfaen"/>
                <w:b/>
                <w:sz w:val="22"/>
                <w:szCs w:val="22"/>
                <w:lang w:eastAsia="ar-SA"/>
              </w:rPr>
            </w:pPr>
            <w:r w:rsidRPr="001220A1">
              <w:rPr>
                <w:rFonts w:ascii="Sylfaen" w:hAnsi="Sylfaen"/>
                <w:b/>
                <w:sz w:val="22"/>
                <w:szCs w:val="22"/>
                <w:lang w:eastAsia="ar-SA"/>
              </w:rPr>
              <w:t>Typ</w:t>
            </w:r>
          </w:p>
        </w:tc>
        <w:tc>
          <w:tcPr>
            <w:tcW w:w="2551" w:type="dxa"/>
            <w:tcBorders>
              <w:top w:val="double" w:sz="1" w:space="0" w:color="000000"/>
              <w:left w:val="single" w:sz="1" w:space="0" w:color="000000"/>
              <w:bottom w:val="single" w:sz="1" w:space="0" w:color="000000"/>
            </w:tcBorders>
          </w:tcPr>
          <w:p w14:paraId="04B331CF" w14:textId="77777777" w:rsidR="00883E17" w:rsidRPr="001220A1" w:rsidRDefault="00883E17" w:rsidP="00C7358E">
            <w:pPr>
              <w:tabs>
                <w:tab w:val="left" w:pos="426"/>
              </w:tabs>
              <w:suppressAutoHyphens/>
              <w:snapToGrid w:val="0"/>
              <w:spacing w:line="276" w:lineRule="auto"/>
              <w:jc w:val="center"/>
              <w:rPr>
                <w:rFonts w:ascii="Sylfaen" w:hAnsi="Sylfaen"/>
                <w:b/>
                <w:sz w:val="22"/>
                <w:szCs w:val="22"/>
                <w:lang w:eastAsia="ar-SA"/>
              </w:rPr>
            </w:pPr>
            <w:r w:rsidRPr="001220A1">
              <w:rPr>
                <w:rFonts w:ascii="Sylfaen" w:hAnsi="Sylfaen"/>
                <w:b/>
                <w:sz w:val="22"/>
                <w:szCs w:val="22"/>
                <w:lang w:eastAsia="ar-SA"/>
              </w:rPr>
              <w:t>Nr fabryczny</w:t>
            </w:r>
          </w:p>
        </w:tc>
        <w:tc>
          <w:tcPr>
            <w:tcW w:w="987" w:type="dxa"/>
            <w:tcBorders>
              <w:top w:val="double" w:sz="1" w:space="0" w:color="000000"/>
              <w:left w:val="single" w:sz="1" w:space="0" w:color="000000"/>
              <w:bottom w:val="single" w:sz="1" w:space="0" w:color="000000"/>
              <w:right w:val="double" w:sz="1" w:space="0" w:color="000000"/>
            </w:tcBorders>
          </w:tcPr>
          <w:p w14:paraId="698A7A0F" w14:textId="77777777" w:rsidR="00883E17" w:rsidRPr="001220A1" w:rsidRDefault="00883E17" w:rsidP="00C7358E">
            <w:pPr>
              <w:tabs>
                <w:tab w:val="left" w:pos="426"/>
              </w:tabs>
              <w:suppressAutoHyphens/>
              <w:snapToGrid w:val="0"/>
              <w:spacing w:line="276" w:lineRule="auto"/>
              <w:jc w:val="center"/>
              <w:rPr>
                <w:rFonts w:ascii="Sylfaen" w:hAnsi="Sylfaen"/>
                <w:sz w:val="22"/>
                <w:szCs w:val="22"/>
                <w:lang w:eastAsia="ar-SA"/>
              </w:rPr>
            </w:pPr>
            <w:r w:rsidRPr="001220A1">
              <w:rPr>
                <w:rFonts w:ascii="Sylfaen" w:hAnsi="Sylfaen"/>
                <w:b/>
                <w:sz w:val="22"/>
                <w:szCs w:val="22"/>
                <w:lang w:eastAsia="ar-SA"/>
              </w:rPr>
              <w:t>Ilość</w:t>
            </w:r>
          </w:p>
        </w:tc>
      </w:tr>
      <w:tr w:rsidR="001220A1" w:rsidRPr="001220A1" w14:paraId="532BC38A" w14:textId="77777777" w:rsidTr="0042186C">
        <w:trPr>
          <w:cantSplit/>
          <w:trHeight w:val="397"/>
        </w:trPr>
        <w:tc>
          <w:tcPr>
            <w:tcW w:w="779" w:type="dxa"/>
            <w:tcBorders>
              <w:top w:val="single" w:sz="1" w:space="0" w:color="000000"/>
              <w:left w:val="double" w:sz="1" w:space="0" w:color="000000"/>
              <w:bottom w:val="single" w:sz="1" w:space="0" w:color="000000"/>
            </w:tcBorders>
          </w:tcPr>
          <w:p w14:paraId="50B91DA7" w14:textId="77777777" w:rsidR="00883E17" w:rsidRPr="001220A1" w:rsidRDefault="00883E17" w:rsidP="00C7358E">
            <w:pPr>
              <w:numPr>
                <w:ilvl w:val="0"/>
                <w:numId w:val="8"/>
              </w:numPr>
              <w:tabs>
                <w:tab w:val="left" w:pos="540"/>
              </w:tabs>
              <w:suppressAutoHyphens/>
              <w:snapToGrid w:val="0"/>
              <w:spacing w:line="276" w:lineRule="auto"/>
              <w:rPr>
                <w:rFonts w:ascii="Sylfaen" w:hAnsi="Sylfaen"/>
                <w:sz w:val="22"/>
                <w:szCs w:val="22"/>
                <w:lang w:eastAsia="ar-SA"/>
              </w:rPr>
            </w:pP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68B3708D" w14:textId="77777777" w:rsidR="00883E17" w:rsidRPr="001220A1" w:rsidRDefault="00883E17" w:rsidP="00C7358E">
            <w:pPr>
              <w:tabs>
                <w:tab w:val="left" w:pos="426"/>
              </w:tabs>
              <w:suppressAutoHyphens/>
              <w:snapToGrid w:val="0"/>
              <w:spacing w:line="276" w:lineRule="auto"/>
              <w:rPr>
                <w:rFonts w:ascii="Sylfaen" w:hAnsi="Sylfaen"/>
                <w:sz w:val="22"/>
                <w:szCs w:val="22"/>
                <w:lang w:eastAsia="ar-SA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46F1B135" w14:textId="77777777" w:rsidR="00883E17" w:rsidRPr="001220A1" w:rsidRDefault="00883E17" w:rsidP="00C7358E">
            <w:pPr>
              <w:tabs>
                <w:tab w:val="left" w:pos="426"/>
              </w:tabs>
              <w:suppressAutoHyphens/>
              <w:snapToGrid w:val="0"/>
              <w:spacing w:line="276" w:lineRule="auto"/>
              <w:rPr>
                <w:rFonts w:ascii="Sylfaen" w:hAnsi="Sylfaen"/>
                <w:sz w:val="22"/>
                <w:szCs w:val="22"/>
                <w:lang w:eastAsia="ar-SA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41280BE1" w14:textId="77777777" w:rsidR="00883E17" w:rsidRPr="001220A1" w:rsidRDefault="00883E17" w:rsidP="00C7358E">
            <w:pPr>
              <w:tabs>
                <w:tab w:val="left" w:pos="426"/>
              </w:tabs>
              <w:suppressAutoHyphens/>
              <w:snapToGrid w:val="0"/>
              <w:spacing w:line="276" w:lineRule="auto"/>
              <w:rPr>
                <w:rFonts w:ascii="Sylfaen" w:hAnsi="Sylfaen"/>
                <w:sz w:val="22"/>
                <w:szCs w:val="22"/>
                <w:lang w:eastAsia="ar-SA"/>
              </w:rPr>
            </w:pPr>
          </w:p>
        </w:tc>
        <w:tc>
          <w:tcPr>
            <w:tcW w:w="9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double" w:sz="1" w:space="0" w:color="000000"/>
            </w:tcBorders>
          </w:tcPr>
          <w:p w14:paraId="385C9779" w14:textId="77777777" w:rsidR="00883E17" w:rsidRPr="001220A1" w:rsidRDefault="00883E17" w:rsidP="00C7358E">
            <w:pPr>
              <w:tabs>
                <w:tab w:val="left" w:pos="426"/>
              </w:tabs>
              <w:suppressAutoHyphens/>
              <w:snapToGrid w:val="0"/>
              <w:spacing w:line="276" w:lineRule="auto"/>
              <w:rPr>
                <w:rFonts w:ascii="Sylfaen" w:hAnsi="Sylfaen"/>
                <w:sz w:val="22"/>
                <w:szCs w:val="22"/>
                <w:lang w:eastAsia="ar-SA"/>
              </w:rPr>
            </w:pPr>
          </w:p>
        </w:tc>
      </w:tr>
      <w:tr w:rsidR="001220A1" w:rsidRPr="001220A1" w14:paraId="01C7E8DD" w14:textId="77777777" w:rsidTr="0042186C">
        <w:trPr>
          <w:cantSplit/>
          <w:trHeight w:val="397"/>
        </w:trPr>
        <w:tc>
          <w:tcPr>
            <w:tcW w:w="779" w:type="dxa"/>
            <w:tcBorders>
              <w:top w:val="single" w:sz="1" w:space="0" w:color="000000"/>
              <w:left w:val="double" w:sz="1" w:space="0" w:color="000000"/>
              <w:bottom w:val="single" w:sz="1" w:space="0" w:color="000000"/>
            </w:tcBorders>
          </w:tcPr>
          <w:p w14:paraId="50F96304" w14:textId="77777777" w:rsidR="00883E17" w:rsidRPr="001220A1" w:rsidRDefault="00883E17" w:rsidP="00C7358E">
            <w:pPr>
              <w:numPr>
                <w:ilvl w:val="0"/>
                <w:numId w:val="8"/>
              </w:numPr>
              <w:tabs>
                <w:tab w:val="left" w:pos="540"/>
              </w:tabs>
              <w:suppressAutoHyphens/>
              <w:snapToGrid w:val="0"/>
              <w:spacing w:line="276" w:lineRule="auto"/>
              <w:rPr>
                <w:rFonts w:ascii="Sylfaen" w:hAnsi="Sylfaen"/>
                <w:sz w:val="22"/>
                <w:szCs w:val="22"/>
                <w:lang w:eastAsia="ar-SA"/>
              </w:rPr>
            </w:pP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0A588126" w14:textId="77777777" w:rsidR="00883E17" w:rsidRPr="001220A1" w:rsidRDefault="00883E17" w:rsidP="00C7358E">
            <w:pPr>
              <w:tabs>
                <w:tab w:val="left" w:pos="426"/>
              </w:tabs>
              <w:suppressAutoHyphens/>
              <w:snapToGrid w:val="0"/>
              <w:spacing w:line="276" w:lineRule="auto"/>
              <w:rPr>
                <w:rFonts w:ascii="Sylfaen" w:hAnsi="Sylfaen"/>
                <w:sz w:val="22"/>
                <w:szCs w:val="22"/>
                <w:lang w:eastAsia="ar-SA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005F497A" w14:textId="77777777" w:rsidR="00883E17" w:rsidRPr="001220A1" w:rsidRDefault="00883E17" w:rsidP="00C7358E">
            <w:pPr>
              <w:tabs>
                <w:tab w:val="left" w:pos="426"/>
              </w:tabs>
              <w:suppressAutoHyphens/>
              <w:snapToGrid w:val="0"/>
              <w:spacing w:line="276" w:lineRule="auto"/>
              <w:rPr>
                <w:rFonts w:ascii="Sylfaen" w:hAnsi="Sylfaen"/>
                <w:sz w:val="22"/>
                <w:szCs w:val="22"/>
                <w:lang w:eastAsia="ar-SA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62928969" w14:textId="77777777" w:rsidR="00883E17" w:rsidRPr="001220A1" w:rsidRDefault="00883E17" w:rsidP="00C7358E">
            <w:pPr>
              <w:tabs>
                <w:tab w:val="left" w:pos="426"/>
              </w:tabs>
              <w:suppressAutoHyphens/>
              <w:snapToGrid w:val="0"/>
              <w:spacing w:line="276" w:lineRule="auto"/>
              <w:rPr>
                <w:rFonts w:ascii="Sylfaen" w:hAnsi="Sylfaen"/>
                <w:sz w:val="22"/>
                <w:szCs w:val="22"/>
                <w:lang w:eastAsia="ar-SA"/>
              </w:rPr>
            </w:pPr>
          </w:p>
        </w:tc>
        <w:tc>
          <w:tcPr>
            <w:tcW w:w="9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double" w:sz="1" w:space="0" w:color="000000"/>
            </w:tcBorders>
          </w:tcPr>
          <w:p w14:paraId="2AAE74E9" w14:textId="77777777" w:rsidR="00883E17" w:rsidRPr="001220A1" w:rsidRDefault="00883E17" w:rsidP="00C7358E">
            <w:pPr>
              <w:tabs>
                <w:tab w:val="left" w:pos="426"/>
              </w:tabs>
              <w:suppressAutoHyphens/>
              <w:snapToGrid w:val="0"/>
              <w:spacing w:line="276" w:lineRule="auto"/>
              <w:rPr>
                <w:rFonts w:ascii="Sylfaen" w:hAnsi="Sylfaen"/>
                <w:sz w:val="22"/>
                <w:szCs w:val="22"/>
                <w:lang w:eastAsia="ar-SA"/>
              </w:rPr>
            </w:pPr>
          </w:p>
        </w:tc>
      </w:tr>
      <w:tr w:rsidR="001220A1" w:rsidRPr="001220A1" w14:paraId="3CE1BB94" w14:textId="77777777" w:rsidTr="0042186C">
        <w:trPr>
          <w:cantSplit/>
          <w:trHeight w:val="397"/>
        </w:trPr>
        <w:tc>
          <w:tcPr>
            <w:tcW w:w="779" w:type="dxa"/>
            <w:tcBorders>
              <w:top w:val="single" w:sz="1" w:space="0" w:color="000000"/>
              <w:left w:val="double" w:sz="1" w:space="0" w:color="000000"/>
              <w:bottom w:val="single" w:sz="1" w:space="0" w:color="000000"/>
            </w:tcBorders>
          </w:tcPr>
          <w:p w14:paraId="6D3D0E12" w14:textId="77777777" w:rsidR="00883E17" w:rsidRPr="001220A1" w:rsidRDefault="00883E17" w:rsidP="00C7358E">
            <w:pPr>
              <w:numPr>
                <w:ilvl w:val="0"/>
                <w:numId w:val="8"/>
              </w:numPr>
              <w:tabs>
                <w:tab w:val="left" w:pos="540"/>
              </w:tabs>
              <w:suppressAutoHyphens/>
              <w:snapToGrid w:val="0"/>
              <w:spacing w:line="276" w:lineRule="auto"/>
              <w:rPr>
                <w:rFonts w:ascii="Sylfaen" w:hAnsi="Sylfaen"/>
                <w:sz w:val="22"/>
                <w:szCs w:val="22"/>
                <w:lang w:eastAsia="ar-SA"/>
              </w:rPr>
            </w:pP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5A51B3B0" w14:textId="77777777" w:rsidR="00883E17" w:rsidRPr="001220A1" w:rsidRDefault="00883E17" w:rsidP="00C7358E">
            <w:pPr>
              <w:tabs>
                <w:tab w:val="left" w:pos="426"/>
              </w:tabs>
              <w:suppressAutoHyphens/>
              <w:snapToGrid w:val="0"/>
              <w:spacing w:line="276" w:lineRule="auto"/>
              <w:rPr>
                <w:rFonts w:ascii="Sylfaen" w:hAnsi="Sylfaen"/>
                <w:sz w:val="22"/>
                <w:szCs w:val="22"/>
                <w:lang w:eastAsia="ar-SA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0B674E1E" w14:textId="77777777" w:rsidR="00883E17" w:rsidRPr="001220A1" w:rsidRDefault="00883E17" w:rsidP="00C7358E">
            <w:pPr>
              <w:tabs>
                <w:tab w:val="left" w:pos="426"/>
              </w:tabs>
              <w:suppressAutoHyphens/>
              <w:snapToGrid w:val="0"/>
              <w:spacing w:line="276" w:lineRule="auto"/>
              <w:rPr>
                <w:rFonts w:ascii="Sylfaen" w:hAnsi="Sylfaen"/>
                <w:sz w:val="22"/>
                <w:szCs w:val="22"/>
                <w:lang w:eastAsia="ar-SA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152C8CF3" w14:textId="77777777" w:rsidR="00883E17" w:rsidRPr="001220A1" w:rsidRDefault="00883E17" w:rsidP="00C7358E">
            <w:pPr>
              <w:tabs>
                <w:tab w:val="left" w:pos="426"/>
              </w:tabs>
              <w:suppressAutoHyphens/>
              <w:snapToGrid w:val="0"/>
              <w:spacing w:line="276" w:lineRule="auto"/>
              <w:rPr>
                <w:rFonts w:ascii="Sylfaen" w:hAnsi="Sylfaen"/>
                <w:sz w:val="22"/>
                <w:szCs w:val="22"/>
                <w:lang w:eastAsia="ar-SA"/>
              </w:rPr>
            </w:pPr>
          </w:p>
        </w:tc>
        <w:tc>
          <w:tcPr>
            <w:tcW w:w="9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double" w:sz="1" w:space="0" w:color="000000"/>
            </w:tcBorders>
          </w:tcPr>
          <w:p w14:paraId="6927F4A8" w14:textId="77777777" w:rsidR="00883E17" w:rsidRPr="001220A1" w:rsidRDefault="00883E17" w:rsidP="00C7358E">
            <w:pPr>
              <w:tabs>
                <w:tab w:val="left" w:pos="426"/>
              </w:tabs>
              <w:suppressAutoHyphens/>
              <w:snapToGrid w:val="0"/>
              <w:spacing w:line="276" w:lineRule="auto"/>
              <w:rPr>
                <w:rFonts w:ascii="Sylfaen" w:hAnsi="Sylfaen"/>
                <w:sz w:val="22"/>
                <w:szCs w:val="22"/>
                <w:lang w:eastAsia="ar-SA"/>
              </w:rPr>
            </w:pPr>
          </w:p>
        </w:tc>
      </w:tr>
    </w:tbl>
    <w:p w14:paraId="3CB3DE99" w14:textId="77777777" w:rsidR="00883E17" w:rsidRPr="001220A1" w:rsidRDefault="00883E17" w:rsidP="00C7358E">
      <w:pPr>
        <w:tabs>
          <w:tab w:val="left" w:pos="426"/>
        </w:tabs>
        <w:suppressAutoHyphens/>
        <w:spacing w:line="276" w:lineRule="auto"/>
        <w:rPr>
          <w:rFonts w:ascii="Sylfaen" w:hAnsi="Sylfaen"/>
          <w:sz w:val="22"/>
          <w:szCs w:val="22"/>
          <w:lang w:eastAsia="ar-SA"/>
        </w:rPr>
      </w:pPr>
    </w:p>
    <w:p w14:paraId="5A1F386D" w14:textId="66AC2552" w:rsidR="00883E17" w:rsidRPr="001220A1" w:rsidRDefault="00883E17" w:rsidP="00C7358E">
      <w:pPr>
        <w:tabs>
          <w:tab w:val="left" w:pos="284"/>
        </w:tabs>
        <w:suppressAutoHyphens/>
        <w:spacing w:line="276" w:lineRule="auto"/>
        <w:rPr>
          <w:rFonts w:ascii="Sylfaen" w:hAnsi="Sylfaen"/>
          <w:sz w:val="22"/>
          <w:szCs w:val="22"/>
          <w:lang w:eastAsia="ar-SA"/>
        </w:rPr>
      </w:pPr>
      <w:r w:rsidRPr="001220A1">
        <w:rPr>
          <w:rFonts w:ascii="Sylfaen" w:hAnsi="Sylfaen"/>
          <w:sz w:val="22"/>
          <w:szCs w:val="22"/>
          <w:lang w:eastAsia="ar-SA"/>
        </w:rPr>
        <w:t>2.</w:t>
      </w:r>
      <w:r w:rsidRPr="001220A1">
        <w:rPr>
          <w:rFonts w:ascii="Sylfaen" w:hAnsi="Sylfaen"/>
          <w:sz w:val="22"/>
          <w:szCs w:val="22"/>
          <w:lang w:eastAsia="ar-SA"/>
        </w:rPr>
        <w:tab/>
      </w:r>
      <w:r w:rsidRPr="001220A1">
        <w:rPr>
          <w:rFonts w:ascii="Sylfaen" w:hAnsi="Sylfaen"/>
          <w:b/>
          <w:sz w:val="22"/>
          <w:szCs w:val="22"/>
          <w:lang w:eastAsia="ar-SA"/>
        </w:rPr>
        <w:t xml:space="preserve">Kupujący </w:t>
      </w:r>
      <w:r w:rsidRPr="001220A1">
        <w:rPr>
          <w:rFonts w:ascii="Sylfaen" w:hAnsi="Sylfaen"/>
          <w:sz w:val="22"/>
          <w:szCs w:val="22"/>
          <w:lang w:eastAsia="ar-SA"/>
        </w:rPr>
        <w:t>potwierdza zainstalowanie wymienionych powyżej urządzeń</w:t>
      </w:r>
      <w:r w:rsidR="009C4974" w:rsidRPr="001220A1">
        <w:rPr>
          <w:rFonts w:ascii="Sylfaen" w:hAnsi="Sylfaen"/>
          <w:sz w:val="22"/>
          <w:szCs w:val="22"/>
          <w:lang w:eastAsia="ar-SA"/>
        </w:rPr>
        <w:t>.</w:t>
      </w:r>
      <w:r w:rsidRPr="001220A1">
        <w:rPr>
          <w:rFonts w:ascii="Sylfaen" w:hAnsi="Sylfaen"/>
          <w:sz w:val="22"/>
          <w:szCs w:val="22"/>
          <w:lang w:eastAsia="ar-SA"/>
        </w:rPr>
        <w:tab/>
      </w:r>
    </w:p>
    <w:p w14:paraId="7AC49479" w14:textId="77777777" w:rsidR="00883E17" w:rsidRPr="001220A1" w:rsidRDefault="00883E17" w:rsidP="00C7358E">
      <w:pPr>
        <w:tabs>
          <w:tab w:val="left" w:pos="284"/>
        </w:tabs>
        <w:suppressAutoHyphens/>
        <w:spacing w:line="276" w:lineRule="auto"/>
        <w:rPr>
          <w:rFonts w:ascii="Sylfaen" w:hAnsi="Sylfaen"/>
          <w:sz w:val="22"/>
          <w:szCs w:val="22"/>
          <w:lang w:eastAsia="ar-SA"/>
        </w:rPr>
      </w:pPr>
      <w:r w:rsidRPr="001220A1">
        <w:rPr>
          <w:rFonts w:ascii="Sylfaen" w:hAnsi="Sylfaen"/>
          <w:sz w:val="22"/>
          <w:szCs w:val="22"/>
          <w:lang w:eastAsia="ar-SA"/>
        </w:rPr>
        <w:t>3.</w:t>
      </w:r>
      <w:r w:rsidRPr="001220A1">
        <w:rPr>
          <w:rFonts w:ascii="Sylfaen" w:hAnsi="Sylfaen"/>
          <w:sz w:val="22"/>
          <w:szCs w:val="22"/>
          <w:lang w:eastAsia="ar-SA"/>
        </w:rPr>
        <w:tab/>
        <w:t>Uwagi i zastrzeżenia w zakresie wykonania pkt.2, 3 niniejszego protokołu</w:t>
      </w:r>
    </w:p>
    <w:p w14:paraId="028C8CCA" w14:textId="4E95C715" w:rsidR="00883E17" w:rsidRPr="001220A1" w:rsidRDefault="00883E17" w:rsidP="00C7358E">
      <w:pPr>
        <w:suppressAutoHyphens/>
        <w:spacing w:line="276" w:lineRule="auto"/>
        <w:rPr>
          <w:rFonts w:ascii="Sylfaen" w:hAnsi="Sylfaen"/>
          <w:sz w:val="22"/>
          <w:szCs w:val="22"/>
          <w:lang w:eastAsia="ar-SA"/>
        </w:rPr>
      </w:pPr>
      <w:r w:rsidRPr="001220A1">
        <w:rPr>
          <w:rFonts w:ascii="Sylfaen" w:hAnsi="Sylfaen"/>
          <w:spacing w:val="-3"/>
          <w:sz w:val="22"/>
          <w:szCs w:val="22"/>
          <w:lang w:eastAsia="ar-SA"/>
        </w:rPr>
        <w:t>……………………………………………………………………………………</w:t>
      </w:r>
      <w:r w:rsidR="00C7358E" w:rsidRPr="001220A1">
        <w:rPr>
          <w:rFonts w:ascii="Sylfaen" w:hAnsi="Sylfaen"/>
          <w:spacing w:val="-3"/>
          <w:sz w:val="22"/>
          <w:szCs w:val="22"/>
          <w:lang w:eastAsia="ar-SA"/>
        </w:rPr>
        <w:t>..</w:t>
      </w:r>
      <w:r w:rsidRPr="001220A1">
        <w:rPr>
          <w:rFonts w:ascii="Sylfaen" w:hAnsi="Sylfaen"/>
          <w:spacing w:val="-3"/>
          <w:sz w:val="22"/>
          <w:szCs w:val="22"/>
          <w:lang w:eastAsia="ar-SA"/>
        </w:rPr>
        <w:t>………………………………..……………………………………………………</w:t>
      </w:r>
    </w:p>
    <w:p w14:paraId="6501E411" w14:textId="77777777" w:rsidR="00883E17" w:rsidRPr="001220A1" w:rsidRDefault="00883E17" w:rsidP="00C7358E">
      <w:pPr>
        <w:suppressAutoHyphens/>
        <w:spacing w:line="276" w:lineRule="auto"/>
        <w:rPr>
          <w:rFonts w:ascii="Sylfaen" w:hAnsi="Sylfaen"/>
          <w:sz w:val="22"/>
          <w:szCs w:val="22"/>
          <w:lang w:eastAsia="ar-SA"/>
        </w:rPr>
      </w:pPr>
    </w:p>
    <w:p w14:paraId="14975359" w14:textId="77777777" w:rsidR="00883E17" w:rsidRPr="001220A1" w:rsidRDefault="00883E17" w:rsidP="00C7358E">
      <w:pPr>
        <w:suppressAutoHyphens/>
        <w:spacing w:line="276" w:lineRule="auto"/>
        <w:rPr>
          <w:rFonts w:ascii="Sylfaen" w:hAnsi="Sylfaen"/>
          <w:sz w:val="22"/>
          <w:szCs w:val="22"/>
          <w:lang w:eastAsia="ar-SA"/>
        </w:rPr>
      </w:pPr>
    </w:p>
    <w:p w14:paraId="0C65286B" w14:textId="77777777" w:rsidR="00883E17" w:rsidRPr="001220A1" w:rsidRDefault="00883E17" w:rsidP="00C7358E">
      <w:pPr>
        <w:suppressAutoHyphens/>
        <w:spacing w:line="276" w:lineRule="auto"/>
        <w:rPr>
          <w:rFonts w:ascii="Sylfaen" w:hAnsi="Sylfaen"/>
          <w:sz w:val="22"/>
          <w:szCs w:val="22"/>
          <w:lang w:eastAsia="ar-SA"/>
        </w:rPr>
      </w:pPr>
    </w:p>
    <w:p w14:paraId="1FCC555C" w14:textId="5440B15F" w:rsidR="00883E17" w:rsidRPr="001220A1" w:rsidRDefault="00883E17" w:rsidP="00C7358E">
      <w:pPr>
        <w:tabs>
          <w:tab w:val="left" w:pos="568"/>
          <w:tab w:val="center" w:pos="4821"/>
        </w:tabs>
        <w:suppressAutoHyphens/>
        <w:spacing w:line="276" w:lineRule="auto"/>
        <w:ind w:left="284" w:hanging="284"/>
        <w:jc w:val="center"/>
        <w:rPr>
          <w:rFonts w:ascii="Sylfaen" w:hAnsi="Sylfaen"/>
          <w:b/>
          <w:spacing w:val="-3"/>
          <w:sz w:val="22"/>
          <w:szCs w:val="22"/>
          <w:lang w:eastAsia="ar-SA"/>
        </w:rPr>
      </w:pPr>
      <w:r w:rsidRPr="001220A1">
        <w:rPr>
          <w:rFonts w:ascii="Sylfaen" w:hAnsi="Sylfaen"/>
          <w:b/>
          <w:spacing w:val="-3"/>
          <w:sz w:val="22"/>
          <w:szCs w:val="22"/>
          <w:lang w:eastAsia="ar-SA"/>
        </w:rPr>
        <w:t>SPRZEDAJĄCY:</w:t>
      </w:r>
      <w:r w:rsidR="00873C12" w:rsidRPr="001220A1">
        <w:rPr>
          <w:rFonts w:ascii="Sylfaen" w:hAnsi="Sylfaen"/>
          <w:b/>
          <w:spacing w:val="-3"/>
          <w:sz w:val="22"/>
          <w:szCs w:val="22"/>
          <w:lang w:eastAsia="ar-SA"/>
        </w:rPr>
        <w:t xml:space="preserve"> </w:t>
      </w:r>
      <w:r w:rsidRPr="001220A1">
        <w:rPr>
          <w:rFonts w:ascii="Sylfaen" w:hAnsi="Sylfaen"/>
          <w:b/>
          <w:spacing w:val="-3"/>
          <w:sz w:val="22"/>
          <w:szCs w:val="22"/>
          <w:lang w:eastAsia="ar-SA"/>
        </w:rPr>
        <w:tab/>
      </w:r>
      <w:r w:rsidR="00C7358E" w:rsidRPr="001220A1">
        <w:rPr>
          <w:rFonts w:ascii="Sylfaen" w:hAnsi="Sylfaen"/>
          <w:b/>
          <w:spacing w:val="-3"/>
          <w:sz w:val="22"/>
          <w:szCs w:val="22"/>
          <w:lang w:eastAsia="ar-SA"/>
        </w:rPr>
        <w:t xml:space="preserve">                                                           </w:t>
      </w:r>
      <w:r w:rsidR="00873C12" w:rsidRPr="001220A1">
        <w:rPr>
          <w:rFonts w:ascii="Sylfaen" w:hAnsi="Sylfaen"/>
          <w:b/>
          <w:spacing w:val="-3"/>
          <w:sz w:val="22"/>
          <w:szCs w:val="22"/>
          <w:lang w:eastAsia="ar-SA"/>
        </w:rPr>
        <w:t xml:space="preserve"> </w:t>
      </w:r>
      <w:r w:rsidRPr="001220A1">
        <w:rPr>
          <w:rFonts w:ascii="Sylfaen" w:hAnsi="Sylfaen"/>
          <w:b/>
          <w:spacing w:val="-3"/>
          <w:sz w:val="22"/>
          <w:szCs w:val="22"/>
          <w:lang w:eastAsia="ar-SA"/>
        </w:rPr>
        <w:t>KUPUJĄCY:</w:t>
      </w:r>
    </w:p>
    <w:p w14:paraId="1FC841F0" w14:textId="5BA5C514" w:rsidR="00C7358E" w:rsidRPr="001220A1" w:rsidRDefault="00C7358E" w:rsidP="00C7358E">
      <w:pPr>
        <w:pageBreakBefore/>
        <w:tabs>
          <w:tab w:val="center" w:pos="4536"/>
          <w:tab w:val="right" w:pos="9072"/>
        </w:tabs>
        <w:suppressAutoHyphens/>
        <w:spacing w:line="276" w:lineRule="auto"/>
        <w:jc w:val="right"/>
        <w:rPr>
          <w:rFonts w:ascii="Sylfaen" w:hAnsi="Sylfaen"/>
          <w:i/>
          <w:sz w:val="22"/>
          <w:szCs w:val="22"/>
          <w:lang w:val="x-none" w:eastAsia="ar-SA"/>
        </w:rPr>
      </w:pPr>
      <w:r w:rsidRPr="001220A1">
        <w:rPr>
          <w:rFonts w:ascii="Sylfaen" w:hAnsi="Sylfaen"/>
          <w:b/>
          <w:sz w:val="22"/>
          <w:szCs w:val="22"/>
          <w:lang w:val="x-none" w:eastAsia="ar-SA"/>
        </w:rPr>
        <w:lastRenderedPageBreak/>
        <w:t xml:space="preserve">Załącznik nr </w:t>
      </w:r>
      <w:r w:rsidR="00541F65">
        <w:rPr>
          <w:rFonts w:ascii="Sylfaen" w:hAnsi="Sylfaen"/>
          <w:b/>
          <w:sz w:val="22"/>
          <w:szCs w:val="22"/>
          <w:lang w:eastAsia="ar-SA"/>
        </w:rPr>
        <w:t>6</w:t>
      </w:r>
      <w:r w:rsidRPr="001220A1">
        <w:rPr>
          <w:rFonts w:ascii="Sylfaen" w:hAnsi="Sylfaen"/>
          <w:b/>
          <w:sz w:val="22"/>
          <w:szCs w:val="22"/>
          <w:lang w:val="x-none" w:eastAsia="ar-SA"/>
        </w:rPr>
        <w:t xml:space="preserve"> do umowy nr </w:t>
      </w:r>
      <w:r w:rsidRPr="001220A1">
        <w:rPr>
          <w:rFonts w:ascii="Sylfaen" w:hAnsi="Sylfaen"/>
          <w:b/>
          <w:bCs/>
          <w:sz w:val="22"/>
          <w:szCs w:val="22"/>
          <w:lang w:val="x-none" w:eastAsia="ar-SA"/>
        </w:rPr>
        <w:t>………………</w:t>
      </w:r>
    </w:p>
    <w:p w14:paraId="60964F4E" w14:textId="63CD70DD" w:rsidR="00C7358E" w:rsidRPr="001220A1" w:rsidRDefault="001220A1" w:rsidP="00C7358E">
      <w:pPr>
        <w:suppressAutoHyphens/>
        <w:spacing w:line="276" w:lineRule="auto"/>
        <w:jc w:val="right"/>
        <w:rPr>
          <w:rFonts w:ascii="Sylfaen" w:hAnsi="Sylfaen"/>
          <w:spacing w:val="-3"/>
          <w:sz w:val="22"/>
          <w:szCs w:val="22"/>
          <w:lang w:eastAsia="ar-SA"/>
        </w:rPr>
      </w:pPr>
      <w:r>
        <w:rPr>
          <w:rFonts w:ascii="Sylfaen" w:hAnsi="Sylfaen"/>
          <w:sz w:val="22"/>
          <w:szCs w:val="22"/>
          <w:lang w:eastAsia="ar-SA"/>
        </w:rPr>
        <w:t>Toruń</w:t>
      </w:r>
      <w:r w:rsidR="00C7358E" w:rsidRPr="001220A1">
        <w:rPr>
          <w:rFonts w:ascii="Sylfaen" w:hAnsi="Sylfaen"/>
          <w:sz w:val="22"/>
          <w:szCs w:val="22"/>
          <w:lang w:eastAsia="ar-SA"/>
        </w:rPr>
        <w:t xml:space="preserve">, dnia </w:t>
      </w:r>
      <w:r w:rsidR="00C7358E" w:rsidRPr="001220A1">
        <w:rPr>
          <w:rFonts w:ascii="Sylfaen" w:hAnsi="Sylfaen"/>
          <w:spacing w:val="-3"/>
          <w:sz w:val="22"/>
          <w:szCs w:val="22"/>
          <w:lang w:eastAsia="ar-SA"/>
        </w:rPr>
        <w:t>……………………</w:t>
      </w:r>
    </w:p>
    <w:p w14:paraId="548B1A63" w14:textId="77777777" w:rsidR="00C7358E" w:rsidRPr="001220A1" w:rsidRDefault="00C7358E" w:rsidP="00C7358E">
      <w:pPr>
        <w:suppressAutoHyphens/>
        <w:spacing w:line="276" w:lineRule="auto"/>
        <w:jc w:val="right"/>
        <w:rPr>
          <w:rFonts w:ascii="Sylfaen" w:hAnsi="Sylfaen"/>
          <w:sz w:val="22"/>
          <w:szCs w:val="22"/>
          <w:lang w:eastAsia="ar-SA"/>
        </w:rPr>
      </w:pPr>
    </w:p>
    <w:p w14:paraId="016D493E" w14:textId="77777777" w:rsidR="00C7358E" w:rsidRPr="001220A1" w:rsidRDefault="00C7358E" w:rsidP="00C7358E">
      <w:pPr>
        <w:suppressAutoHyphens/>
        <w:spacing w:line="276" w:lineRule="auto"/>
        <w:jc w:val="center"/>
        <w:rPr>
          <w:rFonts w:ascii="Sylfaen" w:hAnsi="Sylfaen"/>
          <w:b/>
          <w:sz w:val="22"/>
          <w:szCs w:val="22"/>
          <w:lang w:eastAsia="ar-SA"/>
        </w:rPr>
      </w:pPr>
      <w:r w:rsidRPr="001220A1">
        <w:rPr>
          <w:rFonts w:ascii="Sylfaen" w:hAnsi="Sylfaen"/>
          <w:b/>
          <w:sz w:val="22"/>
          <w:szCs w:val="22"/>
          <w:u w:val="double"/>
          <w:lang w:eastAsia="ar-SA"/>
        </w:rPr>
        <w:t>PROTOKÓŁ Z URUCHOMIENIA (WZÓR)</w:t>
      </w:r>
    </w:p>
    <w:p w14:paraId="589F8432" w14:textId="2BC4B101" w:rsidR="00C7358E" w:rsidRPr="001220A1" w:rsidRDefault="00C7358E" w:rsidP="00C7358E">
      <w:pPr>
        <w:pStyle w:val="Akapitzlist"/>
        <w:numPr>
          <w:ilvl w:val="0"/>
          <w:numId w:val="26"/>
        </w:numPr>
        <w:tabs>
          <w:tab w:val="left" w:pos="426"/>
        </w:tabs>
        <w:suppressAutoHyphens/>
        <w:spacing w:line="276" w:lineRule="auto"/>
        <w:ind w:hanging="720"/>
        <w:jc w:val="center"/>
        <w:rPr>
          <w:rFonts w:ascii="Sylfaen" w:hAnsi="Sylfaen"/>
          <w:sz w:val="22"/>
          <w:szCs w:val="22"/>
          <w:lang w:eastAsia="ar-SA"/>
        </w:rPr>
      </w:pPr>
      <w:r w:rsidRPr="001220A1">
        <w:rPr>
          <w:rFonts w:ascii="Sylfaen" w:hAnsi="Sylfaen"/>
          <w:b/>
          <w:sz w:val="22"/>
          <w:szCs w:val="22"/>
          <w:lang w:eastAsia="ar-SA"/>
        </w:rPr>
        <w:t xml:space="preserve">Kupujący: </w:t>
      </w:r>
      <w:r w:rsidR="001220A1">
        <w:rPr>
          <w:rFonts w:ascii="Sylfaen" w:hAnsi="Sylfaen"/>
          <w:sz w:val="22"/>
          <w:szCs w:val="22"/>
          <w:lang w:eastAsia="ar-SA"/>
        </w:rPr>
        <w:t>Specjalistyczny Szpital Miejski im.</w:t>
      </w:r>
      <w:r w:rsidR="00E34E1D">
        <w:rPr>
          <w:rFonts w:ascii="Sylfaen" w:hAnsi="Sylfaen"/>
          <w:sz w:val="22"/>
          <w:szCs w:val="22"/>
          <w:lang w:eastAsia="ar-SA"/>
        </w:rPr>
        <w:t xml:space="preserve"> </w:t>
      </w:r>
      <w:r w:rsidR="001220A1">
        <w:rPr>
          <w:rFonts w:ascii="Sylfaen" w:hAnsi="Sylfaen"/>
          <w:sz w:val="22"/>
          <w:szCs w:val="22"/>
          <w:lang w:eastAsia="ar-SA"/>
        </w:rPr>
        <w:t>M</w:t>
      </w:r>
      <w:r w:rsidR="00E34E1D">
        <w:rPr>
          <w:rFonts w:ascii="Sylfaen" w:hAnsi="Sylfaen"/>
          <w:sz w:val="22"/>
          <w:szCs w:val="22"/>
          <w:lang w:eastAsia="ar-SA"/>
        </w:rPr>
        <w:t xml:space="preserve"> </w:t>
      </w:r>
      <w:r w:rsidR="001220A1">
        <w:rPr>
          <w:rFonts w:ascii="Sylfaen" w:hAnsi="Sylfaen"/>
          <w:sz w:val="22"/>
          <w:szCs w:val="22"/>
          <w:lang w:eastAsia="ar-SA"/>
        </w:rPr>
        <w:t>.Kopernika w Toruniu</w:t>
      </w:r>
    </w:p>
    <w:p w14:paraId="7A9F669A" w14:textId="77777777" w:rsidR="00C7358E" w:rsidRPr="001220A1" w:rsidRDefault="00C7358E" w:rsidP="00C7358E">
      <w:pPr>
        <w:suppressAutoHyphens/>
        <w:spacing w:line="276" w:lineRule="auto"/>
        <w:rPr>
          <w:rFonts w:ascii="Sylfaen" w:hAnsi="Sylfaen"/>
          <w:sz w:val="22"/>
          <w:szCs w:val="22"/>
          <w:lang w:eastAsia="ar-SA"/>
        </w:rPr>
      </w:pPr>
    </w:p>
    <w:p w14:paraId="50301196" w14:textId="77777777" w:rsidR="00C7358E" w:rsidRPr="001220A1" w:rsidRDefault="00C7358E" w:rsidP="00C7358E">
      <w:pPr>
        <w:suppressAutoHyphens/>
        <w:spacing w:line="276" w:lineRule="auto"/>
        <w:jc w:val="both"/>
        <w:rPr>
          <w:rFonts w:ascii="Sylfaen" w:hAnsi="Sylfaen"/>
          <w:sz w:val="22"/>
          <w:szCs w:val="22"/>
          <w:lang w:eastAsia="ar-SA"/>
        </w:rPr>
      </w:pPr>
      <w:r w:rsidRPr="001220A1">
        <w:rPr>
          <w:rFonts w:ascii="Sylfaen" w:hAnsi="Sylfaen"/>
          <w:sz w:val="22"/>
          <w:szCs w:val="22"/>
          <w:lang w:eastAsia="ar-SA"/>
        </w:rPr>
        <w:t>reprezentowany przez:</w:t>
      </w:r>
    </w:p>
    <w:p w14:paraId="5F1F9A35" w14:textId="77777777" w:rsidR="00C7358E" w:rsidRPr="001220A1" w:rsidRDefault="00C7358E" w:rsidP="00C7358E">
      <w:pPr>
        <w:tabs>
          <w:tab w:val="left" w:pos="426"/>
        </w:tabs>
        <w:suppressAutoHyphens/>
        <w:spacing w:line="276" w:lineRule="auto"/>
        <w:rPr>
          <w:rFonts w:ascii="Sylfaen" w:hAnsi="Sylfaen"/>
          <w:sz w:val="22"/>
          <w:szCs w:val="22"/>
          <w:lang w:eastAsia="ar-SA"/>
        </w:rPr>
      </w:pPr>
    </w:p>
    <w:p w14:paraId="5A6BC09D" w14:textId="77777777" w:rsidR="00C7358E" w:rsidRPr="001220A1" w:rsidRDefault="00C7358E" w:rsidP="00C7358E">
      <w:pPr>
        <w:tabs>
          <w:tab w:val="left" w:pos="426"/>
        </w:tabs>
        <w:suppressAutoHyphens/>
        <w:spacing w:line="276" w:lineRule="auto"/>
        <w:jc w:val="center"/>
        <w:rPr>
          <w:rFonts w:ascii="Sylfaen" w:hAnsi="Sylfaen"/>
          <w:sz w:val="22"/>
          <w:szCs w:val="22"/>
          <w:lang w:eastAsia="ar-SA"/>
        </w:rPr>
      </w:pPr>
      <w:r w:rsidRPr="001220A1">
        <w:rPr>
          <w:rFonts w:ascii="Sylfaen" w:hAnsi="Sylfaen"/>
          <w:spacing w:val="-3"/>
          <w:sz w:val="22"/>
          <w:szCs w:val="22"/>
          <w:lang w:eastAsia="ar-SA"/>
        </w:rPr>
        <w:t>……………………………………………………………………………………</w:t>
      </w:r>
    </w:p>
    <w:p w14:paraId="72C92D4F" w14:textId="77777777" w:rsidR="00C7358E" w:rsidRPr="001220A1" w:rsidRDefault="00C7358E" w:rsidP="00C7358E">
      <w:pPr>
        <w:tabs>
          <w:tab w:val="left" w:pos="426"/>
        </w:tabs>
        <w:suppressAutoHyphens/>
        <w:spacing w:line="276" w:lineRule="auto"/>
        <w:jc w:val="center"/>
        <w:rPr>
          <w:rFonts w:ascii="Sylfaen" w:hAnsi="Sylfaen"/>
          <w:b/>
          <w:spacing w:val="-3"/>
          <w:sz w:val="22"/>
          <w:szCs w:val="22"/>
          <w:lang w:eastAsia="ar-SA"/>
        </w:rPr>
      </w:pPr>
      <w:r w:rsidRPr="001220A1">
        <w:rPr>
          <w:rFonts w:ascii="Sylfaen" w:hAnsi="Sylfaen"/>
          <w:i/>
          <w:sz w:val="22"/>
          <w:szCs w:val="22"/>
          <w:vertAlign w:val="superscript"/>
          <w:lang w:eastAsia="ar-SA"/>
        </w:rPr>
        <w:t>Imię, Nazwisko stanowisko</w:t>
      </w:r>
    </w:p>
    <w:p w14:paraId="2ADC2D95" w14:textId="77777777" w:rsidR="00C7358E" w:rsidRPr="001220A1" w:rsidRDefault="00C7358E" w:rsidP="00C7358E">
      <w:pPr>
        <w:tabs>
          <w:tab w:val="left" w:pos="426"/>
        </w:tabs>
        <w:suppressAutoHyphens/>
        <w:spacing w:line="276" w:lineRule="auto"/>
        <w:jc w:val="center"/>
        <w:rPr>
          <w:rFonts w:ascii="Sylfaen" w:hAnsi="Sylfaen"/>
          <w:sz w:val="22"/>
          <w:szCs w:val="22"/>
          <w:lang w:eastAsia="ar-SA"/>
        </w:rPr>
      </w:pPr>
      <w:r w:rsidRPr="001220A1">
        <w:rPr>
          <w:rFonts w:ascii="Sylfaen" w:hAnsi="Sylfaen"/>
          <w:spacing w:val="-3"/>
          <w:sz w:val="22"/>
          <w:szCs w:val="22"/>
          <w:lang w:eastAsia="ar-SA"/>
        </w:rPr>
        <w:t>……………………………………………………………………………………</w:t>
      </w:r>
    </w:p>
    <w:p w14:paraId="5BCD6699" w14:textId="77777777" w:rsidR="00C7358E" w:rsidRPr="001220A1" w:rsidRDefault="00C7358E" w:rsidP="00C7358E">
      <w:pPr>
        <w:tabs>
          <w:tab w:val="left" w:pos="986"/>
          <w:tab w:val="left" w:pos="1270"/>
          <w:tab w:val="left" w:pos="2146"/>
          <w:tab w:val="left" w:pos="2533"/>
          <w:tab w:val="left" w:pos="2919"/>
          <w:tab w:val="left" w:pos="3306"/>
          <w:tab w:val="left" w:pos="3692"/>
          <w:tab w:val="left" w:pos="4078"/>
          <w:tab w:val="left" w:pos="4466"/>
          <w:tab w:val="left" w:pos="4852"/>
          <w:tab w:val="left" w:pos="5239"/>
          <w:tab w:val="left" w:pos="5625"/>
          <w:tab w:val="left" w:pos="6012"/>
          <w:tab w:val="left" w:pos="6398"/>
          <w:tab w:val="left" w:pos="6786"/>
          <w:tab w:val="left" w:pos="7172"/>
          <w:tab w:val="left" w:pos="7558"/>
          <w:tab w:val="left" w:pos="7945"/>
          <w:tab w:val="left" w:pos="8331"/>
          <w:tab w:val="left" w:pos="8718"/>
          <w:tab w:val="left" w:pos="9105"/>
          <w:tab w:val="left" w:pos="9492"/>
          <w:tab w:val="left" w:pos="9878"/>
          <w:tab w:val="left" w:pos="10264"/>
          <w:tab w:val="left" w:pos="10651"/>
          <w:tab w:val="left" w:pos="11037"/>
          <w:tab w:val="left" w:pos="11425"/>
        </w:tabs>
        <w:suppressAutoHyphens/>
        <w:spacing w:line="276" w:lineRule="auto"/>
        <w:ind w:left="493" w:hanging="493"/>
        <w:jc w:val="center"/>
        <w:rPr>
          <w:rFonts w:ascii="Sylfaen" w:hAnsi="Sylfaen"/>
          <w:sz w:val="22"/>
          <w:szCs w:val="22"/>
          <w:lang w:eastAsia="ar-SA"/>
        </w:rPr>
      </w:pPr>
      <w:r w:rsidRPr="001220A1">
        <w:rPr>
          <w:rFonts w:ascii="Sylfaen" w:hAnsi="Sylfaen"/>
          <w:i/>
          <w:sz w:val="22"/>
          <w:szCs w:val="22"/>
          <w:vertAlign w:val="superscript"/>
          <w:lang w:eastAsia="ar-SA"/>
        </w:rPr>
        <w:t>Imię, Nazwisko stanowisko</w:t>
      </w:r>
    </w:p>
    <w:p w14:paraId="71E5E1A2" w14:textId="77777777" w:rsidR="00C7358E" w:rsidRPr="001220A1" w:rsidRDefault="00C7358E" w:rsidP="00C7358E">
      <w:pPr>
        <w:tabs>
          <w:tab w:val="left" w:pos="426"/>
        </w:tabs>
        <w:suppressAutoHyphens/>
        <w:spacing w:line="276" w:lineRule="auto"/>
        <w:jc w:val="center"/>
        <w:rPr>
          <w:rFonts w:ascii="Sylfaen" w:hAnsi="Sylfaen"/>
          <w:sz w:val="22"/>
          <w:szCs w:val="22"/>
          <w:lang w:eastAsia="ar-SA"/>
        </w:rPr>
      </w:pPr>
      <w:r w:rsidRPr="001220A1">
        <w:rPr>
          <w:rFonts w:ascii="Sylfaen" w:hAnsi="Sylfaen"/>
          <w:spacing w:val="-3"/>
          <w:sz w:val="22"/>
          <w:szCs w:val="22"/>
          <w:lang w:eastAsia="ar-SA"/>
        </w:rPr>
        <w:t>……………………………………………………………………………………</w:t>
      </w:r>
    </w:p>
    <w:p w14:paraId="1B0DECD4" w14:textId="77777777" w:rsidR="00C7358E" w:rsidRPr="001220A1" w:rsidRDefault="00C7358E" w:rsidP="00C7358E">
      <w:pPr>
        <w:tabs>
          <w:tab w:val="left" w:pos="426"/>
        </w:tabs>
        <w:suppressAutoHyphens/>
        <w:spacing w:line="276" w:lineRule="auto"/>
        <w:jc w:val="center"/>
        <w:rPr>
          <w:rFonts w:ascii="Sylfaen" w:hAnsi="Sylfaen"/>
          <w:sz w:val="22"/>
          <w:szCs w:val="22"/>
          <w:lang w:eastAsia="ar-SA"/>
        </w:rPr>
      </w:pPr>
      <w:r w:rsidRPr="001220A1">
        <w:rPr>
          <w:rFonts w:ascii="Sylfaen" w:hAnsi="Sylfaen"/>
          <w:i/>
          <w:sz w:val="22"/>
          <w:szCs w:val="22"/>
          <w:vertAlign w:val="superscript"/>
          <w:lang w:eastAsia="ar-SA"/>
        </w:rPr>
        <w:t>Imię, Nazwisko stanowisko</w:t>
      </w:r>
    </w:p>
    <w:p w14:paraId="004346EE" w14:textId="77777777" w:rsidR="00C7358E" w:rsidRPr="001220A1" w:rsidRDefault="00C7358E" w:rsidP="00C7358E">
      <w:pPr>
        <w:suppressAutoHyphens/>
        <w:spacing w:after="120" w:line="276" w:lineRule="auto"/>
        <w:ind w:left="340"/>
        <w:rPr>
          <w:rFonts w:ascii="Sylfaen" w:hAnsi="Sylfaen"/>
          <w:sz w:val="22"/>
          <w:szCs w:val="22"/>
          <w:lang w:eastAsia="ar-SA"/>
        </w:rPr>
      </w:pPr>
    </w:p>
    <w:p w14:paraId="3004B7A2" w14:textId="77777777" w:rsidR="00C7358E" w:rsidRPr="001220A1" w:rsidRDefault="00C7358E" w:rsidP="00C7358E">
      <w:pPr>
        <w:suppressAutoHyphens/>
        <w:spacing w:after="120" w:line="276" w:lineRule="auto"/>
        <w:rPr>
          <w:rFonts w:ascii="Sylfaen" w:hAnsi="Sylfaen"/>
          <w:sz w:val="22"/>
          <w:szCs w:val="22"/>
          <w:lang w:eastAsia="ar-SA"/>
        </w:rPr>
      </w:pPr>
      <w:r w:rsidRPr="001220A1">
        <w:rPr>
          <w:rFonts w:ascii="Sylfaen" w:hAnsi="Sylfaen"/>
          <w:sz w:val="22"/>
          <w:szCs w:val="22"/>
          <w:lang w:eastAsia="ar-SA"/>
        </w:rPr>
        <w:t xml:space="preserve">potwierdza, że </w:t>
      </w:r>
      <w:r w:rsidRPr="001220A1">
        <w:rPr>
          <w:rFonts w:ascii="Sylfaen" w:hAnsi="Sylfaen"/>
          <w:b/>
          <w:sz w:val="22"/>
          <w:szCs w:val="22"/>
          <w:lang w:eastAsia="ar-SA"/>
        </w:rPr>
        <w:t xml:space="preserve">Sprzedający </w:t>
      </w:r>
      <w:r w:rsidRPr="001220A1">
        <w:rPr>
          <w:rFonts w:ascii="Sylfaen" w:hAnsi="Sylfaen"/>
          <w:spacing w:val="-3"/>
          <w:sz w:val="22"/>
          <w:szCs w:val="22"/>
          <w:lang w:eastAsia="ar-SA"/>
        </w:rPr>
        <w:t>……………………………………………………………………….....................</w:t>
      </w:r>
      <w:r w:rsidRPr="001220A1">
        <w:rPr>
          <w:rFonts w:ascii="Sylfaen" w:hAnsi="Sylfaen"/>
          <w:sz w:val="22"/>
          <w:szCs w:val="22"/>
          <w:lang w:eastAsia="ar-SA"/>
        </w:rPr>
        <w:t xml:space="preserve"> </w:t>
      </w:r>
      <w:r w:rsidRPr="001220A1">
        <w:rPr>
          <w:rFonts w:ascii="Sylfaen" w:hAnsi="Sylfaen"/>
          <w:sz w:val="22"/>
          <w:szCs w:val="22"/>
          <w:lang w:eastAsia="ar-SA"/>
        </w:rPr>
        <w:br/>
      </w:r>
    </w:p>
    <w:p w14:paraId="40058AE9" w14:textId="77777777" w:rsidR="00C7358E" w:rsidRPr="001220A1" w:rsidRDefault="00C7358E" w:rsidP="00C7358E">
      <w:pPr>
        <w:suppressAutoHyphens/>
        <w:spacing w:after="120" w:line="276" w:lineRule="auto"/>
        <w:rPr>
          <w:rFonts w:ascii="Sylfaen" w:hAnsi="Sylfaen"/>
          <w:sz w:val="22"/>
          <w:szCs w:val="22"/>
          <w:lang w:eastAsia="ar-SA"/>
        </w:rPr>
      </w:pPr>
      <w:r w:rsidRPr="001220A1">
        <w:rPr>
          <w:rFonts w:ascii="Sylfaen" w:hAnsi="Sylfaen"/>
          <w:sz w:val="22"/>
          <w:szCs w:val="22"/>
          <w:lang w:eastAsia="ar-SA"/>
        </w:rPr>
        <w:t>reprezentowany przez:</w:t>
      </w:r>
    </w:p>
    <w:p w14:paraId="2FAED254" w14:textId="77777777" w:rsidR="00C7358E" w:rsidRPr="001220A1" w:rsidRDefault="00C7358E" w:rsidP="00C7358E">
      <w:pPr>
        <w:tabs>
          <w:tab w:val="left" w:pos="426"/>
        </w:tabs>
        <w:suppressAutoHyphens/>
        <w:spacing w:line="276" w:lineRule="auto"/>
        <w:rPr>
          <w:rFonts w:ascii="Sylfaen" w:hAnsi="Sylfaen"/>
          <w:sz w:val="22"/>
          <w:szCs w:val="22"/>
          <w:lang w:eastAsia="ar-SA"/>
        </w:rPr>
      </w:pPr>
      <w:r w:rsidRPr="001220A1">
        <w:rPr>
          <w:rFonts w:ascii="Sylfaen" w:hAnsi="Sylfaen"/>
          <w:spacing w:val="-3"/>
          <w:sz w:val="22"/>
          <w:szCs w:val="22"/>
          <w:lang w:eastAsia="ar-SA"/>
        </w:rPr>
        <w:t xml:space="preserve"> ……………………………………………………………………………………</w:t>
      </w:r>
    </w:p>
    <w:p w14:paraId="60C7B781" w14:textId="77777777" w:rsidR="00C7358E" w:rsidRPr="001220A1" w:rsidRDefault="00C7358E" w:rsidP="00C7358E">
      <w:pPr>
        <w:tabs>
          <w:tab w:val="left" w:pos="986"/>
          <w:tab w:val="left" w:pos="1270"/>
          <w:tab w:val="left" w:pos="2146"/>
          <w:tab w:val="left" w:pos="2533"/>
          <w:tab w:val="left" w:pos="2919"/>
          <w:tab w:val="left" w:pos="3306"/>
          <w:tab w:val="left" w:pos="3692"/>
          <w:tab w:val="left" w:pos="4078"/>
          <w:tab w:val="left" w:pos="4466"/>
          <w:tab w:val="left" w:pos="4852"/>
          <w:tab w:val="left" w:pos="5239"/>
          <w:tab w:val="left" w:pos="5625"/>
          <w:tab w:val="left" w:pos="6012"/>
          <w:tab w:val="left" w:pos="6398"/>
          <w:tab w:val="left" w:pos="6786"/>
          <w:tab w:val="left" w:pos="7172"/>
          <w:tab w:val="left" w:pos="7558"/>
          <w:tab w:val="left" w:pos="7945"/>
          <w:tab w:val="left" w:pos="8331"/>
          <w:tab w:val="left" w:pos="8718"/>
          <w:tab w:val="left" w:pos="9105"/>
          <w:tab w:val="left" w:pos="9492"/>
          <w:tab w:val="left" w:pos="9878"/>
          <w:tab w:val="left" w:pos="10264"/>
          <w:tab w:val="left" w:pos="10651"/>
          <w:tab w:val="left" w:pos="11037"/>
          <w:tab w:val="left" w:pos="11425"/>
        </w:tabs>
        <w:suppressAutoHyphens/>
        <w:spacing w:line="276" w:lineRule="auto"/>
        <w:ind w:left="493" w:hanging="493"/>
        <w:jc w:val="center"/>
        <w:rPr>
          <w:rFonts w:ascii="Sylfaen" w:hAnsi="Sylfaen"/>
          <w:i/>
          <w:sz w:val="22"/>
          <w:szCs w:val="22"/>
          <w:vertAlign w:val="superscript"/>
          <w:lang w:eastAsia="ar-SA"/>
        </w:rPr>
      </w:pPr>
      <w:r w:rsidRPr="001220A1">
        <w:rPr>
          <w:rFonts w:ascii="Sylfaen" w:hAnsi="Sylfaen"/>
          <w:i/>
          <w:sz w:val="22"/>
          <w:szCs w:val="22"/>
          <w:vertAlign w:val="superscript"/>
          <w:lang w:eastAsia="ar-SA"/>
        </w:rPr>
        <w:t>Imię, Nazwisko stanowisko</w:t>
      </w:r>
    </w:p>
    <w:p w14:paraId="68D7CBA5" w14:textId="77777777" w:rsidR="00C7358E" w:rsidRPr="001220A1" w:rsidRDefault="00C7358E" w:rsidP="00C7358E">
      <w:pPr>
        <w:suppressAutoHyphens/>
        <w:spacing w:line="276" w:lineRule="auto"/>
        <w:rPr>
          <w:rFonts w:ascii="Sylfaen" w:hAnsi="Sylfaen"/>
          <w:b/>
          <w:sz w:val="22"/>
          <w:szCs w:val="22"/>
          <w:lang w:eastAsia="ar-SA"/>
        </w:rPr>
      </w:pPr>
      <w:r w:rsidRPr="001220A1">
        <w:rPr>
          <w:rFonts w:ascii="Sylfaen" w:hAnsi="Sylfaen"/>
          <w:sz w:val="22"/>
          <w:szCs w:val="22"/>
          <w:lang w:eastAsia="ar-SA"/>
        </w:rPr>
        <w:t>dokonał uruchomienia aparatury medycznej:</w:t>
      </w:r>
    </w:p>
    <w:tbl>
      <w:tblPr>
        <w:tblW w:w="956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3544"/>
        <w:gridCol w:w="1701"/>
        <w:gridCol w:w="2551"/>
        <w:gridCol w:w="987"/>
      </w:tblGrid>
      <w:tr w:rsidR="001220A1" w:rsidRPr="001220A1" w14:paraId="0900E0CC" w14:textId="77777777" w:rsidTr="00182E8F">
        <w:trPr>
          <w:cantSplit/>
        </w:trPr>
        <w:tc>
          <w:tcPr>
            <w:tcW w:w="779" w:type="dxa"/>
            <w:tcBorders>
              <w:top w:val="double" w:sz="1" w:space="0" w:color="000000"/>
              <w:left w:val="double" w:sz="1" w:space="0" w:color="000000"/>
              <w:bottom w:val="single" w:sz="1" w:space="0" w:color="000000"/>
            </w:tcBorders>
          </w:tcPr>
          <w:p w14:paraId="39AC557B" w14:textId="77777777" w:rsidR="00C7358E" w:rsidRPr="001220A1" w:rsidRDefault="00C7358E" w:rsidP="00182E8F">
            <w:pPr>
              <w:tabs>
                <w:tab w:val="left" w:pos="426"/>
              </w:tabs>
              <w:suppressAutoHyphens/>
              <w:snapToGrid w:val="0"/>
              <w:spacing w:line="276" w:lineRule="auto"/>
              <w:jc w:val="center"/>
              <w:rPr>
                <w:rFonts w:ascii="Sylfaen" w:hAnsi="Sylfaen"/>
                <w:b/>
                <w:sz w:val="22"/>
                <w:szCs w:val="22"/>
                <w:lang w:eastAsia="ar-SA"/>
              </w:rPr>
            </w:pPr>
            <w:r w:rsidRPr="001220A1">
              <w:rPr>
                <w:rFonts w:ascii="Sylfaen" w:hAnsi="Sylfaen"/>
                <w:b/>
                <w:sz w:val="22"/>
                <w:szCs w:val="22"/>
                <w:lang w:eastAsia="ar-SA"/>
              </w:rPr>
              <w:t>L.p.</w:t>
            </w:r>
          </w:p>
        </w:tc>
        <w:tc>
          <w:tcPr>
            <w:tcW w:w="3544" w:type="dxa"/>
            <w:tcBorders>
              <w:top w:val="double" w:sz="1" w:space="0" w:color="000000"/>
              <w:left w:val="single" w:sz="1" w:space="0" w:color="000000"/>
              <w:bottom w:val="single" w:sz="1" w:space="0" w:color="000000"/>
            </w:tcBorders>
          </w:tcPr>
          <w:p w14:paraId="23580FAD" w14:textId="77777777" w:rsidR="00C7358E" w:rsidRPr="001220A1" w:rsidRDefault="00C7358E" w:rsidP="00182E8F">
            <w:pPr>
              <w:tabs>
                <w:tab w:val="left" w:pos="426"/>
              </w:tabs>
              <w:suppressAutoHyphens/>
              <w:snapToGrid w:val="0"/>
              <w:spacing w:line="276" w:lineRule="auto"/>
              <w:jc w:val="center"/>
              <w:rPr>
                <w:rFonts w:ascii="Sylfaen" w:hAnsi="Sylfaen"/>
                <w:b/>
                <w:sz w:val="22"/>
                <w:szCs w:val="22"/>
                <w:lang w:eastAsia="ar-SA"/>
              </w:rPr>
            </w:pPr>
            <w:r w:rsidRPr="001220A1">
              <w:rPr>
                <w:rFonts w:ascii="Sylfaen" w:hAnsi="Sylfaen"/>
                <w:b/>
                <w:sz w:val="22"/>
                <w:szCs w:val="22"/>
                <w:lang w:eastAsia="ar-SA"/>
              </w:rPr>
              <w:t>Nazwa</w:t>
            </w:r>
          </w:p>
        </w:tc>
        <w:tc>
          <w:tcPr>
            <w:tcW w:w="1701" w:type="dxa"/>
            <w:tcBorders>
              <w:top w:val="double" w:sz="1" w:space="0" w:color="000000"/>
              <w:left w:val="single" w:sz="1" w:space="0" w:color="000000"/>
              <w:bottom w:val="single" w:sz="1" w:space="0" w:color="000000"/>
            </w:tcBorders>
          </w:tcPr>
          <w:p w14:paraId="045E17F9" w14:textId="77777777" w:rsidR="00C7358E" w:rsidRPr="001220A1" w:rsidRDefault="00C7358E" w:rsidP="00182E8F">
            <w:pPr>
              <w:tabs>
                <w:tab w:val="left" w:pos="426"/>
              </w:tabs>
              <w:suppressAutoHyphens/>
              <w:snapToGrid w:val="0"/>
              <w:spacing w:line="276" w:lineRule="auto"/>
              <w:jc w:val="center"/>
              <w:rPr>
                <w:rFonts w:ascii="Sylfaen" w:hAnsi="Sylfaen"/>
                <w:b/>
                <w:sz w:val="22"/>
                <w:szCs w:val="22"/>
                <w:lang w:eastAsia="ar-SA"/>
              </w:rPr>
            </w:pPr>
            <w:r w:rsidRPr="001220A1">
              <w:rPr>
                <w:rFonts w:ascii="Sylfaen" w:hAnsi="Sylfaen"/>
                <w:b/>
                <w:sz w:val="22"/>
                <w:szCs w:val="22"/>
                <w:lang w:eastAsia="ar-SA"/>
              </w:rPr>
              <w:t>Typ</w:t>
            </w:r>
          </w:p>
        </w:tc>
        <w:tc>
          <w:tcPr>
            <w:tcW w:w="2551" w:type="dxa"/>
            <w:tcBorders>
              <w:top w:val="double" w:sz="1" w:space="0" w:color="000000"/>
              <w:left w:val="single" w:sz="1" w:space="0" w:color="000000"/>
              <w:bottom w:val="single" w:sz="1" w:space="0" w:color="000000"/>
            </w:tcBorders>
          </w:tcPr>
          <w:p w14:paraId="28CA60CF" w14:textId="77777777" w:rsidR="00C7358E" w:rsidRPr="001220A1" w:rsidRDefault="00C7358E" w:rsidP="00182E8F">
            <w:pPr>
              <w:tabs>
                <w:tab w:val="left" w:pos="426"/>
              </w:tabs>
              <w:suppressAutoHyphens/>
              <w:snapToGrid w:val="0"/>
              <w:spacing w:line="276" w:lineRule="auto"/>
              <w:jc w:val="center"/>
              <w:rPr>
                <w:rFonts w:ascii="Sylfaen" w:hAnsi="Sylfaen"/>
                <w:b/>
                <w:sz w:val="22"/>
                <w:szCs w:val="22"/>
                <w:lang w:eastAsia="ar-SA"/>
              </w:rPr>
            </w:pPr>
            <w:r w:rsidRPr="001220A1">
              <w:rPr>
                <w:rFonts w:ascii="Sylfaen" w:hAnsi="Sylfaen"/>
                <w:b/>
                <w:sz w:val="22"/>
                <w:szCs w:val="22"/>
                <w:lang w:eastAsia="ar-SA"/>
              </w:rPr>
              <w:t>Nr fabryczny</w:t>
            </w:r>
          </w:p>
        </w:tc>
        <w:tc>
          <w:tcPr>
            <w:tcW w:w="987" w:type="dxa"/>
            <w:tcBorders>
              <w:top w:val="double" w:sz="1" w:space="0" w:color="000000"/>
              <w:left w:val="single" w:sz="1" w:space="0" w:color="000000"/>
              <w:bottom w:val="single" w:sz="1" w:space="0" w:color="000000"/>
              <w:right w:val="double" w:sz="1" w:space="0" w:color="000000"/>
            </w:tcBorders>
          </w:tcPr>
          <w:p w14:paraId="76F0A543" w14:textId="77777777" w:rsidR="00C7358E" w:rsidRPr="001220A1" w:rsidRDefault="00C7358E" w:rsidP="00182E8F">
            <w:pPr>
              <w:tabs>
                <w:tab w:val="left" w:pos="426"/>
              </w:tabs>
              <w:suppressAutoHyphens/>
              <w:snapToGrid w:val="0"/>
              <w:spacing w:line="276" w:lineRule="auto"/>
              <w:jc w:val="center"/>
              <w:rPr>
                <w:rFonts w:ascii="Sylfaen" w:hAnsi="Sylfaen"/>
                <w:sz w:val="22"/>
                <w:szCs w:val="22"/>
                <w:lang w:eastAsia="ar-SA"/>
              </w:rPr>
            </w:pPr>
            <w:r w:rsidRPr="001220A1">
              <w:rPr>
                <w:rFonts w:ascii="Sylfaen" w:hAnsi="Sylfaen"/>
                <w:b/>
                <w:sz w:val="22"/>
                <w:szCs w:val="22"/>
                <w:lang w:eastAsia="ar-SA"/>
              </w:rPr>
              <w:t>Ilość</w:t>
            </w:r>
          </w:p>
        </w:tc>
      </w:tr>
      <w:tr w:rsidR="001220A1" w:rsidRPr="001220A1" w14:paraId="77D113EC" w14:textId="77777777" w:rsidTr="00182E8F">
        <w:trPr>
          <w:cantSplit/>
          <w:trHeight w:val="397"/>
        </w:trPr>
        <w:tc>
          <w:tcPr>
            <w:tcW w:w="779" w:type="dxa"/>
            <w:tcBorders>
              <w:top w:val="single" w:sz="1" w:space="0" w:color="000000"/>
              <w:left w:val="double" w:sz="1" w:space="0" w:color="000000"/>
              <w:bottom w:val="single" w:sz="1" w:space="0" w:color="000000"/>
            </w:tcBorders>
          </w:tcPr>
          <w:p w14:paraId="01BCA37E" w14:textId="77777777" w:rsidR="00C7358E" w:rsidRPr="001220A1" w:rsidRDefault="00C7358E" w:rsidP="00C7358E">
            <w:pPr>
              <w:numPr>
                <w:ilvl w:val="0"/>
                <w:numId w:val="10"/>
              </w:numPr>
              <w:tabs>
                <w:tab w:val="left" w:pos="540"/>
              </w:tabs>
              <w:suppressAutoHyphens/>
              <w:snapToGrid w:val="0"/>
              <w:spacing w:line="276" w:lineRule="auto"/>
              <w:rPr>
                <w:rFonts w:ascii="Sylfaen" w:hAnsi="Sylfaen"/>
                <w:sz w:val="22"/>
                <w:szCs w:val="22"/>
                <w:lang w:eastAsia="ar-SA"/>
              </w:rPr>
            </w:pP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3CD8C0C9" w14:textId="77777777" w:rsidR="00C7358E" w:rsidRPr="001220A1" w:rsidRDefault="00C7358E" w:rsidP="00182E8F">
            <w:pPr>
              <w:tabs>
                <w:tab w:val="left" w:pos="426"/>
              </w:tabs>
              <w:suppressAutoHyphens/>
              <w:snapToGrid w:val="0"/>
              <w:spacing w:line="276" w:lineRule="auto"/>
              <w:rPr>
                <w:rFonts w:ascii="Sylfaen" w:hAnsi="Sylfaen"/>
                <w:sz w:val="22"/>
                <w:szCs w:val="22"/>
                <w:lang w:eastAsia="ar-SA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6268B8B6" w14:textId="77777777" w:rsidR="00C7358E" w:rsidRPr="001220A1" w:rsidRDefault="00C7358E" w:rsidP="00182E8F">
            <w:pPr>
              <w:tabs>
                <w:tab w:val="left" w:pos="426"/>
              </w:tabs>
              <w:suppressAutoHyphens/>
              <w:snapToGrid w:val="0"/>
              <w:spacing w:line="276" w:lineRule="auto"/>
              <w:rPr>
                <w:rFonts w:ascii="Sylfaen" w:hAnsi="Sylfaen"/>
                <w:sz w:val="22"/>
                <w:szCs w:val="22"/>
                <w:lang w:eastAsia="ar-SA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6682F8DA" w14:textId="77777777" w:rsidR="00C7358E" w:rsidRPr="001220A1" w:rsidRDefault="00C7358E" w:rsidP="00182E8F">
            <w:pPr>
              <w:tabs>
                <w:tab w:val="left" w:pos="426"/>
              </w:tabs>
              <w:suppressAutoHyphens/>
              <w:snapToGrid w:val="0"/>
              <w:spacing w:line="276" w:lineRule="auto"/>
              <w:rPr>
                <w:rFonts w:ascii="Sylfaen" w:hAnsi="Sylfaen"/>
                <w:sz w:val="22"/>
                <w:szCs w:val="22"/>
                <w:lang w:eastAsia="ar-SA"/>
              </w:rPr>
            </w:pPr>
          </w:p>
        </w:tc>
        <w:tc>
          <w:tcPr>
            <w:tcW w:w="9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double" w:sz="1" w:space="0" w:color="000000"/>
            </w:tcBorders>
          </w:tcPr>
          <w:p w14:paraId="4991C220" w14:textId="77777777" w:rsidR="00C7358E" w:rsidRPr="001220A1" w:rsidRDefault="00C7358E" w:rsidP="00182E8F">
            <w:pPr>
              <w:tabs>
                <w:tab w:val="left" w:pos="426"/>
              </w:tabs>
              <w:suppressAutoHyphens/>
              <w:snapToGrid w:val="0"/>
              <w:spacing w:line="276" w:lineRule="auto"/>
              <w:rPr>
                <w:rFonts w:ascii="Sylfaen" w:hAnsi="Sylfaen"/>
                <w:sz w:val="22"/>
                <w:szCs w:val="22"/>
                <w:lang w:eastAsia="ar-SA"/>
              </w:rPr>
            </w:pPr>
          </w:p>
        </w:tc>
      </w:tr>
      <w:tr w:rsidR="001220A1" w:rsidRPr="001220A1" w14:paraId="6B273314" w14:textId="77777777" w:rsidTr="00182E8F">
        <w:trPr>
          <w:cantSplit/>
          <w:trHeight w:val="397"/>
        </w:trPr>
        <w:tc>
          <w:tcPr>
            <w:tcW w:w="779" w:type="dxa"/>
            <w:tcBorders>
              <w:top w:val="single" w:sz="1" w:space="0" w:color="000000"/>
              <w:left w:val="double" w:sz="1" w:space="0" w:color="000000"/>
              <w:bottom w:val="single" w:sz="1" w:space="0" w:color="000000"/>
            </w:tcBorders>
          </w:tcPr>
          <w:p w14:paraId="2AF63DD2" w14:textId="77777777" w:rsidR="00C7358E" w:rsidRPr="001220A1" w:rsidRDefault="00C7358E" w:rsidP="00C7358E">
            <w:pPr>
              <w:numPr>
                <w:ilvl w:val="0"/>
                <w:numId w:val="10"/>
              </w:numPr>
              <w:tabs>
                <w:tab w:val="left" w:pos="540"/>
              </w:tabs>
              <w:suppressAutoHyphens/>
              <w:snapToGrid w:val="0"/>
              <w:spacing w:line="276" w:lineRule="auto"/>
              <w:rPr>
                <w:rFonts w:ascii="Sylfaen" w:hAnsi="Sylfaen"/>
                <w:sz w:val="22"/>
                <w:szCs w:val="22"/>
                <w:lang w:eastAsia="ar-SA"/>
              </w:rPr>
            </w:pP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43AE6925" w14:textId="77777777" w:rsidR="00C7358E" w:rsidRPr="001220A1" w:rsidRDefault="00C7358E" w:rsidP="00182E8F">
            <w:pPr>
              <w:tabs>
                <w:tab w:val="left" w:pos="426"/>
              </w:tabs>
              <w:suppressAutoHyphens/>
              <w:snapToGrid w:val="0"/>
              <w:spacing w:line="276" w:lineRule="auto"/>
              <w:rPr>
                <w:rFonts w:ascii="Sylfaen" w:hAnsi="Sylfaen"/>
                <w:sz w:val="22"/>
                <w:szCs w:val="22"/>
                <w:lang w:eastAsia="ar-SA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150491B4" w14:textId="77777777" w:rsidR="00C7358E" w:rsidRPr="001220A1" w:rsidRDefault="00C7358E" w:rsidP="00182E8F">
            <w:pPr>
              <w:tabs>
                <w:tab w:val="left" w:pos="426"/>
              </w:tabs>
              <w:suppressAutoHyphens/>
              <w:snapToGrid w:val="0"/>
              <w:spacing w:line="276" w:lineRule="auto"/>
              <w:rPr>
                <w:rFonts w:ascii="Sylfaen" w:hAnsi="Sylfaen"/>
                <w:sz w:val="22"/>
                <w:szCs w:val="22"/>
                <w:lang w:eastAsia="ar-SA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6B565106" w14:textId="77777777" w:rsidR="00C7358E" w:rsidRPr="001220A1" w:rsidRDefault="00C7358E" w:rsidP="00182E8F">
            <w:pPr>
              <w:tabs>
                <w:tab w:val="left" w:pos="426"/>
              </w:tabs>
              <w:suppressAutoHyphens/>
              <w:snapToGrid w:val="0"/>
              <w:spacing w:line="276" w:lineRule="auto"/>
              <w:rPr>
                <w:rFonts w:ascii="Sylfaen" w:hAnsi="Sylfaen"/>
                <w:sz w:val="22"/>
                <w:szCs w:val="22"/>
                <w:lang w:eastAsia="ar-SA"/>
              </w:rPr>
            </w:pPr>
          </w:p>
        </w:tc>
        <w:tc>
          <w:tcPr>
            <w:tcW w:w="9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double" w:sz="1" w:space="0" w:color="000000"/>
            </w:tcBorders>
          </w:tcPr>
          <w:p w14:paraId="696F3A94" w14:textId="77777777" w:rsidR="00C7358E" w:rsidRPr="001220A1" w:rsidRDefault="00C7358E" w:rsidP="00182E8F">
            <w:pPr>
              <w:tabs>
                <w:tab w:val="left" w:pos="426"/>
              </w:tabs>
              <w:suppressAutoHyphens/>
              <w:snapToGrid w:val="0"/>
              <w:spacing w:line="276" w:lineRule="auto"/>
              <w:rPr>
                <w:rFonts w:ascii="Sylfaen" w:hAnsi="Sylfaen"/>
                <w:sz w:val="22"/>
                <w:szCs w:val="22"/>
                <w:lang w:eastAsia="ar-SA"/>
              </w:rPr>
            </w:pPr>
          </w:p>
        </w:tc>
      </w:tr>
      <w:tr w:rsidR="001220A1" w:rsidRPr="001220A1" w14:paraId="1A572F6B" w14:textId="77777777" w:rsidTr="00182E8F">
        <w:trPr>
          <w:cantSplit/>
          <w:trHeight w:val="397"/>
        </w:trPr>
        <w:tc>
          <w:tcPr>
            <w:tcW w:w="779" w:type="dxa"/>
            <w:tcBorders>
              <w:top w:val="single" w:sz="1" w:space="0" w:color="000000"/>
              <w:left w:val="double" w:sz="1" w:space="0" w:color="000000"/>
              <w:bottom w:val="single" w:sz="1" w:space="0" w:color="000000"/>
            </w:tcBorders>
          </w:tcPr>
          <w:p w14:paraId="59DF7502" w14:textId="77777777" w:rsidR="00C7358E" w:rsidRPr="001220A1" w:rsidRDefault="00C7358E" w:rsidP="00C7358E">
            <w:pPr>
              <w:numPr>
                <w:ilvl w:val="0"/>
                <w:numId w:val="10"/>
              </w:numPr>
              <w:tabs>
                <w:tab w:val="left" w:pos="540"/>
              </w:tabs>
              <w:suppressAutoHyphens/>
              <w:snapToGrid w:val="0"/>
              <w:spacing w:line="276" w:lineRule="auto"/>
              <w:rPr>
                <w:rFonts w:ascii="Sylfaen" w:hAnsi="Sylfaen"/>
                <w:sz w:val="22"/>
                <w:szCs w:val="22"/>
                <w:lang w:eastAsia="ar-SA"/>
              </w:rPr>
            </w:pP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6C98B98C" w14:textId="77777777" w:rsidR="00C7358E" w:rsidRPr="001220A1" w:rsidRDefault="00C7358E" w:rsidP="00182E8F">
            <w:pPr>
              <w:tabs>
                <w:tab w:val="left" w:pos="426"/>
              </w:tabs>
              <w:suppressAutoHyphens/>
              <w:snapToGrid w:val="0"/>
              <w:spacing w:line="276" w:lineRule="auto"/>
              <w:rPr>
                <w:rFonts w:ascii="Sylfaen" w:hAnsi="Sylfaen"/>
                <w:sz w:val="22"/>
                <w:szCs w:val="22"/>
                <w:lang w:eastAsia="ar-SA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3A13184F" w14:textId="77777777" w:rsidR="00C7358E" w:rsidRPr="001220A1" w:rsidRDefault="00C7358E" w:rsidP="00182E8F">
            <w:pPr>
              <w:tabs>
                <w:tab w:val="left" w:pos="426"/>
              </w:tabs>
              <w:suppressAutoHyphens/>
              <w:snapToGrid w:val="0"/>
              <w:spacing w:line="276" w:lineRule="auto"/>
              <w:rPr>
                <w:rFonts w:ascii="Sylfaen" w:hAnsi="Sylfaen"/>
                <w:sz w:val="22"/>
                <w:szCs w:val="22"/>
                <w:lang w:eastAsia="ar-SA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099870A2" w14:textId="77777777" w:rsidR="00C7358E" w:rsidRPr="001220A1" w:rsidRDefault="00C7358E" w:rsidP="00182E8F">
            <w:pPr>
              <w:tabs>
                <w:tab w:val="left" w:pos="426"/>
              </w:tabs>
              <w:suppressAutoHyphens/>
              <w:snapToGrid w:val="0"/>
              <w:spacing w:line="276" w:lineRule="auto"/>
              <w:rPr>
                <w:rFonts w:ascii="Sylfaen" w:hAnsi="Sylfaen"/>
                <w:sz w:val="22"/>
                <w:szCs w:val="22"/>
                <w:lang w:eastAsia="ar-SA"/>
              </w:rPr>
            </w:pPr>
          </w:p>
        </w:tc>
        <w:tc>
          <w:tcPr>
            <w:tcW w:w="9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double" w:sz="1" w:space="0" w:color="000000"/>
            </w:tcBorders>
          </w:tcPr>
          <w:p w14:paraId="3825B9D7" w14:textId="77777777" w:rsidR="00C7358E" w:rsidRPr="001220A1" w:rsidRDefault="00C7358E" w:rsidP="00182E8F">
            <w:pPr>
              <w:tabs>
                <w:tab w:val="left" w:pos="426"/>
              </w:tabs>
              <w:suppressAutoHyphens/>
              <w:snapToGrid w:val="0"/>
              <w:spacing w:line="276" w:lineRule="auto"/>
              <w:rPr>
                <w:rFonts w:ascii="Sylfaen" w:hAnsi="Sylfaen"/>
                <w:sz w:val="22"/>
                <w:szCs w:val="22"/>
                <w:lang w:eastAsia="ar-SA"/>
              </w:rPr>
            </w:pPr>
          </w:p>
        </w:tc>
      </w:tr>
      <w:tr w:rsidR="001220A1" w:rsidRPr="001220A1" w14:paraId="6443E561" w14:textId="77777777" w:rsidTr="00182E8F">
        <w:trPr>
          <w:cantSplit/>
          <w:trHeight w:val="397"/>
        </w:trPr>
        <w:tc>
          <w:tcPr>
            <w:tcW w:w="779" w:type="dxa"/>
            <w:tcBorders>
              <w:top w:val="single" w:sz="1" w:space="0" w:color="000000"/>
              <w:left w:val="double" w:sz="1" w:space="0" w:color="000000"/>
              <w:bottom w:val="single" w:sz="1" w:space="0" w:color="000000"/>
            </w:tcBorders>
          </w:tcPr>
          <w:p w14:paraId="1DC2EC32" w14:textId="77777777" w:rsidR="00C7358E" w:rsidRPr="001220A1" w:rsidRDefault="00C7358E" w:rsidP="00C7358E">
            <w:pPr>
              <w:numPr>
                <w:ilvl w:val="0"/>
                <w:numId w:val="10"/>
              </w:numPr>
              <w:tabs>
                <w:tab w:val="left" w:pos="540"/>
              </w:tabs>
              <w:suppressAutoHyphens/>
              <w:snapToGrid w:val="0"/>
              <w:spacing w:line="276" w:lineRule="auto"/>
              <w:rPr>
                <w:rFonts w:ascii="Sylfaen" w:hAnsi="Sylfaen"/>
                <w:sz w:val="22"/>
                <w:szCs w:val="22"/>
                <w:lang w:eastAsia="ar-SA"/>
              </w:rPr>
            </w:pP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59EC0936" w14:textId="77777777" w:rsidR="00C7358E" w:rsidRPr="001220A1" w:rsidRDefault="00C7358E" w:rsidP="00182E8F">
            <w:pPr>
              <w:tabs>
                <w:tab w:val="left" w:pos="426"/>
              </w:tabs>
              <w:suppressAutoHyphens/>
              <w:snapToGrid w:val="0"/>
              <w:spacing w:line="276" w:lineRule="auto"/>
              <w:rPr>
                <w:rFonts w:ascii="Sylfaen" w:hAnsi="Sylfaen"/>
                <w:sz w:val="22"/>
                <w:szCs w:val="22"/>
                <w:lang w:eastAsia="ar-SA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4F2A4EA8" w14:textId="77777777" w:rsidR="00C7358E" w:rsidRPr="001220A1" w:rsidRDefault="00C7358E" w:rsidP="00182E8F">
            <w:pPr>
              <w:tabs>
                <w:tab w:val="left" w:pos="426"/>
              </w:tabs>
              <w:suppressAutoHyphens/>
              <w:snapToGrid w:val="0"/>
              <w:spacing w:line="276" w:lineRule="auto"/>
              <w:rPr>
                <w:rFonts w:ascii="Sylfaen" w:hAnsi="Sylfaen"/>
                <w:sz w:val="22"/>
                <w:szCs w:val="22"/>
                <w:lang w:eastAsia="ar-SA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25186E68" w14:textId="77777777" w:rsidR="00C7358E" w:rsidRPr="001220A1" w:rsidRDefault="00C7358E" w:rsidP="00182E8F">
            <w:pPr>
              <w:tabs>
                <w:tab w:val="left" w:pos="426"/>
              </w:tabs>
              <w:suppressAutoHyphens/>
              <w:snapToGrid w:val="0"/>
              <w:spacing w:line="276" w:lineRule="auto"/>
              <w:rPr>
                <w:rFonts w:ascii="Sylfaen" w:hAnsi="Sylfaen"/>
                <w:sz w:val="22"/>
                <w:szCs w:val="22"/>
                <w:lang w:eastAsia="ar-SA"/>
              </w:rPr>
            </w:pPr>
          </w:p>
        </w:tc>
        <w:tc>
          <w:tcPr>
            <w:tcW w:w="9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double" w:sz="1" w:space="0" w:color="000000"/>
            </w:tcBorders>
          </w:tcPr>
          <w:p w14:paraId="35504A6C" w14:textId="77777777" w:rsidR="00C7358E" w:rsidRPr="001220A1" w:rsidRDefault="00C7358E" w:rsidP="00182E8F">
            <w:pPr>
              <w:tabs>
                <w:tab w:val="left" w:pos="426"/>
              </w:tabs>
              <w:suppressAutoHyphens/>
              <w:snapToGrid w:val="0"/>
              <w:spacing w:line="276" w:lineRule="auto"/>
              <w:rPr>
                <w:rFonts w:ascii="Sylfaen" w:hAnsi="Sylfaen"/>
                <w:sz w:val="22"/>
                <w:szCs w:val="22"/>
                <w:lang w:eastAsia="ar-SA"/>
              </w:rPr>
            </w:pPr>
          </w:p>
        </w:tc>
      </w:tr>
      <w:tr w:rsidR="001220A1" w:rsidRPr="001220A1" w14:paraId="602A615C" w14:textId="77777777" w:rsidTr="00182E8F">
        <w:trPr>
          <w:cantSplit/>
          <w:trHeight w:val="397"/>
        </w:trPr>
        <w:tc>
          <w:tcPr>
            <w:tcW w:w="779" w:type="dxa"/>
            <w:tcBorders>
              <w:top w:val="single" w:sz="1" w:space="0" w:color="000000"/>
              <w:left w:val="double" w:sz="1" w:space="0" w:color="000000"/>
              <w:bottom w:val="single" w:sz="1" w:space="0" w:color="000000"/>
            </w:tcBorders>
          </w:tcPr>
          <w:p w14:paraId="1BC39368" w14:textId="77777777" w:rsidR="00C7358E" w:rsidRPr="001220A1" w:rsidRDefault="00C7358E" w:rsidP="00C7358E">
            <w:pPr>
              <w:numPr>
                <w:ilvl w:val="0"/>
                <w:numId w:val="10"/>
              </w:numPr>
              <w:tabs>
                <w:tab w:val="left" w:pos="540"/>
              </w:tabs>
              <w:suppressAutoHyphens/>
              <w:snapToGrid w:val="0"/>
              <w:spacing w:line="276" w:lineRule="auto"/>
              <w:rPr>
                <w:rFonts w:ascii="Sylfaen" w:hAnsi="Sylfaen"/>
                <w:sz w:val="22"/>
                <w:szCs w:val="22"/>
                <w:lang w:eastAsia="ar-SA"/>
              </w:rPr>
            </w:pP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38FAB61A" w14:textId="77777777" w:rsidR="00C7358E" w:rsidRPr="001220A1" w:rsidRDefault="00C7358E" w:rsidP="00182E8F">
            <w:pPr>
              <w:tabs>
                <w:tab w:val="left" w:pos="426"/>
              </w:tabs>
              <w:suppressAutoHyphens/>
              <w:snapToGrid w:val="0"/>
              <w:spacing w:line="276" w:lineRule="auto"/>
              <w:rPr>
                <w:rFonts w:ascii="Sylfaen" w:hAnsi="Sylfaen"/>
                <w:sz w:val="22"/>
                <w:szCs w:val="22"/>
                <w:lang w:eastAsia="ar-SA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0528DB91" w14:textId="77777777" w:rsidR="00C7358E" w:rsidRPr="001220A1" w:rsidRDefault="00C7358E" w:rsidP="00182E8F">
            <w:pPr>
              <w:tabs>
                <w:tab w:val="left" w:pos="426"/>
              </w:tabs>
              <w:suppressAutoHyphens/>
              <w:snapToGrid w:val="0"/>
              <w:spacing w:line="276" w:lineRule="auto"/>
              <w:rPr>
                <w:rFonts w:ascii="Sylfaen" w:hAnsi="Sylfaen"/>
                <w:sz w:val="22"/>
                <w:szCs w:val="22"/>
                <w:lang w:eastAsia="ar-SA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0B7BEE2B" w14:textId="77777777" w:rsidR="00C7358E" w:rsidRPr="001220A1" w:rsidRDefault="00C7358E" w:rsidP="00182E8F">
            <w:pPr>
              <w:tabs>
                <w:tab w:val="left" w:pos="426"/>
              </w:tabs>
              <w:suppressAutoHyphens/>
              <w:snapToGrid w:val="0"/>
              <w:spacing w:line="276" w:lineRule="auto"/>
              <w:rPr>
                <w:rFonts w:ascii="Sylfaen" w:hAnsi="Sylfaen"/>
                <w:sz w:val="22"/>
                <w:szCs w:val="22"/>
                <w:lang w:eastAsia="ar-SA"/>
              </w:rPr>
            </w:pPr>
          </w:p>
        </w:tc>
        <w:tc>
          <w:tcPr>
            <w:tcW w:w="9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double" w:sz="1" w:space="0" w:color="000000"/>
            </w:tcBorders>
          </w:tcPr>
          <w:p w14:paraId="2C6CACB5" w14:textId="77777777" w:rsidR="00C7358E" w:rsidRPr="001220A1" w:rsidRDefault="00C7358E" w:rsidP="00182E8F">
            <w:pPr>
              <w:tabs>
                <w:tab w:val="left" w:pos="426"/>
              </w:tabs>
              <w:suppressAutoHyphens/>
              <w:snapToGrid w:val="0"/>
              <w:spacing w:line="276" w:lineRule="auto"/>
              <w:rPr>
                <w:rFonts w:ascii="Sylfaen" w:hAnsi="Sylfaen"/>
                <w:sz w:val="22"/>
                <w:szCs w:val="22"/>
                <w:lang w:eastAsia="ar-SA"/>
              </w:rPr>
            </w:pPr>
          </w:p>
        </w:tc>
      </w:tr>
      <w:tr w:rsidR="00C7358E" w:rsidRPr="001220A1" w14:paraId="779C3A54" w14:textId="77777777" w:rsidTr="00182E8F">
        <w:trPr>
          <w:cantSplit/>
          <w:trHeight w:val="397"/>
        </w:trPr>
        <w:tc>
          <w:tcPr>
            <w:tcW w:w="779" w:type="dxa"/>
            <w:tcBorders>
              <w:top w:val="single" w:sz="1" w:space="0" w:color="000000"/>
              <w:left w:val="double" w:sz="1" w:space="0" w:color="000000"/>
              <w:bottom w:val="single" w:sz="1" w:space="0" w:color="000000"/>
            </w:tcBorders>
          </w:tcPr>
          <w:p w14:paraId="54E5FCCF" w14:textId="77777777" w:rsidR="00C7358E" w:rsidRPr="001220A1" w:rsidRDefault="00C7358E" w:rsidP="00C7358E">
            <w:pPr>
              <w:numPr>
                <w:ilvl w:val="0"/>
                <w:numId w:val="10"/>
              </w:numPr>
              <w:tabs>
                <w:tab w:val="left" w:pos="540"/>
              </w:tabs>
              <w:suppressAutoHyphens/>
              <w:snapToGrid w:val="0"/>
              <w:spacing w:line="276" w:lineRule="auto"/>
              <w:rPr>
                <w:rFonts w:ascii="Sylfaen" w:hAnsi="Sylfaen"/>
                <w:sz w:val="22"/>
                <w:szCs w:val="22"/>
                <w:lang w:eastAsia="ar-SA"/>
              </w:rPr>
            </w:pP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16206ABE" w14:textId="77777777" w:rsidR="00C7358E" w:rsidRPr="001220A1" w:rsidRDefault="00C7358E" w:rsidP="00182E8F">
            <w:pPr>
              <w:tabs>
                <w:tab w:val="left" w:pos="426"/>
              </w:tabs>
              <w:suppressAutoHyphens/>
              <w:snapToGrid w:val="0"/>
              <w:spacing w:line="276" w:lineRule="auto"/>
              <w:rPr>
                <w:rFonts w:ascii="Sylfaen" w:hAnsi="Sylfaen"/>
                <w:sz w:val="22"/>
                <w:szCs w:val="22"/>
                <w:lang w:eastAsia="ar-SA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74ABB0D2" w14:textId="77777777" w:rsidR="00C7358E" w:rsidRPr="001220A1" w:rsidRDefault="00C7358E" w:rsidP="00182E8F">
            <w:pPr>
              <w:tabs>
                <w:tab w:val="left" w:pos="426"/>
              </w:tabs>
              <w:suppressAutoHyphens/>
              <w:snapToGrid w:val="0"/>
              <w:spacing w:line="276" w:lineRule="auto"/>
              <w:rPr>
                <w:rFonts w:ascii="Sylfaen" w:hAnsi="Sylfaen"/>
                <w:sz w:val="22"/>
                <w:szCs w:val="22"/>
                <w:lang w:eastAsia="ar-SA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79AB5229" w14:textId="77777777" w:rsidR="00C7358E" w:rsidRPr="001220A1" w:rsidRDefault="00C7358E" w:rsidP="00182E8F">
            <w:pPr>
              <w:tabs>
                <w:tab w:val="left" w:pos="426"/>
              </w:tabs>
              <w:suppressAutoHyphens/>
              <w:snapToGrid w:val="0"/>
              <w:spacing w:line="276" w:lineRule="auto"/>
              <w:rPr>
                <w:rFonts w:ascii="Sylfaen" w:hAnsi="Sylfaen"/>
                <w:sz w:val="22"/>
                <w:szCs w:val="22"/>
                <w:lang w:eastAsia="ar-SA"/>
              </w:rPr>
            </w:pPr>
          </w:p>
        </w:tc>
        <w:tc>
          <w:tcPr>
            <w:tcW w:w="9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double" w:sz="1" w:space="0" w:color="000000"/>
            </w:tcBorders>
          </w:tcPr>
          <w:p w14:paraId="3C7BE20F" w14:textId="77777777" w:rsidR="00C7358E" w:rsidRPr="001220A1" w:rsidRDefault="00C7358E" w:rsidP="00182E8F">
            <w:pPr>
              <w:tabs>
                <w:tab w:val="left" w:pos="426"/>
              </w:tabs>
              <w:suppressAutoHyphens/>
              <w:snapToGrid w:val="0"/>
              <w:spacing w:line="276" w:lineRule="auto"/>
              <w:rPr>
                <w:rFonts w:ascii="Sylfaen" w:hAnsi="Sylfaen"/>
                <w:sz w:val="22"/>
                <w:szCs w:val="22"/>
                <w:lang w:eastAsia="ar-SA"/>
              </w:rPr>
            </w:pPr>
          </w:p>
        </w:tc>
      </w:tr>
    </w:tbl>
    <w:p w14:paraId="3F76A366" w14:textId="77777777" w:rsidR="00C7358E" w:rsidRPr="001220A1" w:rsidRDefault="00C7358E" w:rsidP="00C7358E">
      <w:pPr>
        <w:tabs>
          <w:tab w:val="left" w:pos="426"/>
        </w:tabs>
        <w:suppressAutoHyphens/>
        <w:spacing w:line="276" w:lineRule="auto"/>
        <w:rPr>
          <w:rFonts w:ascii="Sylfaen" w:hAnsi="Sylfaen"/>
          <w:sz w:val="22"/>
          <w:szCs w:val="22"/>
          <w:lang w:eastAsia="ar-SA"/>
        </w:rPr>
      </w:pPr>
    </w:p>
    <w:p w14:paraId="456755B3" w14:textId="77777777" w:rsidR="00C7358E" w:rsidRPr="001220A1" w:rsidRDefault="00C7358E" w:rsidP="00C7358E">
      <w:pPr>
        <w:pStyle w:val="Akapitzlist"/>
        <w:numPr>
          <w:ilvl w:val="0"/>
          <w:numId w:val="26"/>
        </w:numPr>
        <w:tabs>
          <w:tab w:val="left" w:pos="426"/>
        </w:tabs>
        <w:suppressAutoHyphens/>
        <w:spacing w:line="276" w:lineRule="auto"/>
        <w:rPr>
          <w:rFonts w:ascii="Sylfaen" w:hAnsi="Sylfaen"/>
          <w:spacing w:val="-3"/>
          <w:sz w:val="22"/>
          <w:szCs w:val="22"/>
          <w:lang w:eastAsia="ar-SA"/>
        </w:rPr>
      </w:pPr>
      <w:r w:rsidRPr="001220A1">
        <w:rPr>
          <w:rFonts w:ascii="Sylfaen" w:hAnsi="Sylfaen"/>
          <w:b/>
          <w:sz w:val="22"/>
          <w:szCs w:val="22"/>
          <w:lang w:eastAsia="ar-SA"/>
        </w:rPr>
        <w:t xml:space="preserve">Kupujący </w:t>
      </w:r>
      <w:r w:rsidRPr="001220A1">
        <w:rPr>
          <w:rFonts w:ascii="Sylfaen" w:hAnsi="Sylfaen"/>
          <w:sz w:val="22"/>
          <w:szCs w:val="22"/>
          <w:lang w:eastAsia="ar-SA"/>
        </w:rPr>
        <w:t>potwierdza, że otrzymał wraz z uruchomioną aparaturą:</w:t>
      </w:r>
    </w:p>
    <w:p w14:paraId="284F7F1B" w14:textId="77777777" w:rsidR="00C7358E" w:rsidRPr="001220A1" w:rsidRDefault="00C7358E" w:rsidP="00C7358E">
      <w:pPr>
        <w:numPr>
          <w:ilvl w:val="1"/>
          <w:numId w:val="11"/>
        </w:numPr>
        <w:tabs>
          <w:tab w:val="left" w:pos="1004"/>
          <w:tab w:val="left" w:pos="1106"/>
          <w:tab w:val="left" w:pos="1493"/>
          <w:tab w:val="left" w:pos="1880"/>
          <w:tab w:val="left" w:pos="2267"/>
          <w:tab w:val="left" w:pos="2653"/>
          <w:tab w:val="left" w:pos="3040"/>
          <w:tab w:val="left" w:pos="3426"/>
          <w:tab w:val="left" w:pos="3812"/>
          <w:tab w:val="left" w:pos="4200"/>
          <w:tab w:val="left" w:pos="4586"/>
          <w:tab w:val="left" w:pos="4973"/>
          <w:tab w:val="left" w:pos="5359"/>
          <w:tab w:val="left" w:pos="5746"/>
          <w:tab w:val="left" w:pos="6132"/>
          <w:tab w:val="left" w:pos="6520"/>
          <w:tab w:val="left" w:pos="6906"/>
          <w:tab w:val="left" w:pos="7292"/>
          <w:tab w:val="left" w:pos="7679"/>
          <w:tab w:val="left" w:pos="8065"/>
          <w:tab w:val="left" w:pos="8452"/>
          <w:tab w:val="left" w:pos="8839"/>
          <w:tab w:val="left" w:pos="9226"/>
          <w:tab w:val="left" w:pos="9612"/>
          <w:tab w:val="left" w:pos="9998"/>
          <w:tab w:val="left" w:pos="10385"/>
          <w:tab w:val="left" w:pos="10771"/>
          <w:tab w:val="left" w:pos="11159"/>
        </w:tabs>
        <w:suppressAutoHyphens/>
        <w:spacing w:line="276" w:lineRule="auto"/>
        <w:ind w:hanging="153"/>
        <w:jc w:val="both"/>
        <w:rPr>
          <w:rFonts w:ascii="Sylfaen" w:hAnsi="Sylfaen"/>
          <w:spacing w:val="-3"/>
          <w:sz w:val="22"/>
          <w:szCs w:val="22"/>
          <w:lang w:eastAsia="ar-SA"/>
        </w:rPr>
      </w:pPr>
      <w:r w:rsidRPr="001220A1">
        <w:rPr>
          <w:rFonts w:ascii="Sylfaen" w:hAnsi="Sylfaen"/>
          <w:spacing w:val="-3"/>
          <w:sz w:val="22"/>
          <w:szCs w:val="22"/>
          <w:lang w:eastAsia="ar-SA"/>
        </w:rPr>
        <w:t>instrukcje obsługi w języku polskim,</w:t>
      </w:r>
    </w:p>
    <w:p w14:paraId="0CCC08CD" w14:textId="77777777" w:rsidR="00C7358E" w:rsidRPr="001220A1" w:rsidRDefault="00C7358E" w:rsidP="00C7358E">
      <w:pPr>
        <w:numPr>
          <w:ilvl w:val="1"/>
          <w:numId w:val="11"/>
        </w:numPr>
        <w:tabs>
          <w:tab w:val="left" w:pos="1004"/>
          <w:tab w:val="left" w:pos="1106"/>
          <w:tab w:val="left" w:pos="1493"/>
          <w:tab w:val="left" w:pos="1880"/>
          <w:tab w:val="left" w:pos="2267"/>
          <w:tab w:val="left" w:pos="2653"/>
          <w:tab w:val="left" w:pos="3040"/>
          <w:tab w:val="left" w:pos="3426"/>
          <w:tab w:val="left" w:pos="3812"/>
          <w:tab w:val="left" w:pos="4200"/>
          <w:tab w:val="left" w:pos="4586"/>
          <w:tab w:val="left" w:pos="4973"/>
          <w:tab w:val="left" w:pos="5359"/>
          <w:tab w:val="left" w:pos="5746"/>
          <w:tab w:val="left" w:pos="6132"/>
          <w:tab w:val="left" w:pos="6520"/>
          <w:tab w:val="left" w:pos="6906"/>
          <w:tab w:val="left" w:pos="7292"/>
          <w:tab w:val="left" w:pos="7679"/>
          <w:tab w:val="left" w:pos="8065"/>
          <w:tab w:val="left" w:pos="8452"/>
          <w:tab w:val="left" w:pos="8839"/>
          <w:tab w:val="left" w:pos="9226"/>
          <w:tab w:val="left" w:pos="9612"/>
          <w:tab w:val="left" w:pos="9998"/>
          <w:tab w:val="left" w:pos="10385"/>
          <w:tab w:val="left" w:pos="10771"/>
          <w:tab w:val="left" w:pos="11159"/>
        </w:tabs>
        <w:suppressAutoHyphens/>
        <w:spacing w:line="276" w:lineRule="auto"/>
        <w:ind w:hanging="153"/>
        <w:jc w:val="both"/>
        <w:rPr>
          <w:rFonts w:ascii="Sylfaen" w:hAnsi="Sylfaen"/>
          <w:spacing w:val="-3"/>
          <w:sz w:val="22"/>
          <w:szCs w:val="22"/>
          <w:lang w:eastAsia="ar-SA"/>
        </w:rPr>
      </w:pPr>
      <w:r w:rsidRPr="001220A1">
        <w:rPr>
          <w:rFonts w:ascii="Sylfaen" w:hAnsi="Sylfaen"/>
          <w:spacing w:val="-3"/>
          <w:sz w:val="22"/>
          <w:szCs w:val="22"/>
          <w:lang w:eastAsia="ar-SA"/>
        </w:rPr>
        <w:t>karty gwarancyjne,</w:t>
      </w:r>
    </w:p>
    <w:p w14:paraId="0A7A59B9" w14:textId="41315C1E" w:rsidR="00C7358E" w:rsidRPr="001220A1" w:rsidRDefault="006B5A83" w:rsidP="006B5A83">
      <w:pPr>
        <w:numPr>
          <w:ilvl w:val="1"/>
          <w:numId w:val="11"/>
        </w:numPr>
        <w:tabs>
          <w:tab w:val="clear" w:pos="708"/>
          <w:tab w:val="num" w:pos="851"/>
          <w:tab w:val="left" w:pos="1004"/>
          <w:tab w:val="left" w:pos="1106"/>
          <w:tab w:val="left" w:pos="1493"/>
          <w:tab w:val="left" w:pos="1880"/>
          <w:tab w:val="left" w:pos="2267"/>
          <w:tab w:val="left" w:pos="2653"/>
          <w:tab w:val="left" w:pos="3040"/>
          <w:tab w:val="left" w:pos="3426"/>
          <w:tab w:val="left" w:pos="3812"/>
          <w:tab w:val="left" w:pos="4200"/>
          <w:tab w:val="left" w:pos="4586"/>
          <w:tab w:val="left" w:pos="4973"/>
          <w:tab w:val="left" w:pos="5359"/>
          <w:tab w:val="left" w:pos="5746"/>
          <w:tab w:val="left" w:pos="6132"/>
          <w:tab w:val="left" w:pos="6520"/>
          <w:tab w:val="left" w:pos="6906"/>
          <w:tab w:val="left" w:pos="7292"/>
          <w:tab w:val="left" w:pos="7679"/>
          <w:tab w:val="left" w:pos="8065"/>
          <w:tab w:val="left" w:pos="8452"/>
          <w:tab w:val="left" w:pos="8839"/>
          <w:tab w:val="left" w:pos="9226"/>
          <w:tab w:val="left" w:pos="9612"/>
          <w:tab w:val="left" w:pos="9998"/>
          <w:tab w:val="left" w:pos="10385"/>
          <w:tab w:val="left" w:pos="10771"/>
          <w:tab w:val="left" w:pos="11159"/>
        </w:tabs>
        <w:suppressAutoHyphens/>
        <w:spacing w:line="276" w:lineRule="auto"/>
        <w:ind w:left="993" w:hanging="426"/>
        <w:jc w:val="both"/>
        <w:rPr>
          <w:rFonts w:ascii="Sylfaen" w:hAnsi="Sylfaen"/>
          <w:spacing w:val="-3"/>
          <w:sz w:val="22"/>
          <w:szCs w:val="22"/>
          <w:lang w:eastAsia="ar-SA"/>
        </w:rPr>
      </w:pPr>
      <w:r w:rsidRPr="001220A1">
        <w:rPr>
          <w:rFonts w:ascii="Sylfaen" w:hAnsi="Sylfaen"/>
          <w:spacing w:val="-3"/>
          <w:sz w:val="22"/>
          <w:szCs w:val="22"/>
          <w:lang w:eastAsia="ar-SA"/>
        </w:rPr>
        <w:t xml:space="preserve">  </w:t>
      </w:r>
      <w:r w:rsidR="00C7358E" w:rsidRPr="001220A1">
        <w:rPr>
          <w:rFonts w:ascii="Sylfaen" w:hAnsi="Sylfaen"/>
          <w:spacing w:val="-3"/>
          <w:sz w:val="22"/>
          <w:szCs w:val="22"/>
          <w:lang w:eastAsia="ar-SA"/>
        </w:rPr>
        <w:t>dokumenty określające zasady świadczenia usług przez autoryzowany serwis w okresie gwarancyjnym i pogwarancyjnym,</w:t>
      </w:r>
    </w:p>
    <w:p w14:paraId="12D0B8FF" w14:textId="6A6B6D6D" w:rsidR="00C7358E" w:rsidRPr="001220A1" w:rsidRDefault="00C7358E" w:rsidP="00C7358E">
      <w:pPr>
        <w:numPr>
          <w:ilvl w:val="1"/>
          <w:numId w:val="11"/>
        </w:numPr>
        <w:tabs>
          <w:tab w:val="left" w:pos="1004"/>
          <w:tab w:val="left" w:pos="1106"/>
          <w:tab w:val="left" w:pos="1493"/>
          <w:tab w:val="left" w:pos="1880"/>
          <w:tab w:val="left" w:pos="2267"/>
          <w:tab w:val="left" w:pos="2653"/>
          <w:tab w:val="left" w:pos="3040"/>
          <w:tab w:val="left" w:pos="3426"/>
          <w:tab w:val="left" w:pos="3812"/>
          <w:tab w:val="left" w:pos="4200"/>
          <w:tab w:val="left" w:pos="4586"/>
          <w:tab w:val="left" w:pos="4973"/>
          <w:tab w:val="left" w:pos="5359"/>
          <w:tab w:val="left" w:pos="5746"/>
          <w:tab w:val="left" w:pos="6132"/>
          <w:tab w:val="left" w:pos="6520"/>
          <w:tab w:val="left" w:pos="6906"/>
          <w:tab w:val="left" w:pos="7292"/>
          <w:tab w:val="left" w:pos="7679"/>
          <w:tab w:val="left" w:pos="8065"/>
          <w:tab w:val="left" w:pos="8452"/>
          <w:tab w:val="left" w:pos="8839"/>
          <w:tab w:val="left" w:pos="9226"/>
          <w:tab w:val="left" w:pos="9612"/>
          <w:tab w:val="left" w:pos="9998"/>
          <w:tab w:val="left" w:pos="10385"/>
          <w:tab w:val="left" w:pos="10771"/>
          <w:tab w:val="left" w:pos="11159"/>
        </w:tabs>
        <w:suppressAutoHyphens/>
        <w:spacing w:line="276" w:lineRule="auto"/>
        <w:ind w:hanging="153"/>
        <w:jc w:val="both"/>
        <w:rPr>
          <w:rFonts w:ascii="Sylfaen" w:hAnsi="Sylfaen"/>
          <w:sz w:val="22"/>
          <w:szCs w:val="22"/>
          <w:lang w:eastAsia="ar-SA"/>
        </w:rPr>
      </w:pPr>
      <w:r w:rsidRPr="001220A1">
        <w:rPr>
          <w:rFonts w:ascii="Sylfaen" w:hAnsi="Sylfaen"/>
          <w:spacing w:val="-3"/>
          <w:sz w:val="22"/>
          <w:szCs w:val="22"/>
          <w:lang w:eastAsia="ar-SA"/>
        </w:rPr>
        <w:t>testy akceptacyjne</w:t>
      </w:r>
      <w:r w:rsidR="001220A1">
        <w:rPr>
          <w:rFonts w:ascii="Sylfaen" w:hAnsi="Sylfaen"/>
          <w:spacing w:val="-3"/>
          <w:sz w:val="22"/>
          <w:szCs w:val="22"/>
          <w:lang w:eastAsia="ar-SA"/>
        </w:rPr>
        <w:t>,</w:t>
      </w:r>
    </w:p>
    <w:p w14:paraId="1F4182D4" w14:textId="77777777" w:rsidR="00A1570F" w:rsidRPr="00A1570F" w:rsidRDefault="001220A1" w:rsidP="00A1570F">
      <w:pPr>
        <w:numPr>
          <w:ilvl w:val="1"/>
          <w:numId w:val="11"/>
        </w:numPr>
        <w:tabs>
          <w:tab w:val="left" w:pos="1004"/>
          <w:tab w:val="left" w:pos="1106"/>
          <w:tab w:val="left" w:pos="1493"/>
          <w:tab w:val="left" w:pos="1880"/>
          <w:tab w:val="left" w:pos="2267"/>
          <w:tab w:val="left" w:pos="2653"/>
          <w:tab w:val="left" w:pos="3040"/>
          <w:tab w:val="left" w:pos="3426"/>
          <w:tab w:val="left" w:pos="3812"/>
          <w:tab w:val="left" w:pos="4200"/>
          <w:tab w:val="left" w:pos="4586"/>
          <w:tab w:val="left" w:pos="4973"/>
          <w:tab w:val="left" w:pos="5359"/>
          <w:tab w:val="left" w:pos="5746"/>
          <w:tab w:val="left" w:pos="6132"/>
          <w:tab w:val="left" w:pos="6520"/>
          <w:tab w:val="left" w:pos="6906"/>
          <w:tab w:val="left" w:pos="7292"/>
          <w:tab w:val="left" w:pos="7679"/>
          <w:tab w:val="left" w:pos="8065"/>
          <w:tab w:val="left" w:pos="8452"/>
          <w:tab w:val="left" w:pos="8839"/>
          <w:tab w:val="left" w:pos="9226"/>
          <w:tab w:val="left" w:pos="9612"/>
          <w:tab w:val="left" w:pos="9998"/>
          <w:tab w:val="left" w:pos="10385"/>
          <w:tab w:val="left" w:pos="10771"/>
          <w:tab w:val="left" w:pos="11159"/>
        </w:tabs>
        <w:suppressAutoHyphens/>
        <w:spacing w:line="276" w:lineRule="auto"/>
        <w:ind w:hanging="153"/>
        <w:jc w:val="both"/>
        <w:rPr>
          <w:rFonts w:ascii="Sylfaen" w:hAnsi="Sylfaen"/>
          <w:sz w:val="22"/>
          <w:szCs w:val="22"/>
          <w:lang w:eastAsia="ar-SA"/>
        </w:rPr>
      </w:pPr>
      <w:r>
        <w:rPr>
          <w:rFonts w:ascii="Sylfaen" w:hAnsi="Sylfaen"/>
          <w:spacing w:val="-3"/>
          <w:sz w:val="22"/>
          <w:szCs w:val="22"/>
          <w:lang w:eastAsia="ar-SA"/>
        </w:rPr>
        <w:lastRenderedPageBreak/>
        <w:t>dokumenty dopuszczające do obrotu i używania.</w:t>
      </w:r>
    </w:p>
    <w:p w14:paraId="74061097" w14:textId="7A5B2107" w:rsidR="00A1570F" w:rsidRPr="00A1570F" w:rsidRDefault="00A1570F" w:rsidP="00A1570F">
      <w:pPr>
        <w:numPr>
          <w:ilvl w:val="1"/>
          <w:numId w:val="11"/>
        </w:numPr>
        <w:tabs>
          <w:tab w:val="left" w:pos="1004"/>
          <w:tab w:val="left" w:pos="1106"/>
          <w:tab w:val="left" w:pos="1493"/>
          <w:tab w:val="left" w:pos="1880"/>
          <w:tab w:val="left" w:pos="2267"/>
          <w:tab w:val="left" w:pos="2653"/>
          <w:tab w:val="left" w:pos="3040"/>
          <w:tab w:val="left" w:pos="3426"/>
          <w:tab w:val="left" w:pos="3812"/>
          <w:tab w:val="left" w:pos="4200"/>
          <w:tab w:val="left" w:pos="4586"/>
          <w:tab w:val="left" w:pos="4973"/>
          <w:tab w:val="left" w:pos="5359"/>
          <w:tab w:val="left" w:pos="5746"/>
          <w:tab w:val="left" w:pos="6132"/>
          <w:tab w:val="left" w:pos="6520"/>
          <w:tab w:val="left" w:pos="6906"/>
          <w:tab w:val="left" w:pos="7292"/>
          <w:tab w:val="left" w:pos="7679"/>
          <w:tab w:val="left" w:pos="8065"/>
          <w:tab w:val="left" w:pos="8452"/>
          <w:tab w:val="left" w:pos="8839"/>
          <w:tab w:val="left" w:pos="9226"/>
          <w:tab w:val="left" w:pos="9612"/>
          <w:tab w:val="left" w:pos="9998"/>
          <w:tab w:val="left" w:pos="10385"/>
          <w:tab w:val="left" w:pos="10771"/>
          <w:tab w:val="left" w:pos="11159"/>
        </w:tabs>
        <w:suppressAutoHyphens/>
        <w:spacing w:line="276" w:lineRule="auto"/>
        <w:ind w:hanging="153"/>
        <w:jc w:val="both"/>
        <w:rPr>
          <w:rFonts w:ascii="Sylfaen" w:hAnsi="Sylfaen"/>
          <w:sz w:val="22"/>
          <w:szCs w:val="22"/>
          <w:lang w:eastAsia="ar-SA"/>
        </w:rPr>
      </w:pPr>
      <w:r w:rsidRPr="00A1570F">
        <w:rPr>
          <w:rFonts w:ascii="Sylfaen" w:hAnsi="Sylfaen"/>
          <w:spacing w:val="-3"/>
          <w:sz w:val="22"/>
          <w:szCs w:val="22"/>
          <w:lang w:eastAsia="ar-SA"/>
        </w:rPr>
        <w:t>certyfikaty oraz</w:t>
      </w:r>
      <w:r>
        <w:rPr>
          <w:rFonts w:ascii="Sylfaen" w:hAnsi="Sylfaen"/>
          <w:spacing w:val="-3"/>
          <w:sz w:val="22"/>
          <w:szCs w:val="22"/>
          <w:lang w:eastAsia="ar-SA"/>
        </w:rPr>
        <w:t xml:space="preserve"> dokumenty potwierdzające, że przedmiot umowy posiada</w:t>
      </w:r>
      <w:r w:rsidRPr="00A1570F">
        <w:rPr>
          <w:rFonts w:ascii="Sylfaen" w:hAnsi="Sylfaen"/>
          <w:spacing w:val="-3"/>
          <w:sz w:val="22"/>
          <w:szCs w:val="22"/>
          <w:lang w:eastAsia="ar-SA"/>
        </w:rPr>
        <w:t xml:space="preserve"> odpowiednie klasy energetyczne poświadczające jego energooszczędność </w:t>
      </w:r>
      <w:r>
        <w:rPr>
          <w:rFonts w:ascii="Sylfaen" w:hAnsi="Sylfaen"/>
          <w:spacing w:val="-3"/>
          <w:sz w:val="22"/>
          <w:szCs w:val="22"/>
          <w:lang w:eastAsia="ar-SA"/>
        </w:rPr>
        <w:t>zgodnie z zasadą DNSH;</w:t>
      </w:r>
    </w:p>
    <w:p w14:paraId="4817395D" w14:textId="77777777" w:rsidR="00A1570F" w:rsidRPr="001220A1" w:rsidRDefault="00A1570F" w:rsidP="00A1570F">
      <w:pPr>
        <w:tabs>
          <w:tab w:val="left" w:pos="1004"/>
          <w:tab w:val="left" w:pos="1106"/>
          <w:tab w:val="left" w:pos="1493"/>
          <w:tab w:val="left" w:pos="1880"/>
          <w:tab w:val="left" w:pos="2267"/>
          <w:tab w:val="left" w:pos="2653"/>
          <w:tab w:val="left" w:pos="3040"/>
          <w:tab w:val="left" w:pos="3426"/>
          <w:tab w:val="left" w:pos="3812"/>
          <w:tab w:val="left" w:pos="4200"/>
          <w:tab w:val="left" w:pos="4586"/>
          <w:tab w:val="left" w:pos="4973"/>
          <w:tab w:val="left" w:pos="5359"/>
          <w:tab w:val="left" w:pos="5746"/>
          <w:tab w:val="left" w:pos="6132"/>
          <w:tab w:val="left" w:pos="6520"/>
          <w:tab w:val="left" w:pos="6906"/>
          <w:tab w:val="left" w:pos="7292"/>
          <w:tab w:val="left" w:pos="7679"/>
          <w:tab w:val="left" w:pos="8065"/>
          <w:tab w:val="left" w:pos="8452"/>
          <w:tab w:val="left" w:pos="8839"/>
          <w:tab w:val="left" w:pos="9226"/>
          <w:tab w:val="left" w:pos="9612"/>
          <w:tab w:val="left" w:pos="9998"/>
          <w:tab w:val="left" w:pos="10385"/>
          <w:tab w:val="left" w:pos="10771"/>
          <w:tab w:val="left" w:pos="11159"/>
        </w:tabs>
        <w:suppressAutoHyphens/>
        <w:spacing w:line="276" w:lineRule="auto"/>
        <w:ind w:left="720"/>
        <w:jc w:val="both"/>
        <w:rPr>
          <w:rFonts w:ascii="Sylfaen" w:hAnsi="Sylfaen"/>
          <w:sz w:val="22"/>
          <w:szCs w:val="22"/>
          <w:lang w:eastAsia="ar-SA"/>
        </w:rPr>
      </w:pPr>
    </w:p>
    <w:p w14:paraId="6C55B73F" w14:textId="77777777" w:rsidR="00C7358E" w:rsidRPr="001220A1" w:rsidRDefault="00C7358E" w:rsidP="00C7358E">
      <w:pPr>
        <w:pStyle w:val="Akapitzlist"/>
        <w:numPr>
          <w:ilvl w:val="0"/>
          <w:numId w:val="26"/>
        </w:numPr>
        <w:tabs>
          <w:tab w:val="left" w:pos="426"/>
        </w:tabs>
        <w:suppressAutoHyphens/>
        <w:spacing w:line="276" w:lineRule="auto"/>
        <w:ind w:hanging="720"/>
        <w:rPr>
          <w:rFonts w:ascii="Sylfaen" w:hAnsi="Sylfaen"/>
          <w:sz w:val="22"/>
          <w:szCs w:val="22"/>
          <w:lang w:eastAsia="ar-SA"/>
        </w:rPr>
      </w:pPr>
      <w:r w:rsidRPr="001220A1">
        <w:rPr>
          <w:rFonts w:ascii="Sylfaen" w:hAnsi="Sylfaen"/>
          <w:b/>
          <w:sz w:val="22"/>
          <w:szCs w:val="22"/>
          <w:lang w:eastAsia="ar-SA"/>
        </w:rPr>
        <w:t>Kupujący</w:t>
      </w:r>
      <w:r w:rsidRPr="001220A1">
        <w:rPr>
          <w:rFonts w:ascii="Sylfaen" w:hAnsi="Sylfaen"/>
          <w:sz w:val="22"/>
          <w:szCs w:val="22"/>
          <w:lang w:eastAsia="ar-SA"/>
        </w:rPr>
        <w:t xml:space="preserve"> potwierdza wykonanie przez </w:t>
      </w:r>
      <w:r w:rsidRPr="001220A1">
        <w:rPr>
          <w:rFonts w:ascii="Sylfaen" w:hAnsi="Sylfaen"/>
          <w:b/>
          <w:sz w:val="22"/>
          <w:szCs w:val="22"/>
          <w:lang w:eastAsia="ar-SA"/>
        </w:rPr>
        <w:t>Sprzedającego</w:t>
      </w:r>
      <w:r w:rsidRPr="001220A1">
        <w:rPr>
          <w:rFonts w:ascii="Sylfaen" w:hAnsi="Sylfaen"/>
          <w:sz w:val="22"/>
          <w:szCs w:val="22"/>
          <w:lang w:eastAsia="ar-SA"/>
        </w:rPr>
        <w:t xml:space="preserve"> następujących prac:</w:t>
      </w:r>
    </w:p>
    <w:p w14:paraId="2F63D6F6" w14:textId="77777777" w:rsidR="00C7358E" w:rsidRPr="001220A1" w:rsidRDefault="00C7358E" w:rsidP="00C7358E">
      <w:pPr>
        <w:numPr>
          <w:ilvl w:val="0"/>
          <w:numId w:val="9"/>
        </w:numPr>
        <w:tabs>
          <w:tab w:val="left" w:pos="426"/>
        </w:tabs>
        <w:suppressAutoHyphens/>
        <w:spacing w:line="276" w:lineRule="auto"/>
        <w:rPr>
          <w:rFonts w:ascii="Sylfaen" w:hAnsi="Sylfaen"/>
          <w:sz w:val="22"/>
          <w:szCs w:val="22"/>
          <w:lang w:eastAsia="ar-SA"/>
        </w:rPr>
      </w:pPr>
      <w:r w:rsidRPr="001220A1">
        <w:rPr>
          <w:rFonts w:ascii="Sylfaen" w:hAnsi="Sylfaen"/>
          <w:sz w:val="22"/>
          <w:szCs w:val="22"/>
          <w:lang w:eastAsia="ar-SA"/>
        </w:rPr>
        <w:t>Uruchomienie przedmiotu umowy zgodnie z załączoną specyfikacją.</w:t>
      </w:r>
    </w:p>
    <w:p w14:paraId="243A6493" w14:textId="77777777" w:rsidR="00C7358E" w:rsidRPr="001220A1" w:rsidRDefault="00C7358E" w:rsidP="00C7358E">
      <w:pPr>
        <w:numPr>
          <w:ilvl w:val="0"/>
          <w:numId w:val="9"/>
        </w:numPr>
        <w:tabs>
          <w:tab w:val="left" w:pos="426"/>
        </w:tabs>
        <w:suppressAutoHyphens/>
        <w:spacing w:line="276" w:lineRule="auto"/>
        <w:rPr>
          <w:rFonts w:ascii="Sylfaen" w:hAnsi="Sylfaen"/>
          <w:sz w:val="22"/>
          <w:szCs w:val="22"/>
          <w:lang w:eastAsia="ar-SA"/>
        </w:rPr>
      </w:pPr>
      <w:r w:rsidRPr="001220A1">
        <w:rPr>
          <w:rFonts w:ascii="Sylfaen" w:hAnsi="Sylfaen"/>
          <w:sz w:val="22"/>
          <w:szCs w:val="22"/>
          <w:lang w:eastAsia="ar-SA"/>
        </w:rPr>
        <w:t xml:space="preserve">Przeprowadzenie przez </w:t>
      </w:r>
      <w:r w:rsidRPr="001220A1">
        <w:rPr>
          <w:rFonts w:ascii="Sylfaen" w:hAnsi="Sylfaen"/>
          <w:b/>
          <w:sz w:val="22"/>
          <w:szCs w:val="22"/>
          <w:lang w:eastAsia="ar-SA"/>
        </w:rPr>
        <w:t xml:space="preserve">Sprzedającego </w:t>
      </w:r>
      <w:r w:rsidRPr="001220A1">
        <w:rPr>
          <w:rFonts w:ascii="Sylfaen" w:hAnsi="Sylfaen"/>
          <w:sz w:val="22"/>
          <w:szCs w:val="22"/>
          <w:lang w:eastAsia="ar-SA"/>
        </w:rPr>
        <w:t>testów akceptacyjnych.</w:t>
      </w:r>
    </w:p>
    <w:p w14:paraId="6F3120A2" w14:textId="77777777" w:rsidR="00C7358E" w:rsidRPr="001220A1" w:rsidRDefault="00C7358E" w:rsidP="00C7358E">
      <w:pPr>
        <w:numPr>
          <w:ilvl w:val="0"/>
          <w:numId w:val="9"/>
        </w:numPr>
        <w:tabs>
          <w:tab w:val="left" w:pos="426"/>
        </w:tabs>
        <w:suppressAutoHyphens/>
        <w:spacing w:line="276" w:lineRule="auto"/>
        <w:rPr>
          <w:rFonts w:ascii="Sylfaen" w:hAnsi="Sylfaen"/>
          <w:b/>
          <w:spacing w:val="-3"/>
          <w:sz w:val="22"/>
          <w:szCs w:val="22"/>
          <w:lang w:eastAsia="ar-SA"/>
        </w:rPr>
      </w:pPr>
      <w:r w:rsidRPr="001220A1">
        <w:rPr>
          <w:rFonts w:ascii="Sylfaen" w:hAnsi="Sylfaen"/>
          <w:sz w:val="22"/>
          <w:szCs w:val="22"/>
          <w:lang w:eastAsia="ar-SA"/>
        </w:rPr>
        <w:t xml:space="preserve">Przeprowadzenie szkoleń podstawowych </w:t>
      </w:r>
      <w:r w:rsidRPr="001220A1">
        <w:rPr>
          <w:rFonts w:ascii="Sylfaen" w:hAnsi="Sylfaen"/>
          <w:spacing w:val="-3"/>
          <w:sz w:val="22"/>
          <w:szCs w:val="22"/>
          <w:lang w:eastAsia="ar-SA"/>
        </w:rPr>
        <w:t xml:space="preserve">personelu medycznego i technicznego wskazanego przez </w:t>
      </w:r>
      <w:r w:rsidRPr="001220A1">
        <w:rPr>
          <w:rFonts w:ascii="Sylfaen" w:hAnsi="Sylfaen"/>
          <w:b/>
          <w:spacing w:val="-3"/>
          <w:sz w:val="22"/>
          <w:szCs w:val="22"/>
          <w:lang w:eastAsia="ar-SA"/>
        </w:rPr>
        <w:t>Kupującego.</w:t>
      </w:r>
    </w:p>
    <w:p w14:paraId="4ABDE0C2" w14:textId="77777777" w:rsidR="00C7358E" w:rsidRPr="001220A1" w:rsidRDefault="00C7358E" w:rsidP="00C7358E">
      <w:pPr>
        <w:pStyle w:val="Akapitzlist"/>
        <w:numPr>
          <w:ilvl w:val="0"/>
          <w:numId w:val="26"/>
        </w:numPr>
        <w:tabs>
          <w:tab w:val="left" w:pos="426"/>
        </w:tabs>
        <w:suppressAutoHyphens/>
        <w:spacing w:line="276" w:lineRule="auto"/>
        <w:ind w:left="426" w:hanging="426"/>
        <w:rPr>
          <w:rFonts w:ascii="Sylfaen" w:hAnsi="Sylfaen"/>
          <w:b/>
          <w:spacing w:val="-3"/>
          <w:sz w:val="22"/>
          <w:szCs w:val="22"/>
          <w:lang w:eastAsia="ar-SA"/>
        </w:rPr>
      </w:pPr>
      <w:r w:rsidRPr="001220A1">
        <w:rPr>
          <w:rFonts w:ascii="Sylfaen" w:hAnsi="Sylfaen"/>
          <w:b/>
          <w:spacing w:val="-3"/>
          <w:sz w:val="22"/>
          <w:szCs w:val="22"/>
          <w:lang w:eastAsia="ar-SA"/>
        </w:rPr>
        <w:t xml:space="preserve">Sprzedający </w:t>
      </w:r>
      <w:r w:rsidRPr="001220A1">
        <w:rPr>
          <w:rFonts w:ascii="Sylfaen" w:hAnsi="Sylfaen"/>
          <w:spacing w:val="-3"/>
          <w:sz w:val="22"/>
          <w:szCs w:val="22"/>
          <w:lang w:eastAsia="ar-SA"/>
        </w:rPr>
        <w:t>udziela gwarancji na okres …… miesięcy, licząc od dnia podpisania niniejszego protokołu, tj. do dnia …………. .</w:t>
      </w:r>
    </w:p>
    <w:p w14:paraId="716460B2" w14:textId="77777777" w:rsidR="00C7358E" w:rsidRPr="001220A1" w:rsidRDefault="00C7358E" w:rsidP="00C7358E">
      <w:pPr>
        <w:pStyle w:val="Akapitzlist"/>
        <w:numPr>
          <w:ilvl w:val="0"/>
          <w:numId w:val="26"/>
        </w:numPr>
        <w:tabs>
          <w:tab w:val="left" w:pos="426"/>
        </w:tabs>
        <w:suppressAutoHyphens/>
        <w:spacing w:line="276" w:lineRule="auto"/>
        <w:ind w:left="426" w:hanging="426"/>
        <w:rPr>
          <w:rFonts w:ascii="Sylfaen" w:hAnsi="Sylfaen"/>
          <w:b/>
          <w:spacing w:val="-3"/>
          <w:sz w:val="22"/>
          <w:szCs w:val="22"/>
          <w:lang w:eastAsia="ar-SA"/>
        </w:rPr>
      </w:pPr>
      <w:r w:rsidRPr="001220A1">
        <w:rPr>
          <w:rFonts w:ascii="Sylfaen" w:hAnsi="Sylfaen"/>
          <w:sz w:val="22"/>
          <w:szCs w:val="22"/>
          <w:lang w:eastAsia="ar-SA"/>
        </w:rPr>
        <w:t>Uwagi i zastrzeżenia w zakresie wykonania pkt. 2, 3 niniejszego protokołu</w:t>
      </w:r>
    </w:p>
    <w:p w14:paraId="32DE6DEC" w14:textId="77777777" w:rsidR="00C7358E" w:rsidRPr="001220A1" w:rsidRDefault="00C7358E" w:rsidP="00C7358E">
      <w:pPr>
        <w:suppressAutoHyphens/>
        <w:spacing w:line="276" w:lineRule="auto"/>
        <w:rPr>
          <w:rFonts w:ascii="Sylfaen" w:hAnsi="Sylfaen"/>
          <w:sz w:val="22"/>
          <w:szCs w:val="22"/>
          <w:lang w:eastAsia="ar-SA"/>
        </w:rPr>
      </w:pPr>
      <w:r w:rsidRPr="001220A1">
        <w:rPr>
          <w:rFonts w:ascii="Sylfaen" w:hAnsi="Sylfaen"/>
          <w:sz w:val="22"/>
          <w:szCs w:val="22"/>
          <w:lang w:eastAsia="ar-SA"/>
        </w:rPr>
        <w:tab/>
      </w:r>
      <w:r w:rsidRPr="001220A1">
        <w:rPr>
          <w:rFonts w:ascii="Sylfaen" w:hAnsi="Sylfaen"/>
          <w:sz w:val="22"/>
          <w:szCs w:val="22"/>
          <w:lang w:eastAsia="ar-SA"/>
        </w:rPr>
        <w:tab/>
      </w:r>
      <w:r w:rsidRPr="001220A1">
        <w:rPr>
          <w:rFonts w:ascii="Sylfaen" w:hAnsi="Sylfaen"/>
          <w:sz w:val="22"/>
          <w:szCs w:val="22"/>
          <w:lang w:eastAsia="ar-SA"/>
        </w:rPr>
        <w:tab/>
      </w:r>
      <w:r w:rsidRPr="001220A1">
        <w:rPr>
          <w:rFonts w:ascii="Sylfaen" w:hAnsi="Sylfaen"/>
          <w:sz w:val="22"/>
          <w:szCs w:val="22"/>
          <w:lang w:eastAsia="ar-SA"/>
        </w:rPr>
        <w:tab/>
      </w:r>
      <w:r w:rsidRPr="001220A1">
        <w:rPr>
          <w:rFonts w:ascii="Sylfaen" w:hAnsi="Sylfaen"/>
          <w:sz w:val="22"/>
          <w:szCs w:val="22"/>
          <w:lang w:eastAsia="ar-SA"/>
        </w:rPr>
        <w:tab/>
      </w:r>
    </w:p>
    <w:p w14:paraId="1A2BC7E2" w14:textId="77777777" w:rsidR="00C7358E" w:rsidRPr="001220A1" w:rsidRDefault="00C7358E" w:rsidP="00C7358E">
      <w:pPr>
        <w:suppressAutoHyphens/>
        <w:spacing w:line="276" w:lineRule="auto"/>
        <w:rPr>
          <w:rFonts w:ascii="Sylfaen" w:hAnsi="Sylfaen"/>
          <w:sz w:val="22"/>
          <w:szCs w:val="22"/>
          <w:lang w:eastAsia="ar-SA"/>
        </w:rPr>
      </w:pPr>
      <w:r w:rsidRPr="001220A1">
        <w:rPr>
          <w:rFonts w:ascii="Sylfaen" w:hAnsi="Sylfaen"/>
          <w:sz w:val="22"/>
          <w:szCs w:val="22"/>
          <w:lang w:eastAsia="ar-SA"/>
        </w:rPr>
        <w:t>……………………………………………………………………………………………………………………………………………………………………….....</w:t>
      </w:r>
    </w:p>
    <w:p w14:paraId="1C9FF814" w14:textId="77777777" w:rsidR="00C7358E" w:rsidRPr="001220A1" w:rsidRDefault="00C7358E" w:rsidP="00C7358E">
      <w:pPr>
        <w:tabs>
          <w:tab w:val="left" w:pos="426"/>
        </w:tabs>
        <w:suppressAutoHyphens/>
        <w:spacing w:line="276" w:lineRule="auto"/>
        <w:rPr>
          <w:rFonts w:ascii="Sylfaen" w:hAnsi="Sylfaen"/>
          <w:sz w:val="22"/>
          <w:szCs w:val="22"/>
          <w:lang w:eastAsia="ar-SA"/>
        </w:rPr>
      </w:pPr>
    </w:p>
    <w:p w14:paraId="3FFCDBFA" w14:textId="77777777" w:rsidR="00C7358E" w:rsidRPr="001220A1" w:rsidRDefault="00C7358E" w:rsidP="00C7358E">
      <w:pPr>
        <w:suppressAutoHyphens/>
        <w:spacing w:line="276" w:lineRule="auto"/>
        <w:rPr>
          <w:rFonts w:ascii="Sylfaen" w:hAnsi="Sylfaen"/>
          <w:sz w:val="22"/>
          <w:szCs w:val="22"/>
          <w:lang w:eastAsia="ar-SA"/>
        </w:rPr>
      </w:pPr>
    </w:p>
    <w:p w14:paraId="628FCEF3" w14:textId="77777777" w:rsidR="00C7358E" w:rsidRPr="001220A1" w:rsidRDefault="00C7358E" w:rsidP="00C7358E">
      <w:pPr>
        <w:suppressAutoHyphens/>
        <w:spacing w:line="276" w:lineRule="auto"/>
        <w:rPr>
          <w:rFonts w:ascii="Sylfaen" w:hAnsi="Sylfaen"/>
          <w:sz w:val="22"/>
          <w:szCs w:val="22"/>
          <w:lang w:eastAsia="ar-SA"/>
        </w:rPr>
      </w:pPr>
    </w:p>
    <w:p w14:paraId="420324E8" w14:textId="77777777" w:rsidR="00C7358E" w:rsidRPr="001220A1" w:rsidRDefault="00C7358E" w:rsidP="00C7358E">
      <w:pPr>
        <w:suppressAutoHyphens/>
        <w:spacing w:line="276" w:lineRule="auto"/>
        <w:rPr>
          <w:rFonts w:ascii="Sylfaen" w:hAnsi="Sylfaen"/>
          <w:sz w:val="22"/>
          <w:szCs w:val="22"/>
          <w:lang w:eastAsia="ar-SA"/>
        </w:rPr>
      </w:pPr>
    </w:p>
    <w:p w14:paraId="0DABAFF3" w14:textId="77777777" w:rsidR="00C7358E" w:rsidRPr="001220A1" w:rsidRDefault="00C7358E" w:rsidP="00C7358E">
      <w:pPr>
        <w:tabs>
          <w:tab w:val="center" w:pos="4821"/>
        </w:tabs>
        <w:suppressAutoHyphens/>
        <w:spacing w:line="276" w:lineRule="auto"/>
        <w:ind w:left="284" w:hanging="284"/>
        <w:rPr>
          <w:rFonts w:ascii="Sylfaen" w:hAnsi="Sylfaen"/>
          <w:sz w:val="22"/>
          <w:szCs w:val="22"/>
          <w:lang w:eastAsia="ar-SA"/>
        </w:rPr>
      </w:pPr>
      <w:r w:rsidRPr="001220A1">
        <w:rPr>
          <w:rFonts w:ascii="Sylfaen" w:hAnsi="Sylfaen"/>
          <w:b/>
          <w:spacing w:val="-3"/>
          <w:sz w:val="22"/>
          <w:szCs w:val="22"/>
          <w:lang w:eastAsia="ar-SA"/>
        </w:rPr>
        <w:tab/>
        <w:t xml:space="preserve">SPRZEDAJĄCY: </w:t>
      </w:r>
      <w:r w:rsidRPr="001220A1">
        <w:rPr>
          <w:rFonts w:ascii="Sylfaen" w:hAnsi="Sylfaen"/>
          <w:b/>
          <w:spacing w:val="-3"/>
          <w:sz w:val="22"/>
          <w:szCs w:val="22"/>
          <w:lang w:eastAsia="ar-SA"/>
        </w:rPr>
        <w:tab/>
      </w:r>
      <w:r w:rsidRPr="001220A1">
        <w:rPr>
          <w:rFonts w:ascii="Sylfaen" w:hAnsi="Sylfaen"/>
          <w:b/>
          <w:spacing w:val="-3"/>
          <w:sz w:val="22"/>
          <w:szCs w:val="22"/>
          <w:lang w:eastAsia="ar-SA"/>
        </w:rPr>
        <w:tab/>
      </w:r>
      <w:r w:rsidRPr="001220A1">
        <w:rPr>
          <w:rFonts w:ascii="Sylfaen" w:hAnsi="Sylfaen"/>
          <w:b/>
          <w:spacing w:val="-3"/>
          <w:sz w:val="22"/>
          <w:szCs w:val="22"/>
          <w:lang w:eastAsia="ar-SA"/>
        </w:rPr>
        <w:tab/>
        <w:t xml:space="preserve">                          KUPUJĄCY:</w:t>
      </w:r>
    </w:p>
    <w:p w14:paraId="0E89C4B0" w14:textId="77777777" w:rsidR="00C7358E" w:rsidRPr="001220A1" w:rsidRDefault="00C7358E" w:rsidP="00C7358E">
      <w:pPr>
        <w:tabs>
          <w:tab w:val="left" w:pos="568"/>
          <w:tab w:val="center" w:pos="4821"/>
        </w:tabs>
        <w:suppressAutoHyphens/>
        <w:spacing w:line="276" w:lineRule="auto"/>
        <w:ind w:left="284" w:hanging="284"/>
        <w:jc w:val="center"/>
        <w:rPr>
          <w:rFonts w:ascii="Sylfaen" w:hAnsi="Sylfaen"/>
          <w:sz w:val="22"/>
          <w:szCs w:val="22"/>
          <w:lang w:eastAsia="ar-SA"/>
        </w:rPr>
      </w:pPr>
    </w:p>
    <w:p w14:paraId="564B4B62" w14:textId="77777777" w:rsidR="00C7358E" w:rsidRPr="001220A1" w:rsidRDefault="00C7358E" w:rsidP="00C7358E">
      <w:pPr>
        <w:tabs>
          <w:tab w:val="left" w:pos="568"/>
          <w:tab w:val="center" w:pos="4821"/>
        </w:tabs>
        <w:suppressAutoHyphens/>
        <w:spacing w:line="276" w:lineRule="auto"/>
        <w:ind w:left="284" w:hanging="284"/>
        <w:jc w:val="center"/>
        <w:rPr>
          <w:rFonts w:ascii="Sylfaen" w:hAnsi="Sylfaen"/>
          <w:sz w:val="22"/>
          <w:szCs w:val="22"/>
          <w:lang w:eastAsia="ar-SA"/>
        </w:rPr>
      </w:pPr>
    </w:p>
    <w:p w14:paraId="2197D854" w14:textId="77777777" w:rsidR="00C7358E" w:rsidRPr="001220A1" w:rsidRDefault="00C7358E" w:rsidP="00C7358E">
      <w:pPr>
        <w:tabs>
          <w:tab w:val="left" w:pos="568"/>
          <w:tab w:val="center" w:pos="4821"/>
        </w:tabs>
        <w:suppressAutoHyphens/>
        <w:spacing w:line="276" w:lineRule="auto"/>
        <w:ind w:left="284" w:hanging="284"/>
        <w:jc w:val="center"/>
        <w:rPr>
          <w:rFonts w:ascii="Sylfaen" w:hAnsi="Sylfaen"/>
          <w:sz w:val="22"/>
          <w:szCs w:val="22"/>
          <w:lang w:eastAsia="ar-SA"/>
        </w:rPr>
      </w:pPr>
    </w:p>
    <w:p w14:paraId="5952CD4E" w14:textId="77777777" w:rsidR="00C7358E" w:rsidRPr="001220A1" w:rsidRDefault="00C7358E" w:rsidP="00C7358E">
      <w:pPr>
        <w:tabs>
          <w:tab w:val="left" w:pos="568"/>
          <w:tab w:val="center" w:pos="4821"/>
        </w:tabs>
        <w:suppressAutoHyphens/>
        <w:spacing w:line="276" w:lineRule="auto"/>
        <w:ind w:left="284" w:hanging="284"/>
        <w:jc w:val="center"/>
        <w:rPr>
          <w:rFonts w:ascii="Sylfaen" w:hAnsi="Sylfaen"/>
          <w:sz w:val="22"/>
          <w:szCs w:val="22"/>
          <w:lang w:eastAsia="ar-SA"/>
        </w:rPr>
      </w:pPr>
    </w:p>
    <w:p w14:paraId="589B0B6A" w14:textId="77777777" w:rsidR="00C7358E" w:rsidRPr="001220A1" w:rsidRDefault="00C7358E" w:rsidP="00C7358E">
      <w:pPr>
        <w:tabs>
          <w:tab w:val="left" w:pos="568"/>
          <w:tab w:val="center" w:pos="4821"/>
        </w:tabs>
        <w:suppressAutoHyphens/>
        <w:spacing w:line="276" w:lineRule="auto"/>
        <w:ind w:left="284" w:hanging="284"/>
        <w:jc w:val="center"/>
        <w:rPr>
          <w:rFonts w:ascii="Sylfaen" w:hAnsi="Sylfaen"/>
          <w:sz w:val="22"/>
          <w:szCs w:val="22"/>
          <w:lang w:eastAsia="ar-SA"/>
        </w:rPr>
      </w:pPr>
    </w:p>
    <w:p w14:paraId="4F11D8CB" w14:textId="77777777" w:rsidR="00C7358E" w:rsidRPr="001220A1" w:rsidRDefault="00C7358E" w:rsidP="00C7358E">
      <w:pPr>
        <w:tabs>
          <w:tab w:val="left" w:pos="568"/>
          <w:tab w:val="center" w:pos="4821"/>
        </w:tabs>
        <w:suppressAutoHyphens/>
        <w:spacing w:line="276" w:lineRule="auto"/>
        <w:ind w:left="284" w:hanging="284"/>
        <w:jc w:val="center"/>
        <w:rPr>
          <w:rFonts w:ascii="Sylfaen" w:hAnsi="Sylfaen"/>
          <w:sz w:val="22"/>
          <w:szCs w:val="22"/>
          <w:lang w:eastAsia="ar-SA"/>
        </w:rPr>
      </w:pPr>
    </w:p>
    <w:p w14:paraId="7AB6C42D" w14:textId="77777777" w:rsidR="00C7358E" w:rsidRPr="001220A1" w:rsidRDefault="00C7358E" w:rsidP="00C7358E">
      <w:pPr>
        <w:tabs>
          <w:tab w:val="left" w:pos="568"/>
          <w:tab w:val="center" w:pos="4821"/>
        </w:tabs>
        <w:suppressAutoHyphens/>
        <w:spacing w:line="276" w:lineRule="auto"/>
        <w:ind w:left="284" w:hanging="284"/>
        <w:jc w:val="center"/>
        <w:rPr>
          <w:rFonts w:ascii="Sylfaen" w:hAnsi="Sylfaen"/>
          <w:sz w:val="22"/>
          <w:szCs w:val="22"/>
          <w:lang w:eastAsia="ar-SA"/>
        </w:rPr>
      </w:pPr>
    </w:p>
    <w:p w14:paraId="5090E9C8" w14:textId="77777777" w:rsidR="00C7358E" w:rsidRPr="001220A1" w:rsidRDefault="00C7358E" w:rsidP="00C7358E">
      <w:pPr>
        <w:tabs>
          <w:tab w:val="left" w:pos="568"/>
          <w:tab w:val="center" w:pos="4821"/>
        </w:tabs>
        <w:suppressAutoHyphens/>
        <w:spacing w:line="276" w:lineRule="auto"/>
        <w:ind w:left="284" w:hanging="284"/>
        <w:jc w:val="center"/>
        <w:rPr>
          <w:rFonts w:ascii="Sylfaen" w:hAnsi="Sylfaen"/>
          <w:sz w:val="22"/>
          <w:szCs w:val="22"/>
          <w:lang w:eastAsia="ar-SA"/>
        </w:rPr>
      </w:pPr>
    </w:p>
    <w:p w14:paraId="62658C2C" w14:textId="77777777" w:rsidR="00C7358E" w:rsidRPr="001220A1" w:rsidRDefault="00C7358E" w:rsidP="00C7358E">
      <w:pPr>
        <w:tabs>
          <w:tab w:val="left" w:pos="568"/>
          <w:tab w:val="center" w:pos="4821"/>
        </w:tabs>
        <w:suppressAutoHyphens/>
        <w:spacing w:line="276" w:lineRule="auto"/>
        <w:ind w:left="284" w:hanging="284"/>
        <w:jc w:val="center"/>
        <w:rPr>
          <w:rFonts w:ascii="Sylfaen" w:hAnsi="Sylfaen"/>
          <w:sz w:val="22"/>
          <w:szCs w:val="22"/>
          <w:lang w:eastAsia="ar-SA"/>
        </w:rPr>
      </w:pPr>
    </w:p>
    <w:p w14:paraId="6CBF711D" w14:textId="77777777" w:rsidR="00C7358E" w:rsidRPr="001220A1" w:rsidRDefault="00C7358E" w:rsidP="00C7358E">
      <w:pPr>
        <w:tabs>
          <w:tab w:val="left" w:pos="568"/>
          <w:tab w:val="center" w:pos="4821"/>
        </w:tabs>
        <w:suppressAutoHyphens/>
        <w:spacing w:line="276" w:lineRule="auto"/>
        <w:ind w:left="284" w:hanging="284"/>
        <w:jc w:val="center"/>
        <w:rPr>
          <w:rFonts w:ascii="Sylfaen" w:hAnsi="Sylfaen"/>
          <w:sz w:val="22"/>
          <w:szCs w:val="22"/>
          <w:lang w:eastAsia="ar-SA"/>
        </w:rPr>
      </w:pPr>
    </w:p>
    <w:p w14:paraId="3DF79E35" w14:textId="77777777" w:rsidR="00883E17" w:rsidRPr="001220A1" w:rsidRDefault="00883E17" w:rsidP="00C7358E">
      <w:pPr>
        <w:tabs>
          <w:tab w:val="left" w:pos="568"/>
          <w:tab w:val="center" w:pos="4821"/>
        </w:tabs>
        <w:suppressAutoHyphens/>
        <w:spacing w:line="276" w:lineRule="auto"/>
        <w:ind w:left="284" w:hanging="284"/>
        <w:jc w:val="center"/>
        <w:rPr>
          <w:rFonts w:ascii="Sylfaen" w:hAnsi="Sylfaen"/>
          <w:sz w:val="22"/>
          <w:szCs w:val="22"/>
          <w:lang w:eastAsia="ar-SA"/>
        </w:rPr>
      </w:pPr>
    </w:p>
    <w:p w14:paraId="5F7D2720" w14:textId="77777777" w:rsidR="00883E17" w:rsidRPr="001220A1" w:rsidRDefault="00883E17" w:rsidP="00C7358E">
      <w:pPr>
        <w:tabs>
          <w:tab w:val="left" w:pos="568"/>
          <w:tab w:val="center" w:pos="4821"/>
        </w:tabs>
        <w:suppressAutoHyphens/>
        <w:spacing w:line="276" w:lineRule="auto"/>
        <w:ind w:left="284" w:hanging="284"/>
        <w:jc w:val="center"/>
        <w:rPr>
          <w:rFonts w:ascii="Sylfaen" w:hAnsi="Sylfaen"/>
          <w:sz w:val="22"/>
          <w:szCs w:val="22"/>
          <w:lang w:eastAsia="ar-SA"/>
        </w:rPr>
      </w:pPr>
    </w:p>
    <w:p w14:paraId="11992E78" w14:textId="77777777" w:rsidR="00C7358E" w:rsidRPr="001220A1" w:rsidRDefault="00C7358E" w:rsidP="00C7358E">
      <w:pPr>
        <w:tabs>
          <w:tab w:val="left" w:pos="3525"/>
        </w:tabs>
        <w:spacing w:line="276" w:lineRule="auto"/>
        <w:rPr>
          <w:rFonts w:ascii="Sylfaen" w:hAnsi="Sylfaen"/>
          <w:sz w:val="22"/>
          <w:szCs w:val="22"/>
          <w:lang w:eastAsia="ar-SA"/>
        </w:rPr>
      </w:pPr>
    </w:p>
    <w:p w14:paraId="3DC910F2" w14:textId="77777777" w:rsidR="00C7358E" w:rsidRPr="001220A1" w:rsidRDefault="00C7358E" w:rsidP="00C7358E">
      <w:pPr>
        <w:tabs>
          <w:tab w:val="left" w:pos="3525"/>
        </w:tabs>
        <w:spacing w:line="276" w:lineRule="auto"/>
        <w:rPr>
          <w:rFonts w:ascii="Sylfaen" w:hAnsi="Sylfaen"/>
          <w:sz w:val="22"/>
          <w:szCs w:val="22"/>
          <w:lang w:eastAsia="ar-SA"/>
        </w:rPr>
      </w:pPr>
    </w:p>
    <w:p w14:paraId="26C99BA5" w14:textId="77777777" w:rsidR="00C7358E" w:rsidRDefault="00C7358E" w:rsidP="00C7358E">
      <w:pPr>
        <w:tabs>
          <w:tab w:val="left" w:pos="3525"/>
        </w:tabs>
        <w:spacing w:line="276" w:lineRule="auto"/>
        <w:rPr>
          <w:rFonts w:ascii="Sylfaen" w:hAnsi="Sylfaen"/>
          <w:sz w:val="22"/>
          <w:szCs w:val="22"/>
          <w:lang w:eastAsia="ar-SA"/>
        </w:rPr>
      </w:pPr>
    </w:p>
    <w:p w14:paraId="12F8D07D" w14:textId="77777777" w:rsidR="008566AC" w:rsidRDefault="008566AC" w:rsidP="00C7358E">
      <w:pPr>
        <w:tabs>
          <w:tab w:val="left" w:pos="3525"/>
        </w:tabs>
        <w:spacing w:line="276" w:lineRule="auto"/>
        <w:rPr>
          <w:rFonts w:ascii="Sylfaen" w:hAnsi="Sylfaen"/>
          <w:sz w:val="22"/>
          <w:szCs w:val="22"/>
          <w:lang w:eastAsia="ar-SA"/>
        </w:rPr>
      </w:pPr>
    </w:p>
    <w:p w14:paraId="69460033" w14:textId="77777777" w:rsidR="008566AC" w:rsidRDefault="008566AC" w:rsidP="00C7358E">
      <w:pPr>
        <w:tabs>
          <w:tab w:val="left" w:pos="3525"/>
        </w:tabs>
        <w:spacing w:line="276" w:lineRule="auto"/>
        <w:rPr>
          <w:rFonts w:ascii="Sylfaen" w:hAnsi="Sylfaen"/>
          <w:sz w:val="22"/>
          <w:szCs w:val="22"/>
          <w:lang w:eastAsia="ar-SA"/>
        </w:rPr>
      </w:pPr>
    </w:p>
    <w:p w14:paraId="56BFF992" w14:textId="77777777" w:rsidR="008566AC" w:rsidRDefault="008566AC" w:rsidP="00C7358E">
      <w:pPr>
        <w:tabs>
          <w:tab w:val="left" w:pos="3525"/>
        </w:tabs>
        <w:spacing w:line="276" w:lineRule="auto"/>
        <w:rPr>
          <w:rFonts w:ascii="Sylfaen" w:hAnsi="Sylfaen"/>
          <w:sz w:val="22"/>
          <w:szCs w:val="22"/>
          <w:lang w:eastAsia="ar-SA"/>
        </w:rPr>
      </w:pPr>
    </w:p>
    <w:p w14:paraId="405BB55B" w14:textId="77777777" w:rsidR="008566AC" w:rsidRDefault="008566AC" w:rsidP="00C7358E">
      <w:pPr>
        <w:tabs>
          <w:tab w:val="left" w:pos="3525"/>
        </w:tabs>
        <w:spacing w:line="276" w:lineRule="auto"/>
        <w:rPr>
          <w:rFonts w:ascii="Sylfaen" w:hAnsi="Sylfaen"/>
          <w:sz w:val="22"/>
          <w:szCs w:val="22"/>
          <w:lang w:eastAsia="ar-SA"/>
        </w:rPr>
      </w:pPr>
    </w:p>
    <w:p w14:paraId="63B28E15" w14:textId="77777777" w:rsidR="00C7358E" w:rsidRPr="001220A1" w:rsidRDefault="00C7358E" w:rsidP="00C7358E">
      <w:pPr>
        <w:tabs>
          <w:tab w:val="left" w:pos="3525"/>
        </w:tabs>
        <w:spacing w:line="276" w:lineRule="auto"/>
        <w:rPr>
          <w:rFonts w:ascii="Sylfaen" w:hAnsi="Sylfaen"/>
          <w:sz w:val="22"/>
          <w:szCs w:val="22"/>
          <w:lang w:eastAsia="ar-SA"/>
        </w:rPr>
      </w:pPr>
    </w:p>
    <w:p w14:paraId="10DEB033" w14:textId="6B10D55F" w:rsidR="00883E17" w:rsidRPr="001220A1" w:rsidRDefault="00883E17" w:rsidP="00C7358E">
      <w:pPr>
        <w:tabs>
          <w:tab w:val="left" w:pos="3525"/>
        </w:tabs>
        <w:spacing w:line="276" w:lineRule="auto"/>
        <w:jc w:val="right"/>
        <w:rPr>
          <w:rFonts w:ascii="Sylfaen" w:hAnsi="Sylfaen"/>
          <w:b/>
          <w:sz w:val="22"/>
          <w:szCs w:val="22"/>
          <w:lang w:eastAsia="ar-SA"/>
        </w:rPr>
      </w:pPr>
      <w:r w:rsidRPr="001220A1">
        <w:rPr>
          <w:rFonts w:ascii="Sylfaen" w:hAnsi="Sylfaen"/>
          <w:b/>
          <w:sz w:val="22"/>
          <w:szCs w:val="22"/>
          <w:lang w:eastAsia="ar-SA"/>
        </w:rPr>
        <w:t xml:space="preserve">Załącznik nr </w:t>
      </w:r>
      <w:r w:rsidR="00541F65">
        <w:rPr>
          <w:rFonts w:ascii="Sylfaen" w:hAnsi="Sylfaen"/>
          <w:b/>
          <w:sz w:val="22"/>
          <w:szCs w:val="22"/>
          <w:lang w:eastAsia="ar-SA"/>
        </w:rPr>
        <w:t xml:space="preserve">7 </w:t>
      </w:r>
      <w:r w:rsidRPr="001220A1">
        <w:rPr>
          <w:rFonts w:ascii="Sylfaen" w:hAnsi="Sylfaen"/>
          <w:b/>
          <w:sz w:val="22"/>
          <w:szCs w:val="22"/>
          <w:lang w:eastAsia="ar-SA"/>
        </w:rPr>
        <w:t>do umowy nr</w:t>
      </w:r>
      <w:r w:rsidR="00873C12" w:rsidRPr="001220A1">
        <w:rPr>
          <w:rFonts w:ascii="Sylfaen" w:hAnsi="Sylfaen"/>
          <w:b/>
          <w:sz w:val="22"/>
          <w:szCs w:val="22"/>
          <w:lang w:eastAsia="ar-SA"/>
        </w:rPr>
        <w:t xml:space="preserve"> </w:t>
      </w:r>
      <w:r w:rsidRPr="001220A1">
        <w:rPr>
          <w:rFonts w:ascii="Sylfaen" w:hAnsi="Sylfaen"/>
          <w:spacing w:val="-3"/>
          <w:sz w:val="22"/>
          <w:szCs w:val="22"/>
          <w:lang w:eastAsia="ar-SA"/>
        </w:rPr>
        <w:t>……………………</w:t>
      </w:r>
    </w:p>
    <w:p w14:paraId="6C23ED39" w14:textId="33C72D36" w:rsidR="00883E17" w:rsidRPr="001220A1" w:rsidRDefault="001220A1" w:rsidP="00E34E1D">
      <w:pPr>
        <w:suppressAutoHyphens/>
        <w:spacing w:line="276" w:lineRule="auto"/>
        <w:jc w:val="right"/>
        <w:rPr>
          <w:rFonts w:ascii="Sylfaen" w:hAnsi="Sylfaen"/>
          <w:sz w:val="22"/>
          <w:szCs w:val="22"/>
          <w:lang w:eastAsia="ar-SA"/>
        </w:rPr>
      </w:pPr>
      <w:r>
        <w:rPr>
          <w:rFonts w:ascii="Sylfaen" w:hAnsi="Sylfaen"/>
          <w:sz w:val="22"/>
          <w:szCs w:val="22"/>
          <w:lang w:eastAsia="ar-SA"/>
        </w:rPr>
        <w:t>Toruń</w:t>
      </w:r>
      <w:r w:rsidR="00883E17" w:rsidRPr="001220A1">
        <w:rPr>
          <w:rFonts w:ascii="Sylfaen" w:hAnsi="Sylfaen"/>
          <w:sz w:val="22"/>
          <w:szCs w:val="22"/>
          <w:lang w:eastAsia="ar-SA"/>
        </w:rPr>
        <w:t xml:space="preserve">, dnia </w:t>
      </w:r>
      <w:r w:rsidR="00883E17" w:rsidRPr="001220A1">
        <w:rPr>
          <w:rFonts w:ascii="Sylfaen" w:hAnsi="Sylfaen"/>
          <w:spacing w:val="-3"/>
          <w:sz w:val="22"/>
          <w:szCs w:val="22"/>
          <w:lang w:eastAsia="ar-SA"/>
        </w:rPr>
        <w:t>……………………</w:t>
      </w:r>
    </w:p>
    <w:p w14:paraId="3950A1D0" w14:textId="77777777" w:rsidR="00883E17" w:rsidRPr="001220A1" w:rsidRDefault="00883E17" w:rsidP="00C7358E">
      <w:pPr>
        <w:suppressAutoHyphens/>
        <w:spacing w:line="276" w:lineRule="auto"/>
        <w:jc w:val="center"/>
        <w:rPr>
          <w:rFonts w:ascii="Sylfaen" w:hAnsi="Sylfaen"/>
          <w:b/>
          <w:sz w:val="22"/>
          <w:szCs w:val="22"/>
          <w:u w:val="double"/>
          <w:lang w:eastAsia="ar-SA"/>
        </w:rPr>
      </w:pPr>
      <w:r w:rsidRPr="001220A1">
        <w:rPr>
          <w:rFonts w:ascii="Sylfaen" w:hAnsi="Sylfaen"/>
          <w:b/>
          <w:sz w:val="22"/>
          <w:szCs w:val="22"/>
          <w:u w:val="double"/>
          <w:lang w:eastAsia="ar-SA"/>
        </w:rPr>
        <w:t>PROTOKÓŁ ZE SZKOLENIA (WZÓR)</w:t>
      </w:r>
    </w:p>
    <w:p w14:paraId="655C7703" w14:textId="77777777" w:rsidR="00883E17" w:rsidRPr="001220A1" w:rsidRDefault="00883E17" w:rsidP="00C7358E">
      <w:pPr>
        <w:suppressAutoHyphens/>
        <w:spacing w:line="276" w:lineRule="auto"/>
        <w:jc w:val="center"/>
        <w:rPr>
          <w:rFonts w:ascii="Sylfaen" w:hAnsi="Sylfaen"/>
          <w:b/>
          <w:sz w:val="22"/>
          <w:szCs w:val="22"/>
          <w:u w:val="double"/>
          <w:lang w:eastAsia="ar-SA"/>
        </w:rPr>
      </w:pPr>
    </w:p>
    <w:p w14:paraId="0BC71B5E" w14:textId="69A581C5" w:rsidR="00883E17" w:rsidRPr="001220A1" w:rsidRDefault="00883E17" w:rsidP="00C7358E">
      <w:pPr>
        <w:numPr>
          <w:ilvl w:val="3"/>
          <w:numId w:val="17"/>
        </w:numPr>
        <w:tabs>
          <w:tab w:val="clear" w:pos="2880"/>
          <w:tab w:val="num" w:pos="1276"/>
        </w:tabs>
        <w:suppressAutoHyphens/>
        <w:spacing w:line="276" w:lineRule="auto"/>
        <w:ind w:left="0" w:hanging="284"/>
        <w:contextualSpacing/>
        <w:jc w:val="both"/>
        <w:rPr>
          <w:rFonts w:ascii="Sylfaen" w:hAnsi="Sylfaen"/>
          <w:sz w:val="22"/>
          <w:szCs w:val="22"/>
          <w:lang w:eastAsia="ar-SA"/>
        </w:rPr>
      </w:pPr>
      <w:r w:rsidRPr="001220A1">
        <w:rPr>
          <w:rFonts w:ascii="Sylfaen" w:hAnsi="Sylfaen"/>
          <w:b/>
          <w:sz w:val="22"/>
          <w:szCs w:val="22"/>
          <w:lang w:eastAsia="ar-SA"/>
        </w:rPr>
        <w:t>Kupujący:</w:t>
      </w:r>
      <w:r w:rsidRPr="001220A1">
        <w:rPr>
          <w:rFonts w:ascii="Sylfaen" w:hAnsi="Sylfaen"/>
          <w:b/>
          <w:sz w:val="22"/>
          <w:szCs w:val="22"/>
          <w:lang w:eastAsia="ar-SA"/>
        </w:rPr>
        <w:tab/>
      </w:r>
      <w:r w:rsidRPr="001220A1">
        <w:rPr>
          <w:rFonts w:ascii="Sylfaen" w:hAnsi="Sylfaen"/>
          <w:sz w:val="22"/>
          <w:szCs w:val="22"/>
          <w:lang w:eastAsia="ar-SA"/>
        </w:rPr>
        <w:t xml:space="preserve"> </w:t>
      </w:r>
      <w:r w:rsidR="001220A1">
        <w:rPr>
          <w:rFonts w:ascii="Sylfaen" w:hAnsi="Sylfaen"/>
          <w:sz w:val="22"/>
          <w:szCs w:val="22"/>
          <w:lang w:eastAsia="ar-SA"/>
        </w:rPr>
        <w:t>Specjalistyczny Szpital Miejski im.</w:t>
      </w:r>
      <w:r w:rsidR="00A1570F">
        <w:rPr>
          <w:rFonts w:ascii="Sylfaen" w:hAnsi="Sylfaen"/>
          <w:sz w:val="22"/>
          <w:szCs w:val="22"/>
          <w:lang w:eastAsia="ar-SA"/>
        </w:rPr>
        <w:t xml:space="preserve"> </w:t>
      </w:r>
      <w:r w:rsidR="001220A1">
        <w:rPr>
          <w:rFonts w:ascii="Sylfaen" w:hAnsi="Sylfaen"/>
          <w:sz w:val="22"/>
          <w:szCs w:val="22"/>
          <w:lang w:eastAsia="ar-SA"/>
        </w:rPr>
        <w:t>M.</w:t>
      </w:r>
      <w:r w:rsidR="00A1570F">
        <w:rPr>
          <w:rFonts w:ascii="Sylfaen" w:hAnsi="Sylfaen"/>
          <w:sz w:val="22"/>
          <w:szCs w:val="22"/>
          <w:lang w:eastAsia="ar-SA"/>
        </w:rPr>
        <w:t xml:space="preserve"> </w:t>
      </w:r>
      <w:r w:rsidR="001220A1">
        <w:rPr>
          <w:rFonts w:ascii="Sylfaen" w:hAnsi="Sylfaen"/>
          <w:sz w:val="22"/>
          <w:szCs w:val="22"/>
          <w:lang w:eastAsia="ar-SA"/>
        </w:rPr>
        <w:t>Kopernika w Toruniu</w:t>
      </w:r>
    </w:p>
    <w:p w14:paraId="7071A0CA" w14:textId="77777777" w:rsidR="00883E17" w:rsidRPr="001220A1" w:rsidRDefault="00883E17" w:rsidP="00C7358E">
      <w:pPr>
        <w:suppressAutoHyphens/>
        <w:spacing w:line="276" w:lineRule="auto"/>
        <w:rPr>
          <w:rFonts w:ascii="Sylfaen" w:hAnsi="Sylfaen"/>
          <w:sz w:val="22"/>
          <w:szCs w:val="22"/>
          <w:lang w:eastAsia="ar-SA"/>
        </w:rPr>
      </w:pPr>
    </w:p>
    <w:p w14:paraId="523255B3" w14:textId="77777777" w:rsidR="00883E17" w:rsidRPr="001220A1" w:rsidRDefault="00883E17" w:rsidP="00C7358E">
      <w:pPr>
        <w:suppressAutoHyphens/>
        <w:spacing w:line="276" w:lineRule="auto"/>
        <w:rPr>
          <w:rFonts w:ascii="Sylfaen" w:hAnsi="Sylfaen"/>
          <w:sz w:val="22"/>
          <w:szCs w:val="22"/>
          <w:lang w:eastAsia="ar-SA"/>
        </w:rPr>
      </w:pPr>
      <w:r w:rsidRPr="001220A1">
        <w:rPr>
          <w:rFonts w:ascii="Sylfaen" w:hAnsi="Sylfaen"/>
          <w:sz w:val="22"/>
          <w:szCs w:val="22"/>
          <w:lang w:eastAsia="ar-SA"/>
        </w:rPr>
        <w:t>reprezentowany przez:</w:t>
      </w:r>
    </w:p>
    <w:p w14:paraId="700E98A7" w14:textId="77777777" w:rsidR="00883E17" w:rsidRPr="001220A1" w:rsidRDefault="00883E17" w:rsidP="00C7358E">
      <w:pPr>
        <w:tabs>
          <w:tab w:val="left" w:pos="426"/>
        </w:tabs>
        <w:suppressAutoHyphens/>
        <w:spacing w:line="276" w:lineRule="auto"/>
        <w:rPr>
          <w:rFonts w:ascii="Sylfaen" w:hAnsi="Sylfaen"/>
          <w:sz w:val="22"/>
          <w:szCs w:val="22"/>
          <w:lang w:eastAsia="ar-SA"/>
        </w:rPr>
      </w:pPr>
    </w:p>
    <w:p w14:paraId="7B033CB2" w14:textId="00EB94B6" w:rsidR="00883E17" w:rsidRPr="001220A1" w:rsidRDefault="00883E17" w:rsidP="00C7358E">
      <w:pPr>
        <w:tabs>
          <w:tab w:val="left" w:pos="426"/>
        </w:tabs>
        <w:suppressAutoHyphens/>
        <w:spacing w:line="276" w:lineRule="auto"/>
        <w:jc w:val="center"/>
        <w:rPr>
          <w:rFonts w:ascii="Sylfaen" w:hAnsi="Sylfaen"/>
          <w:sz w:val="22"/>
          <w:szCs w:val="22"/>
          <w:lang w:eastAsia="ar-SA"/>
        </w:rPr>
      </w:pPr>
      <w:r w:rsidRPr="001220A1">
        <w:rPr>
          <w:rFonts w:ascii="Sylfaen" w:hAnsi="Sylfaen"/>
          <w:spacing w:val="-3"/>
          <w:sz w:val="22"/>
          <w:szCs w:val="22"/>
          <w:lang w:eastAsia="ar-SA"/>
        </w:rPr>
        <w:t>……………………………………………………………………………………</w:t>
      </w:r>
    </w:p>
    <w:p w14:paraId="463C6695" w14:textId="5F92E2F1" w:rsidR="00883E17" w:rsidRPr="001220A1" w:rsidRDefault="00883E17" w:rsidP="00C7358E">
      <w:pPr>
        <w:tabs>
          <w:tab w:val="left" w:pos="426"/>
        </w:tabs>
        <w:suppressAutoHyphens/>
        <w:spacing w:line="276" w:lineRule="auto"/>
        <w:jc w:val="center"/>
        <w:rPr>
          <w:rFonts w:ascii="Sylfaen" w:hAnsi="Sylfaen"/>
          <w:b/>
          <w:spacing w:val="-3"/>
          <w:sz w:val="22"/>
          <w:szCs w:val="22"/>
          <w:lang w:eastAsia="ar-SA"/>
        </w:rPr>
      </w:pPr>
      <w:r w:rsidRPr="001220A1">
        <w:rPr>
          <w:rFonts w:ascii="Sylfaen" w:hAnsi="Sylfaen"/>
          <w:i/>
          <w:sz w:val="22"/>
          <w:szCs w:val="22"/>
          <w:vertAlign w:val="superscript"/>
          <w:lang w:eastAsia="ar-SA"/>
        </w:rPr>
        <w:t>Imię,</w:t>
      </w:r>
      <w:r w:rsidR="00873C12" w:rsidRPr="001220A1">
        <w:rPr>
          <w:rFonts w:ascii="Sylfaen" w:hAnsi="Sylfaen"/>
          <w:i/>
          <w:sz w:val="22"/>
          <w:szCs w:val="22"/>
          <w:vertAlign w:val="superscript"/>
          <w:lang w:eastAsia="ar-SA"/>
        </w:rPr>
        <w:t xml:space="preserve"> </w:t>
      </w:r>
      <w:r w:rsidRPr="001220A1">
        <w:rPr>
          <w:rFonts w:ascii="Sylfaen" w:hAnsi="Sylfaen"/>
          <w:i/>
          <w:sz w:val="22"/>
          <w:szCs w:val="22"/>
          <w:vertAlign w:val="superscript"/>
          <w:lang w:eastAsia="ar-SA"/>
        </w:rPr>
        <w:t>Nazwisko</w:t>
      </w:r>
      <w:r w:rsidR="00873C12" w:rsidRPr="001220A1">
        <w:rPr>
          <w:rFonts w:ascii="Sylfaen" w:hAnsi="Sylfaen"/>
          <w:i/>
          <w:sz w:val="22"/>
          <w:szCs w:val="22"/>
          <w:vertAlign w:val="superscript"/>
          <w:lang w:eastAsia="ar-SA"/>
        </w:rPr>
        <w:t xml:space="preserve"> </w:t>
      </w:r>
      <w:r w:rsidRPr="001220A1">
        <w:rPr>
          <w:rFonts w:ascii="Sylfaen" w:hAnsi="Sylfaen"/>
          <w:i/>
          <w:sz w:val="22"/>
          <w:szCs w:val="22"/>
          <w:vertAlign w:val="superscript"/>
          <w:lang w:eastAsia="ar-SA"/>
        </w:rPr>
        <w:t>stanowisko</w:t>
      </w:r>
    </w:p>
    <w:p w14:paraId="16384DF4" w14:textId="68B4C17D" w:rsidR="00883E17" w:rsidRPr="001220A1" w:rsidRDefault="00883E17" w:rsidP="00C7358E">
      <w:pPr>
        <w:tabs>
          <w:tab w:val="left" w:pos="426"/>
        </w:tabs>
        <w:suppressAutoHyphens/>
        <w:spacing w:line="276" w:lineRule="auto"/>
        <w:jc w:val="center"/>
        <w:rPr>
          <w:rFonts w:ascii="Sylfaen" w:hAnsi="Sylfaen"/>
          <w:sz w:val="22"/>
          <w:szCs w:val="22"/>
          <w:lang w:eastAsia="ar-SA"/>
        </w:rPr>
      </w:pPr>
      <w:r w:rsidRPr="001220A1">
        <w:rPr>
          <w:rFonts w:ascii="Sylfaen" w:hAnsi="Sylfaen"/>
          <w:spacing w:val="-3"/>
          <w:sz w:val="22"/>
          <w:szCs w:val="22"/>
          <w:lang w:eastAsia="ar-SA"/>
        </w:rPr>
        <w:t>……………………………………………………………………………………</w:t>
      </w:r>
    </w:p>
    <w:p w14:paraId="09134BBB" w14:textId="59BFDADF" w:rsidR="00883E17" w:rsidRPr="001220A1" w:rsidRDefault="00883E17" w:rsidP="00C7358E">
      <w:pPr>
        <w:tabs>
          <w:tab w:val="left" w:pos="986"/>
          <w:tab w:val="left" w:pos="1270"/>
          <w:tab w:val="left" w:pos="2146"/>
          <w:tab w:val="left" w:pos="2533"/>
          <w:tab w:val="left" w:pos="2919"/>
          <w:tab w:val="left" w:pos="3306"/>
          <w:tab w:val="left" w:pos="3692"/>
          <w:tab w:val="left" w:pos="4078"/>
          <w:tab w:val="left" w:pos="4466"/>
          <w:tab w:val="left" w:pos="4852"/>
          <w:tab w:val="left" w:pos="5239"/>
          <w:tab w:val="left" w:pos="5625"/>
          <w:tab w:val="left" w:pos="6012"/>
          <w:tab w:val="left" w:pos="6398"/>
          <w:tab w:val="left" w:pos="6786"/>
          <w:tab w:val="left" w:pos="7172"/>
          <w:tab w:val="left" w:pos="7558"/>
          <w:tab w:val="left" w:pos="7945"/>
          <w:tab w:val="left" w:pos="8331"/>
          <w:tab w:val="left" w:pos="8718"/>
          <w:tab w:val="left" w:pos="9105"/>
          <w:tab w:val="left" w:pos="9492"/>
          <w:tab w:val="left" w:pos="9878"/>
          <w:tab w:val="left" w:pos="10264"/>
          <w:tab w:val="left" w:pos="10651"/>
          <w:tab w:val="left" w:pos="11037"/>
          <w:tab w:val="left" w:pos="11425"/>
        </w:tabs>
        <w:suppressAutoHyphens/>
        <w:spacing w:line="276" w:lineRule="auto"/>
        <w:ind w:left="493" w:hanging="493"/>
        <w:jc w:val="center"/>
        <w:rPr>
          <w:rFonts w:ascii="Sylfaen" w:hAnsi="Sylfaen"/>
          <w:sz w:val="22"/>
          <w:szCs w:val="22"/>
          <w:lang w:eastAsia="ar-SA"/>
        </w:rPr>
      </w:pPr>
      <w:r w:rsidRPr="001220A1">
        <w:rPr>
          <w:rFonts w:ascii="Sylfaen" w:hAnsi="Sylfaen"/>
          <w:i/>
          <w:sz w:val="22"/>
          <w:szCs w:val="22"/>
          <w:vertAlign w:val="superscript"/>
          <w:lang w:eastAsia="ar-SA"/>
        </w:rPr>
        <w:t>Imię,</w:t>
      </w:r>
      <w:r w:rsidR="00873C12" w:rsidRPr="001220A1">
        <w:rPr>
          <w:rFonts w:ascii="Sylfaen" w:hAnsi="Sylfaen"/>
          <w:i/>
          <w:sz w:val="22"/>
          <w:szCs w:val="22"/>
          <w:vertAlign w:val="superscript"/>
          <w:lang w:eastAsia="ar-SA"/>
        </w:rPr>
        <w:t xml:space="preserve"> </w:t>
      </w:r>
      <w:r w:rsidRPr="001220A1">
        <w:rPr>
          <w:rFonts w:ascii="Sylfaen" w:hAnsi="Sylfaen"/>
          <w:i/>
          <w:sz w:val="22"/>
          <w:szCs w:val="22"/>
          <w:vertAlign w:val="superscript"/>
          <w:lang w:eastAsia="ar-SA"/>
        </w:rPr>
        <w:t>Nazwisko</w:t>
      </w:r>
      <w:r w:rsidR="00873C12" w:rsidRPr="001220A1">
        <w:rPr>
          <w:rFonts w:ascii="Sylfaen" w:hAnsi="Sylfaen"/>
          <w:i/>
          <w:sz w:val="22"/>
          <w:szCs w:val="22"/>
          <w:vertAlign w:val="superscript"/>
          <w:lang w:eastAsia="ar-SA"/>
        </w:rPr>
        <w:t xml:space="preserve"> </w:t>
      </w:r>
      <w:r w:rsidRPr="001220A1">
        <w:rPr>
          <w:rFonts w:ascii="Sylfaen" w:hAnsi="Sylfaen"/>
          <w:i/>
          <w:sz w:val="22"/>
          <w:szCs w:val="22"/>
          <w:vertAlign w:val="superscript"/>
          <w:lang w:eastAsia="ar-SA"/>
        </w:rPr>
        <w:t>stanowisko</w:t>
      </w:r>
    </w:p>
    <w:p w14:paraId="444D005A" w14:textId="796FBB2A" w:rsidR="00883E17" w:rsidRPr="001220A1" w:rsidRDefault="00883E17" w:rsidP="00C7358E">
      <w:pPr>
        <w:tabs>
          <w:tab w:val="left" w:pos="426"/>
        </w:tabs>
        <w:suppressAutoHyphens/>
        <w:spacing w:line="276" w:lineRule="auto"/>
        <w:jc w:val="center"/>
        <w:rPr>
          <w:rFonts w:ascii="Sylfaen" w:hAnsi="Sylfaen"/>
          <w:sz w:val="22"/>
          <w:szCs w:val="22"/>
          <w:lang w:eastAsia="ar-SA"/>
        </w:rPr>
      </w:pPr>
      <w:r w:rsidRPr="001220A1">
        <w:rPr>
          <w:rFonts w:ascii="Sylfaen" w:hAnsi="Sylfaen"/>
          <w:spacing w:val="-3"/>
          <w:sz w:val="22"/>
          <w:szCs w:val="22"/>
          <w:lang w:eastAsia="ar-SA"/>
        </w:rPr>
        <w:t>……………………………………………………………………………………</w:t>
      </w:r>
    </w:p>
    <w:p w14:paraId="5627F4B9" w14:textId="252A1A42" w:rsidR="00883E17" w:rsidRPr="001220A1" w:rsidRDefault="00883E17" w:rsidP="00C7358E">
      <w:pPr>
        <w:tabs>
          <w:tab w:val="left" w:pos="426"/>
        </w:tabs>
        <w:suppressAutoHyphens/>
        <w:spacing w:line="276" w:lineRule="auto"/>
        <w:jc w:val="center"/>
        <w:rPr>
          <w:rFonts w:ascii="Sylfaen" w:hAnsi="Sylfaen"/>
          <w:sz w:val="22"/>
          <w:szCs w:val="22"/>
          <w:lang w:eastAsia="ar-SA"/>
        </w:rPr>
      </w:pPr>
      <w:r w:rsidRPr="001220A1">
        <w:rPr>
          <w:rFonts w:ascii="Sylfaen" w:hAnsi="Sylfaen"/>
          <w:i/>
          <w:sz w:val="22"/>
          <w:szCs w:val="22"/>
          <w:vertAlign w:val="superscript"/>
          <w:lang w:eastAsia="ar-SA"/>
        </w:rPr>
        <w:t>Imię,</w:t>
      </w:r>
      <w:r w:rsidR="00873C12" w:rsidRPr="001220A1">
        <w:rPr>
          <w:rFonts w:ascii="Sylfaen" w:hAnsi="Sylfaen"/>
          <w:i/>
          <w:sz w:val="22"/>
          <w:szCs w:val="22"/>
          <w:vertAlign w:val="superscript"/>
          <w:lang w:eastAsia="ar-SA"/>
        </w:rPr>
        <w:t xml:space="preserve"> </w:t>
      </w:r>
      <w:r w:rsidRPr="001220A1">
        <w:rPr>
          <w:rFonts w:ascii="Sylfaen" w:hAnsi="Sylfaen"/>
          <w:i/>
          <w:sz w:val="22"/>
          <w:szCs w:val="22"/>
          <w:vertAlign w:val="superscript"/>
          <w:lang w:eastAsia="ar-SA"/>
        </w:rPr>
        <w:t>Nazwisko</w:t>
      </w:r>
      <w:r w:rsidR="00873C12" w:rsidRPr="001220A1">
        <w:rPr>
          <w:rFonts w:ascii="Sylfaen" w:hAnsi="Sylfaen"/>
          <w:i/>
          <w:sz w:val="22"/>
          <w:szCs w:val="22"/>
          <w:vertAlign w:val="superscript"/>
          <w:lang w:eastAsia="ar-SA"/>
        </w:rPr>
        <w:t xml:space="preserve"> </w:t>
      </w:r>
      <w:r w:rsidRPr="001220A1">
        <w:rPr>
          <w:rFonts w:ascii="Sylfaen" w:hAnsi="Sylfaen"/>
          <w:i/>
          <w:sz w:val="22"/>
          <w:szCs w:val="22"/>
          <w:vertAlign w:val="superscript"/>
          <w:lang w:eastAsia="ar-SA"/>
        </w:rPr>
        <w:t>stanowisko</w:t>
      </w:r>
    </w:p>
    <w:p w14:paraId="55E45325" w14:textId="6CE9A66A" w:rsidR="00883E17" w:rsidRPr="001220A1" w:rsidRDefault="00883E17" w:rsidP="00C7358E">
      <w:pPr>
        <w:suppressAutoHyphens/>
        <w:spacing w:after="120" w:line="276" w:lineRule="auto"/>
        <w:rPr>
          <w:rFonts w:ascii="Sylfaen" w:hAnsi="Sylfaen"/>
          <w:sz w:val="22"/>
          <w:szCs w:val="22"/>
          <w:lang w:eastAsia="ar-SA"/>
        </w:rPr>
      </w:pPr>
      <w:r w:rsidRPr="001220A1">
        <w:rPr>
          <w:rFonts w:ascii="Sylfaen" w:hAnsi="Sylfaen"/>
          <w:sz w:val="22"/>
          <w:szCs w:val="22"/>
          <w:lang w:eastAsia="ar-SA"/>
        </w:rPr>
        <w:t xml:space="preserve">potwierdza, że </w:t>
      </w:r>
      <w:r w:rsidRPr="001220A1">
        <w:rPr>
          <w:rFonts w:ascii="Sylfaen" w:hAnsi="Sylfaen"/>
          <w:b/>
          <w:sz w:val="22"/>
          <w:szCs w:val="22"/>
          <w:lang w:eastAsia="ar-SA"/>
        </w:rPr>
        <w:t>Sprzedający</w:t>
      </w:r>
      <w:r w:rsidR="00873C12" w:rsidRPr="001220A1">
        <w:rPr>
          <w:rFonts w:ascii="Sylfaen" w:hAnsi="Sylfaen"/>
          <w:b/>
          <w:sz w:val="22"/>
          <w:szCs w:val="22"/>
          <w:lang w:eastAsia="ar-SA"/>
        </w:rPr>
        <w:t xml:space="preserve"> </w:t>
      </w:r>
      <w:r w:rsidRPr="001220A1">
        <w:rPr>
          <w:rFonts w:ascii="Sylfaen" w:hAnsi="Sylfaen"/>
          <w:spacing w:val="-3"/>
          <w:sz w:val="22"/>
          <w:szCs w:val="22"/>
          <w:lang w:eastAsia="ar-SA"/>
        </w:rPr>
        <w:t>………………………………………………………………………...</w:t>
      </w:r>
      <w:r w:rsidR="00C7358E" w:rsidRPr="001220A1">
        <w:rPr>
          <w:rFonts w:ascii="Sylfaen" w:hAnsi="Sylfaen"/>
          <w:sz w:val="22"/>
          <w:szCs w:val="22"/>
          <w:lang w:eastAsia="ar-SA"/>
        </w:rPr>
        <w:t>..................</w:t>
      </w:r>
      <w:r w:rsidRPr="001220A1">
        <w:rPr>
          <w:rFonts w:ascii="Sylfaen" w:hAnsi="Sylfaen"/>
          <w:sz w:val="22"/>
          <w:szCs w:val="22"/>
          <w:lang w:eastAsia="ar-SA"/>
        </w:rPr>
        <w:br/>
      </w:r>
    </w:p>
    <w:p w14:paraId="33568889" w14:textId="77777777" w:rsidR="00883E17" w:rsidRPr="001220A1" w:rsidRDefault="00883E17" w:rsidP="00C7358E">
      <w:pPr>
        <w:suppressAutoHyphens/>
        <w:spacing w:after="120" w:line="276" w:lineRule="auto"/>
        <w:rPr>
          <w:rFonts w:ascii="Sylfaen" w:hAnsi="Sylfaen"/>
          <w:sz w:val="22"/>
          <w:szCs w:val="22"/>
          <w:lang w:eastAsia="ar-SA"/>
        </w:rPr>
      </w:pPr>
      <w:r w:rsidRPr="001220A1">
        <w:rPr>
          <w:rFonts w:ascii="Sylfaen" w:hAnsi="Sylfaen"/>
          <w:sz w:val="22"/>
          <w:szCs w:val="22"/>
          <w:lang w:eastAsia="ar-SA"/>
        </w:rPr>
        <w:t>reprezentowany przez:</w:t>
      </w:r>
    </w:p>
    <w:p w14:paraId="19C0BE4C" w14:textId="163D0C91" w:rsidR="00883E17" w:rsidRPr="001220A1" w:rsidRDefault="00883E17" w:rsidP="00C7358E">
      <w:pPr>
        <w:tabs>
          <w:tab w:val="left" w:pos="426"/>
        </w:tabs>
        <w:suppressAutoHyphens/>
        <w:spacing w:line="276" w:lineRule="auto"/>
        <w:jc w:val="center"/>
        <w:rPr>
          <w:rFonts w:ascii="Sylfaen" w:hAnsi="Sylfaen"/>
          <w:sz w:val="22"/>
          <w:szCs w:val="22"/>
          <w:lang w:eastAsia="ar-SA"/>
        </w:rPr>
      </w:pPr>
      <w:r w:rsidRPr="001220A1">
        <w:rPr>
          <w:rFonts w:ascii="Sylfaen" w:hAnsi="Sylfaen"/>
          <w:spacing w:val="-3"/>
          <w:sz w:val="22"/>
          <w:szCs w:val="22"/>
          <w:lang w:eastAsia="ar-SA"/>
        </w:rPr>
        <w:t>……………………………………………………………………………………</w:t>
      </w:r>
    </w:p>
    <w:p w14:paraId="12512AE0" w14:textId="3F17E20E" w:rsidR="00883E17" w:rsidRPr="001220A1" w:rsidRDefault="00883E17" w:rsidP="00C7358E">
      <w:pPr>
        <w:tabs>
          <w:tab w:val="left" w:pos="986"/>
          <w:tab w:val="left" w:pos="1270"/>
          <w:tab w:val="left" w:pos="2146"/>
          <w:tab w:val="left" w:pos="2533"/>
          <w:tab w:val="left" w:pos="2919"/>
          <w:tab w:val="left" w:pos="3306"/>
          <w:tab w:val="left" w:pos="3692"/>
          <w:tab w:val="left" w:pos="4078"/>
          <w:tab w:val="left" w:pos="4466"/>
          <w:tab w:val="left" w:pos="4852"/>
          <w:tab w:val="left" w:pos="5239"/>
          <w:tab w:val="left" w:pos="5625"/>
          <w:tab w:val="left" w:pos="6012"/>
          <w:tab w:val="left" w:pos="6398"/>
          <w:tab w:val="left" w:pos="6786"/>
          <w:tab w:val="left" w:pos="7172"/>
          <w:tab w:val="left" w:pos="7558"/>
          <w:tab w:val="left" w:pos="7945"/>
          <w:tab w:val="left" w:pos="8331"/>
          <w:tab w:val="left" w:pos="8718"/>
          <w:tab w:val="left" w:pos="9105"/>
          <w:tab w:val="left" w:pos="9492"/>
          <w:tab w:val="left" w:pos="9878"/>
          <w:tab w:val="left" w:pos="10264"/>
          <w:tab w:val="left" w:pos="10651"/>
          <w:tab w:val="left" w:pos="11037"/>
          <w:tab w:val="left" w:pos="11425"/>
        </w:tabs>
        <w:suppressAutoHyphens/>
        <w:spacing w:line="276" w:lineRule="auto"/>
        <w:ind w:left="493" w:hanging="493"/>
        <w:jc w:val="center"/>
        <w:rPr>
          <w:rFonts w:ascii="Sylfaen" w:hAnsi="Sylfaen"/>
          <w:sz w:val="22"/>
          <w:szCs w:val="22"/>
          <w:lang w:eastAsia="ar-SA"/>
        </w:rPr>
      </w:pPr>
      <w:r w:rsidRPr="001220A1">
        <w:rPr>
          <w:rFonts w:ascii="Sylfaen" w:hAnsi="Sylfaen"/>
          <w:i/>
          <w:sz w:val="22"/>
          <w:szCs w:val="22"/>
          <w:vertAlign w:val="superscript"/>
          <w:lang w:eastAsia="ar-SA"/>
        </w:rPr>
        <w:t>Imię,</w:t>
      </w:r>
      <w:r w:rsidR="00873C12" w:rsidRPr="001220A1">
        <w:rPr>
          <w:rFonts w:ascii="Sylfaen" w:hAnsi="Sylfaen"/>
          <w:i/>
          <w:sz w:val="22"/>
          <w:szCs w:val="22"/>
          <w:vertAlign w:val="superscript"/>
          <w:lang w:eastAsia="ar-SA"/>
        </w:rPr>
        <w:t xml:space="preserve"> </w:t>
      </w:r>
      <w:r w:rsidRPr="001220A1">
        <w:rPr>
          <w:rFonts w:ascii="Sylfaen" w:hAnsi="Sylfaen"/>
          <w:i/>
          <w:sz w:val="22"/>
          <w:szCs w:val="22"/>
          <w:vertAlign w:val="superscript"/>
          <w:lang w:eastAsia="ar-SA"/>
        </w:rPr>
        <w:t>Nazwisko</w:t>
      </w:r>
      <w:r w:rsidR="00873C12" w:rsidRPr="001220A1">
        <w:rPr>
          <w:rFonts w:ascii="Sylfaen" w:hAnsi="Sylfaen"/>
          <w:i/>
          <w:sz w:val="22"/>
          <w:szCs w:val="22"/>
          <w:vertAlign w:val="superscript"/>
          <w:lang w:eastAsia="ar-SA"/>
        </w:rPr>
        <w:t xml:space="preserve"> </w:t>
      </w:r>
      <w:r w:rsidRPr="001220A1">
        <w:rPr>
          <w:rFonts w:ascii="Sylfaen" w:hAnsi="Sylfaen"/>
          <w:i/>
          <w:sz w:val="22"/>
          <w:szCs w:val="22"/>
          <w:vertAlign w:val="superscript"/>
          <w:lang w:eastAsia="ar-SA"/>
        </w:rPr>
        <w:t>stanowisko</w:t>
      </w:r>
    </w:p>
    <w:p w14:paraId="4EE68EDE" w14:textId="77777777" w:rsidR="00883E17" w:rsidRPr="001220A1" w:rsidRDefault="00883E17" w:rsidP="00C7358E">
      <w:pPr>
        <w:suppressAutoHyphens/>
        <w:spacing w:line="276" w:lineRule="auto"/>
        <w:rPr>
          <w:rFonts w:ascii="Sylfaen" w:hAnsi="Sylfaen"/>
          <w:sz w:val="22"/>
          <w:szCs w:val="22"/>
          <w:lang w:eastAsia="ar-SA"/>
        </w:rPr>
      </w:pPr>
    </w:p>
    <w:p w14:paraId="7E03BD07" w14:textId="77777777" w:rsidR="00883E17" w:rsidRPr="001220A1" w:rsidRDefault="00883E17" w:rsidP="00C7358E">
      <w:pPr>
        <w:suppressAutoHyphens/>
        <w:spacing w:line="276" w:lineRule="auto"/>
        <w:jc w:val="both"/>
        <w:rPr>
          <w:rFonts w:ascii="Sylfaen" w:hAnsi="Sylfaen"/>
          <w:sz w:val="22"/>
          <w:szCs w:val="22"/>
          <w:lang w:eastAsia="ar-SA"/>
        </w:rPr>
      </w:pPr>
      <w:r w:rsidRPr="001220A1">
        <w:rPr>
          <w:rFonts w:ascii="Sylfaen" w:hAnsi="Sylfaen"/>
          <w:sz w:val="22"/>
          <w:szCs w:val="22"/>
          <w:lang w:eastAsia="ar-SA"/>
        </w:rPr>
        <w:t xml:space="preserve">przeprowadził w dniu (ach) </w:t>
      </w:r>
      <w:r w:rsidRPr="001220A1">
        <w:rPr>
          <w:rFonts w:ascii="Sylfaen" w:hAnsi="Sylfaen"/>
          <w:spacing w:val="-3"/>
          <w:sz w:val="22"/>
          <w:szCs w:val="22"/>
          <w:lang w:eastAsia="ar-SA"/>
        </w:rPr>
        <w:t xml:space="preserve">…………………… </w:t>
      </w:r>
      <w:r w:rsidRPr="001220A1">
        <w:rPr>
          <w:rFonts w:ascii="Sylfaen" w:hAnsi="Sylfaen"/>
          <w:sz w:val="22"/>
          <w:szCs w:val="22"/>
          <w:lang w:eastAsia="ar-SA"/>
        </w:rPr>
        <w:t xml:space="preserve">kompleksowe szkolenie z administrowania i obsługi dostarczonej aparatury medycznej, niżej wymienionego Personelu </w:t>
      </w:r>
      <w:r w:rsidRPr="001220A1">
        <w:rPr>
          <w:rFonts w:ascii="Sylfaen" w:hAnsi="Sylfaen"/>
          <w:b/>
          <w:sz w:val="22"/>
          <w:szCs w:val="22"/>
          <w:lang w:eastAsia="ar-SA"/>
        </w:rPr>
        <w:t>Kupującego:</w:t>
      </w:r>
    </w:p>
    <w:p w14:paraId="7077A256" w14:textId="0823CB2E" w:rsidR="00883E17" w:rsidRPr="001220A1" w:rsidRDefault="00873C12" w:rsidP="00C7358E">
      <w:pPr>
        <w:suppressAutoHyphens/>
        <w:spacing w:line="276" w:lineRule="auto"/>
        <w:rPr>
          <w:rFonts w:ascii="Sylfaen" w:hAnsi="Sylfaen"/>
          <w:b/>
          <w:sz w:val="22"/>
          <w:szCs w:val="22"/>
          <w:lang w:eastAsia="ar-SA"/>
        </w:rPr>
      </w:pPr>
      <w:r w:rsidRPr="001220A1">
        <w:rPr>
          <w:rFonts w:ascii="Sylfaen" w:hAnsi="Sylfaen"/>
          <w:b/>
          <w:sz w:val="22"/>
          <w:szCs w:val="22"/>
          <w:lang w:eastAsia="ar-SA"/>
        </w:rPr>
        <w:t xml:space="preserve"> </w:t>
      </w:r>
    </w:p>
    <w:tbl>
      <w:tblPr>
        <w:tblW w:w="9562" w:type="dxa"/>
        <w:tblInd w:w="70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2125"/>
        <w:gridCol w:w="2126"/>
        <w:gridCol w:w="2127"/>
        <w:gridCol w:w="2405"/>
      </w:tblGrid>
      <w:tr w:rsidR="001220A1" w:rsidRPr="001220A1" w14:paraId="0C0F4723" w14:textId="77777777" w:rsidTr="004125B9">
        <w:trPr>
          <w:cantSplit/>
        </w:trPr>
        <w:tc>
          <w:tcPr>
            <w:tcW w:w="779" w:type="dxa"/>
            <w:vAlign w:val="center"/>
          </w:tcPr>
          <w:p w14:paraId="389BB38E" w14:textId="77777777" w:rsidR="00883E17" w:rsidRPr="001220A1" w:rsidRDefault="00883E17" w:rsidP="00C7358E">
            <w:pPr>
              <w:suppressAutoHyphens/>
              <w:spacing w:line="276" w:lineRule="auto"/>
              <w:jc w:val="center"/>
              <w:rPr>
                <w:rFonts w:ascii="Sylfaen" w:hAnsi="Sylfaen"/>
                <w:sz w:val="22"/>
                <w:szCs w:val="22"/>
                <w:lang w:eastAsia="ar-SA"/>
              </w:rPr>
            </w:pPr>
            <w:r w:rsidRPr="001220A1">
              <w:rPr>
                <w:rFonts w:ascii="Sylfaen" w:hAnsi="Sylfaen"/>
                <w:sz w:val="22"/>
                <w:szCs w:val="22"/>
                <w:lang w:eastAsia="ar-SA"/>
              </w:rPr>
              <w:t>L.p.</w:t>
            </w:r>
          </w:p>
        </w:tc>
        <w:tc>
          <w:tcPr>
            <w:tcW w:w="2125" w:type="dxa"/>
            <w:vAlign w:val="center"/>
          </w:tcPr>
          <w:p w14:paraId="4844213B" w14:textId="77777777" w:rsidR="00883E17" w:rsidRPr="001220A1" w:rsidRDefault="00883E17" w:rsidP="00C7358E">
            <w:pPr>
              <w:suppressAutoHyphens/>
              <w:spacing w:line="276" w:lineRule="auto"/>
              <w:jc w:val="center"/>
              <w:rPr>
                <w:rFonts w:ascii="Sylfaen" w:hAnsi="Sylfaen"/>
                <w:sz w:val="22"/>
                <w:szCs w:val="22"/>
                <w:lang w:eastAsia="ar-SA"/>
              </w:rPr>
            </w:pPr>
            <w:r w:rsidRPr="001220A1">
              <w:rPr>
                <w:rFonts w:ascii="Sylfaen" w:hAnsi="Sylfaen"/>
                <w:sz w:val="22"/>
                <w:szCs w:val="22"/>
                <w:lang w:eastAsia="ar-SA"/>
              </w:rPr>
              <w:t>Imię i nazwisko</w:t>
            </w:r>
          </w:p>
        </w:tc>
        <w:tc>
          <w:tcPr>
            <w:tcW w:w="2126" w:type="dxa"/>
            <w:vAlign w:val="center"/>
          </w:tcPr>
          <w:p w14:paraId="78BBBBAF" w14:textId="77777777" w:rsidR="00883E17" w:rsidRPr="001220A1" w:rsidRDefault="00883E17" w:rsidP="00C7358E">
            <w:pPr>
              <w:suppressAutoHyphens/>
              <w:spacing w:line="276" w:lineRule="auto"/>
              <w:jc w:val="center"/>
              <w:rPr>
                <w:rFonts w:ascii="Sylfaen" w:hAnsi="Sylfaen"/>
                <w:sz w:val="22"/>
                <w:szCs w:val="22"/>
                <w:lang w:eastAsia="ar-SA"/>
              </w:rPr>
            </w:pPr>
            <w:r w:rsidRPr="001220A1">
              <w:rPr>
                <w:rFonts w:ascii="Sylfaen" w:hAnsi="Sylfaen"/>
                <w:sz w:val="22"/>
                <w:szCs w:val="22"/>
                <w:lang w:eastAsia="ar-SA"/>
              </w:rPr>
              <w:t xml:space="preserve">Stanowisko </w:t>
            </w:r>
          </w:p>
        </w:tc>
        <w:tc>
          <w:tcPr>
            <w:tcW w:w="2127" w:type="dxa"/>
            <w:vAlign w:val="center"/>
          </w:tcPr>
          <w:p w14:paraId="551C0DF4" w14:textId="77777777" w:rsidR="00883E17" w:rsidRPr="001220A1" w:rsidRDefault="00883E17" w:rsidP="00C7358E">
            <w:pPr>
              <w:suppressAutoHyphens/>
              <w:spacing w:line="276" w:lineRule="auto"/>
              <w:jc w:val="center"/>
              <w:rPr>
                <w:rFonts w:ascii="Sylfaen" w:hAnsi="Sylfaen"/>
                <w:sz w:val="22"/>
                <w:szCs w:val="22"/>
                <w:lang w:eastAsia="ar-SA"/>
              </w:rPr>
            </w:pPr>
            <w:r w:rsidRPr="001220A1">
              <w:rPr>
                <w:rFonts w:ascii="Sylfaen" w:hAnsi="Sylfaen"/>
                <w:sz w:val="22"/>
                <w:szCs w:val="22"/>
                <w:lang w:eastAsia="ar-SA"/>
              </w:rPr>
              <w:t>Komórka organizacyjna</w:t>
            </w:r>
          </w:p>
        </w:tc>
        <w:tc>
          <w:tcPr>
            <w:tcW w:w="2405" w:type="dxa"/>
            <w:vAlign w:val="center"/>
          </w:tcPr>
          <w:p w14:paraId="30501A57" w14:textId="77777777" w:rsidR="00883E17" w:rsidRPr="001220A1" w:rsidRDefault="00883E17" w:rsidP="00C7358E">
            <w:pPr>
              <w:suppressAutoHyphens/>
              <w:spacing w:line="276" w:lineRule="auto"/>
              <w:jc w:val="center"/>
              <w:rPr>
                <w:rFonts w:ascii="Sylfaen" w:hAnsi="Sylfaen"/>
                <w:sz w:val="22"/>
                <w:szCs w:val="22"/>
                <w:lang w:eastAsia="ar-SA"/>
              </w:rPr>
            </w:pPr>
            <w:r w:rsidRPr="001220A1">
              <w:rPr>
                <w:rFonts w:ascii="Sylfaen" w:hAnsi="Sylfaen"/>
                <w:sz w:val="22"/>
                <w:szCs w:val="22"/>
                <w:lang w:eastAsia="ar-SA"/>
              </w:rPr>
              <w:t>Podpis przeszkolonego</w:t>
            </w:r>
          </w:p>
        </w:tc>
      </w:tr>
      <w:tr w:rsidR="001220A1" w:rsidRPr="001220A1" w14:paraId="367DA2E1" w14:textId="77777777" w:rsidTr="004125B9">
        <w:trPr>
          <w:cantSplit/>
          <w:trHeight w:val="397"/>
        </w:trPr>
        <w:tc>
          <w:tcPr>
            <w:tcW w:w="779" w:type="dxa"/>
            <w:vAlign w:val="center"/>
          </w:tcPr>
          <w:p w14:paraId="4128C0CA" w14:textId="77777777" w:rsidR="00883E17" w:rsidRPr="001220A1" w:rsidRDefault="00883E17" w:rsidP="00C7358E">
            <w:pPr>
              <w:numPr>
                <w:ilvl w:val="0"/>
                <w:numId w:val="13"/>
              </w:numPr>
              <w:suppressAutoHyphens/>
              <w:spacing w:line="276" w:lineRule="auto"/>
              <w:rPr>
                <w:rFonts w:ascii="Sylfaen" w:hAnsi="Sylfaen"/>
                <w:sz w:val="22"/>
                <w:szCs w:val="22"/>
                <w:lang w:eastAsia="ar-SA"/>
              </w:rPr>
            </w:pPr>
          </w:p>
        </w:tc>
        <w:tc>
          <w:tcPr>
            <w:tcW w:w="2125" w:type="dxa"/>
            <w:vAlign w:val="center"/>
          </w:tcPr>
          <w:p w14:paraId="5378CC44" w14:textId="77777777" w:rsidR="00883E17" w:rsidRPr="001220A1" w:rsidRDefault="00883E17" w:rsidP="00C7358E">
            <w:pPr>
              <w:suppressAutoHyphens/>
              <w:spacing w:line="276" w:lineRule="auto"/>
              <w:jc w:val="center"/>
              <w:rPr>
                <w:rFonts w:ascii="Sylfaen" w:hAnsi="Sylfaen"/>
                <w:sz w:val="22"/>
                <w:szCs w:val="22"/>
                <w:lang w:eastAsia="ar-SA"/>
              </w:rPr>
            </w:pPr>
          </w:p>
        </w:tc>
        <w:tc>
          <w:tcPr>
            <w:tcW w:w="2126" w:type="dxa"/>
            <w:vAlign w:val="center"/>
          </w:tcPr>
          <w:p w14:paraId="5C412019" w14:textId="77777777" w:rsidR="00883E17" w:rsidRPr="001220A1" w:rsidRDefault="00883E17" w:rsidP="00C7358E">
            <w:pPr>
              <w:suppressAutoHyphens/>
              <w:spacing w:line="276" w:lineRule="auto"/>
              <w:jc w:val="center"/>
              <w:rPr>
                <w:rFonts w:ascii="Sylfaen" w:hAnsi="Sylfaen"/>
                <w:sz w:val="22"/>
                <w:szCs w:val="22"/>
                <w:lang w:eastAsia="ar-SA"/>
              </w:rPr>
            </w:pPr>
          </w:p>
        </w:tc>
        <w:tc>
          <w:tcPr>
            <w:tcW w:w="2127" w:type="dxa"/>
            <w:vAlign w:val="center"/>
          </w:tcPr>
          <w:p w14:paraId="49793F4A" w14:textId="77777777" w:rsidR="00883E17" w:rsidRPr="001220A1" w:rsidRDefault="00883E17" w:rsidP="00C7358E">
            <w:pPr>
              <w:suppressAutoHyphens/>
              <w:spacing w:line="276" w:lineRule="auto"/>
              <w:jc w:val="center"/>
              <w:rPr>
                <w:rFonts w:ascii="Sylfaen" w:hAnsi="Sylfaen"/>
                <w:sz w:val="22"/>
                <w:szCs w:val="22"/>
                <w:lang w:eastAsia="ar-SA"/>
              </w:rPr>
            </w:pPr>
          </w:p>
        </w:tc>
        <w:tc>
          <w:tcPr>
            <w:tcW w:w="2405" w:type="dxa"/>
            <w:vAlign w:val="center"/>
          </w:tcPr>
          <w:p w14:paraId="4B7DDC6A" w14:textId="77777777" w:rsidR="00883E17" w:rsidRPr="001220A1" w:rsidRDefault="00883E17" w:rsidP="00C7358E">
            <w:pPr>
              <w:suppressAutoHyphens/>
              <w:spacing w:line="276" w:lineRule="auto"/>
              <w:jc w:val="center"/>
              <w:rPr>
                <w:rFonts w:ascii="Sylfaen" w:hAnsi="Sylfaen"/>
                <w:sz w:val="22"/>
                <w:szCs w:val="22"/>
                <w:lang w:eastAsia="ar-SA"/>
              </w:rPr>
            </w:pPr>
          </w:p>
        </w:tc>
      </w:tr>
      <w:tr w:rsidR="001220A1" w:rsidRPr="001220A1" w14:paraId="6032FDA9" w14:textId="77777777" w:rsidTr="004125B9">
        <w:trPr>
          <w:cantSplit/>
          <w:trHeight w:val="397"/>
        </w:trPr>
        <w:tc>
          <w:tcPr>
            <w:tcW w:w="779" w:type="dxa"/>
            <w:vAlign w:val="center"/>
          </w:tcPr>
          <w:p w14:paraId="0CDE5973" w14:textId="77777777" w:rsidR="00883E17" w:rsidRPr="001220A1" w:rsidRDefault="00883E17" w:rsidP="00C7358E">
            <w:pPr>
              <w:numPr>
                <w:ilvl w:val="0"/>
                <w:numId w:val="13"/>
              </w:numPr>
              <w:suppressAutoHyphens/>
              <w:spacing w:line="276" w:lineRule="auto"/>
              <w:rPr>
                <w:rFonts w:ascii="Sylfaen" w:hAnsi="Sylfaen"/>
                <w:sz w:val="22"/>
                <w:szCs w:val="22"/>
                <w:lang w:eastAsia="ar-SA"/>
              </w:rPr>
            </w:pPr>
          </w:p>
        </w:tc>
        <w:tc>
          <w:tcPr>
            <w:tcW w:w="2125" w:type="dxa"/>
            <w:vAlign w:val="center"/>
          </w:tcPr>
          <w:p w14:paraId="491A3DBC" w14:textId="77777777" w:rsidR="00883E17" w:rsidRPr="001220A1" w:rsidRDefault="00883E17" w:rsidP="00C7358E">
            <w:pPr>
              <w:suppressAutoHyphens/>
              <w:spacing w:line="276" w:lineRule="auto"/>
              <w:jc w:val="center"/>
              <w:rPr>
                <w:rFonts w:ascii="Sylfaen" w:hAnsi="Sylfaen"/>
                <w:sz w:val="22"/>
                <w:szCs w:val="22"/>
                <w:lang w:eastAsia="ar-SA"/>
              </w:rPr>
            </w:pPr>
          </w:p>
        </w:tc>
        <w:tc>
          <w:tcPr>
            <w:tcW w:w="2126" w:type="dxa"/>
            <w:vAlign w:val="center"/>
          </w:tcPr>
          <w:p w14:paraId="0EBF2E8A" w14:textId="77777777" w:rsidR="00883E17" w:rsidRPr="001220A1" w:rsidRDefault="00883E17" w:rsidP="00C7358E">
            <w:pPr>
              <w:suppressAutoHyphens/>
              <w:spacing w:line="276" w:lineRule="auto"/>
              <w:jc w:val="center"/>
              <w:rPr>
                <w:rFonts w:ascii="Sylfaen" w:hAnsi="Sylfaen"/>
                <w:sz w:val="22"/>
                <w:szCs w:val="22"/>
                <w:lang w:eastAsia="ar-SA"/>
              </w:rPr>
            </w:pPr>
          </w:p>
        </w:tc>
        <w:tc>
          <w:tcPr>
            <w:tcW w:w="2127" w:type="dxa"/>
            <w:vAlign w:val="center"/>
          </w:tcPr>
          <w:p w14:paraId="5769246C" w14:textId="77777777" w:rsidR="00883E17" w:rsidRPr="001220A1" w:rsidRDefault="00883E17" w:rsidP="00C7358E">
            <w:pPr>
              <w:suppressAutoHyphens/>
              <w:spacing w:line="276" w:lineRule="auto"/>
              <w:jc w:val="center"/>
              <w:rPr>
                <w:rFonts w:ascii="Sylfaen" w:hAnsi="Sylfaen"/>
                <w:sz w:val="22"/>
                <w:szCs w:val="22"/>
                <w:lang w:eastAsia="ar-SA"/>
              </w:rPr>
            </w:pPr>
          </w:p>
        </w:tc>
        <w:tc>
          <w:tcPr>
            <w:tcW w:w="2405" w:type="dxa"/>
            <w:vAlign w:val="center"/>
          </w:tcPr>
          <w:p w14:paraId="77A7173A" w14:textId="77777777" w:rsidR="00883E17" w:rsidRPr="001220A1" w:rsidRDefault="00883E17" w:rsidP="00C7358E">
            <w:pPr>
              <w:suppressAutoHyphens/>
              <w:spacing w:line="276" w:lineRule="auto"/>
              <w:jc w:val="center"/>
              <w:rPr>
                <w:rFonts w:ascii="Sylfaen" w:hAnsi="Sylfaen"/>
                <w:sz w:val="22"/>
                <w:szCs w:val="22"/>
                <w:lang w:eastAsia="ar-SA"/>
              </w:rPr>
            </w:pPr>
          </w:p>
        </w:tc>
      </w:tr>
      <w:tr w:rsidR="001220A1" w:rsidRPr="001220A1" w14:paraId="7257BCF6" w14:textId="77777777" w:rsidTr="004125B9">
        <w:trPr>
          <w:cantSplit/>
          <w:trHeight w:val="397"/>
        </w:trPr>
        <w:tc>
          <w:tcPr>
            <w:tcW w:w="779" w:type="dxa"/>
            <w:vAlign w:val="center"/>
          </w:tcPr>
          <w:p w14:paraId="1F3A2453" w14:textId="77777777" w:rsidR="00883E17" w:rsidRPr="001220A1" w:rsidRDefault="00883E17" w:rsidP="00C7358E">
            <w:pPr>
              <w:numPr>
                <w:ilvl w:val="0"/>
                <w:numId w:val="13"/>
              </w:numPr>
              <w:suppressAutoHyphens/>
              <w:spacing w:line="276" w:lineRule="auto"/>
              <w:rPr>
                <w:rFonts w:ascii="Sylfaen" w:hAnsi="Sylfaen"/>
                <w:sz w:val="22"/>
                <w:szCs w:val="22"/>
                <w:lang w:eastAsia="ar-SA"/>
              </w:rPr>
            </w:pPr>
          </w:p>
        </w:tc>
        <w:tc>
          <w:tcPr>
            <w:tcW w:w="2125" w:type="dxa"/>
            <w:vAlign w:val="center"/>
          </w:tcPr>
          <w:p w14:paraId="14903529" w14:textId="77777777" w:rsidR="00883E17" w:rsidRPr="001220A1" w:rsidRDefault="00883E17" w:rsidP="00C7358E">
            <w:pPr>
              <w:suppressAutoHyphens/>
              <w:spacing w:line="276" w:lineRule="auto"/>
              <w:jc w:val="center"/>
              <w:rPr>
                <w:rFonts w:ascii="Sylfaen" w:hAnsi="Sylfaen"/>
                <w:sz w:val="22"/>
                <w:szCs w:val="22"/>
                <w:lang w:eastAsia="ar-SA"/>
              </w:rPr>
            </w:pPr>
          </w:p>
        </w:tc>
        <w:tc>
          <w:tcPr>
            <w:tcW w:w="2126" w:type="dxa"/>
            <w:vAlign w:val="center"/>
          </w:tcPr>
          <w:p w14:paraId="7B54116D" w14:textId="77777777" w:rsidR="00883E17" w:rsidRPr="001220A1" w:rsidRDefault="00883E17" w:rsidP="00C7358E">
            <w:pPr>
              <w:suppressAutoHyphens/>
              <w:spacing w:line="276" w:lineRule="auto"/>
              <w:jc w:val="center"/>
              <w:rPr>
                <w:rFonts w:ascii="Sylfaen" w:hAnsi="Sylfaen"/>
                <w:sz w:val="22"/>
                <w:szCs w:val="22"/>
                <w:lang w:eastAsia="ar-SA"/>
              </w:rPr>
            </w:pPr>
          </w:p>
        </w:tc>
        <w:tc>
          <w:tcPr>
            <w:tcW w:w="2127" w:type="dxa"/>
            <w:vAlign w:val="center"/>
          </w:tcPr>
          <w:p w14:paraId="632D70E4" w14:textId="77777777" w:rsidR="00883E17" w:rsidRPr="001220A1" w:rsidRDefault="00883E17" w:rsidP="00C7358E">
            <w:pPr>
              <w:suppressAutoHyphens/>
              <w:spacing w:line="276" w:lineRule="auto"/>
              <w:jc w:val="center"/>
              <w:rPr>
                <w:rFonts w:ascii="Sylfaen" w:hAnsi="Sylfaen"/>
                <w:sz w:val="22"/>
                <w:szCs w:val="22"/>
                <w:lang w:eastAsia="ar-SA"/>
              </w:rPr>
            </w:pPr>
          </w:p>
        </w:tc>
        <w:tc>
          <w:tcPr>
            <w:tcW w:w="2405" w:type="dxa"/>
            <w:vAlign w:val="center"/>
          </w:tcPr>
          <w:p w14:paraId="6150C30D" w14:textId="77777777" w:rsidR="00883E17" w:rsidRPr="001220A1" w:rsidRDefault="00883E17" w:rsidP="00C7358E">
            <w:pPr>
              <w:suppressAutoHyphens/>
              <w:spacing w:line="276" w:lineRule="auto"/>
              <w:jc w:val="center"/>
              <w:rPr>
                <w:rFonts w:ascii="Sylfaen" w:hAnsi="Sylfaen"/>
                <w:sz w:val="22"/>
                <w:szCs w:val="22"/>
                <w:lang w:eastAsia="ar-SA"/>
              </w:rPr>
            </w:pPr>
          </w:p>
        </w:tc>
      </w:tr>
      <w:tr w:rsidR="001220A1" w:rsidRPr="001220A1" w14:paraId="48352CE9" w14:textId="77777777" w:rsidTr="004125B9">
        <w:trPr>
          <w:cantSplit/>
          <w:trHeight w:val="397"/>
        </w:trPr>
        <w:tc>
          <w:tcPr>
            <w:tcW w:w="779" w:type="dxa"/>
            <w:vAlign w:val="center"/>
          </w:tcPr>
          <w:p w14:paraId="2AF91125" w14:textId="77777777" w:rsidR="00883E17" w:rsidRPr="001220A1" w:rsidRDefault="00883E17" w:rsidP="00C7358E">
            <w:pPr>
              <w:numPr>
                <w:ilvl w:val="0"/>
                <w:numId w:val="13"/>
              </w:numPr>
              <w:suppressAutoHyphens/>
              <w:spacing w:line="276" w:lineRule="auto"/>
              <w:rPr>
                <w:rFonts w:ascii="Sylfaen" w:hAnsi="Sylfaen"/>
                <w:sz w:val="22"/>
                <w:szCs w:val="22"/>
                <w:lang w:eastAsia="ar-SA"/>
              </w:rPr>
            </w:pPr>
          </w:p>
        </w:tc>
        <w:tc>
          <w:tcPr>
            <w:tcW w:w="2125" w:type="dxa"/>
            <w:vAlign w:val="center"/>
          </w:tcPr>
          <w:p w14:paraId="301381F3" w14:textId="77777777" w:rsidR="00883E17" w:rsidRPr="001220A1" w:rsidRDefault="00883E17" w:rsidP="00C7358E">
            <w:pPr>
              <w:suppressAutoHyphens/>
              <w:spacing w:line="276" w:lineRule="auto"/>
              <w:jc w:val="center"/>
              <w:rPr>
                <w:rFonts w:ascii="Sylfaen" w:hAnsi="Sylfaen"/>
                <w:sz w:val="22"/>
                <w:szCs w:val="22"/>
                <w:lang w:eastAsia="ar-SA"/>
              </w:rPr>
            </w:pPr>
          </w:p>
        </w:tc>
        <w:tc>
          <w:tcPr>
            <w:tcW w:w="2126" w:type="dxa"/>
            <w:vAlign w:val="center"/>
          </w:tcPr>
          <w:p w14:paraId="776D0205" w14:textId="77777777" w:rsidR="00883E17" w:rsidRPr="001220A1" w:rsidRDefault="00883E17" w:rsidP="00C7358E">
            <w:pPr>
              <w:suppressAutoHyphens/>
              <w:spacing w:line="276" w:lineRule="auto"/>
              <w:jc w:val="center"/>
              <w:rPr>
                <w:rFonts w:ascii="Sylfaen" w:hAnsi="Sylfaen"/>
                <w:sz w:val="22"/>
                <w:szCs w:val="22"/>
                <w:lang w:eastAsia="ar-SA"/>
              </w:rPr>
            </w:pPr>
          </w:p>
        </w:tc>
        <w:tc>
          <w:tcPr>
            <w:tcW w:w="2127" w:type="dxa"/>
            <w:vAlign w:val="center"/>
          </w:tcPr>
          <w:p w14:paraId="2BF3633E" w14:textId="77777777" w:rsidR="00883E17" w:rsidRPr="001220A1" w:rsidRDefault="00883E17" w:rsidP="00C7358E">
            <w:pPr>
              <w:suppressAutoHyphens/>
              <w:spacing w:line="276" w:lineRule="auto"/>
              <w:jc w:val="center"/>
              <w:rPr>
                <w:rFonts w:ascii="Sylfaen" w:hAnsi="Sylfaen"/>
                <w:sz w:val="22"/>
                <w:szCs w:val="22"/>
                <w:lang w:eastAsia="ar-SA"/>
              </w:rPr>
            </w:pPr>
          </w:p>
        </w:tc>
        <w:tc>
          <w:tcPr>
            <w:tcW w:w="2405" w:type="dxa"/>
            <w:vAlign w:val="center"/>
          </w:tcPr>
          <w:p w14:paraId="33330AE1" w14:textId="77777777" w:rsidR="00883E17" w:rsidRPr="001220A1" w:rsidRDefault="00883E17" w:rsidP="00C7358E">
            <w:pPr>
              <w:suppressAutoHyphens/>
              <w:spacing w:line="276" w:lineRule="auto"/>
              <w:jc w:val="center"/>
              <w:rPr>
                <w:rFonts w:ascii="Sylfaen" w:hAnsi="Sylfaen"/>
                <w:sz w:val="22"/>
                <w:szCs w:val="22"/>
                <w:lang w:eastAsia="ar-SA"/>
              </w:rPr>
            </w:pPr>
          </w:p>
        </w:tc>
      </w:tr>
      <w:tr w:rsidR="001220A1" w:rsidRPr="001220A1" w14:paraId="649A83F3" w14:textId="77777777" w:rsidTr="004125B9">
        <w:trPr>
          <w:cantSplit/>
          <w:trHeight w:val="397"/>
        </w:trPr>
        <w:tc>
          <w:tcPr>
            <w:tcW w:w="779" w:type="dxa"/>
            <w:vAlign w:val="center"/>
          </w:tcPr>
          <w:p w14:paraId="3B08B1F3" w14:textId="77777777" w:rsidR="00883E17" w:rsidRPr="001220A1" w:rsidRDefault="00883E17" w:rsidP="00C7358E">
            <w:pPr>
              <w:numPr>
                <w:ilvl w:val="0"/>
                <w:numId w:val="13"/>
              </w:numPr>
              <w:suppressAutoHyphens/>
              <w:spacing w:line="276" w:lineRule="auto"/>
              <w:rPr>
                <w:rFonts w:ascii="Sylfaen" w:hAnsi="Sylfaen"/>
                <w:sz w:val="22"/>
                <w:szCs w:val="22"/>
                <w:lang w:eastAsia="ar-SA"/>
              </w:rPr>
            </w:pPr>
          </w:p>
        </w:tc>
        <w:tc>
          <w:tcPr>
            <w:tcW w:w="2125" w:type="dxa"/>
            <w:vAlign w:val="center"/>
          </w:tcPr>
          <w:p w14:paraId="579F7FCF" w14:textId="77777777" w:rsidR="00883E17" w:rsidRPr="001220A1" w:rsidRDefault="00883E17" w:rsidP="00C7358E">
            <w:pPr>
              <w:suppressAutoHyphens/>
              <w:spacing w:line="276" w:lineRule="auto"/>
              <w:jc w:val="center"/>
              <w:rPr>
                <w:rFonts w:ascii="Sylfaen" w:hAnsi="Sylfaen"/>
                <w:sz w:val="22"/>
                <w:szCs w:val="22"/>
                <w:lang w:eastAsia="ar-SA"/>
              </w:rPr>
            </w:pPr>
          </w:p>
        </w:tc>
        <w:tc>
          <w:tcPr>
            <w:tcW w:w="2126" w:type="dxa"/>
            <w:vAlign w:val="center"/>
          </w:tcPr>
          <w:p w14:paraId="1CF6FB72" w14:textId="77777777" w:rsidR="00883E17" w:rsidRPr="001220A1" w:rsidRDefault="00883E17" w:rsidP="00C7358E">
            <w:pPr>
              <w:suppressAutoHyphens/>
              <w:spacing w:line="276" w:lineRule="auto"/>
              <w:jc w:val="center"/>
              <w:rPr>
                <w:rFonts w:ascii="Sylfaen" w:hAnsi="Sylfaen"/>
                <w:sz w:val="22"/>
                <w:szCs w:val="22"/>
                <w:lang w:eastAsia="ar-SA"/>
              </w:rPr>
            </w:pPr>
          </w:p>
        </w:tc>
        <w:tc>
          <w:tcPr>
            <w:tcW w:w="2127" w:type="dxa"/>
            <w:vAlign w:val="center"/>
          </w:tcPr>
          <w:p w14:paraId="4A1916AF" w14:textId="77777777" w:rsidR="00883E17" w:rsidRPr="001220A1" w:rsidRDefault="00883E17" w:rsidP="00C7358E">
            <w:pPr>
              <w:suppressAutoHyphens/>
              <w:spacing w:line="276" w:lineRule="auto"/>
              <w:jc w:val="center"/>
              <w:rPr>
                <w:rFonts w:ascii="Sylfaen" w:hAnsi="Sylfaen"/>
                <w:sz w:val="22"/>
                <w:szCs w:val="22"/>
                <w:lang w:eastAsia="ar-SA"/>
              </w:rPr>
            </w:pPr>
          </w:p>
        </w:tc>
        <w:tc>
          <w:tcPr>
            <w:tcW w:w="2405" w:type="dxa"/>
            <w:vAlign w:val="center"/>
          </w:tcPr>
          <w:p w14:paraId="3F882259" w14:textId="77777777" w:rsidR="00883E17" w:rsidRPr="001220A1" w:rsidRDefault="00883E17" w:rsidP="00C7358E">
            <w:pPr>
              <w:suppressAutoHyphens/>
              <w:spacing w:line="276" w:lineRule="auto"/>
              <w:jc w:val="center"/>
              <w:rPr>
                <w:rFonts w:ascii="Sylfaen" w:hAnsi="Sylfaen"/>
                <w:sz w:val="22"/>
                <w:szCs w:val="22"/>
                <w:lang w:eastAsia="ar-SA"/>
              </w:rPr>
            </w:pPr>
          </w:p>
        </w:tc>
      </w:tr>
      <w:tr w:rsidR="00883E17" w:rsidRPr="001220A1" w14:paraId="004FF9BA" w14:textId="77777777" w:rsidTr="004125B9">
        <w:trPr>
          <w:cantSplit/>
          <w:trHeight w:val="397"/>
        </w:trPr>
        <w:tc>
          <w:tcPr>
            <w:tcW w:w="779" w:type="dxa"/>
            <w:vAlign w:val="center"/>
          </w:tcPr>
          <w:p w14:paraId="16C4F665" w14:textId="77777777" w:rsidR="00883E17" w:rsidRPr="001220A1" w:rsidRDefault="00883E17" w:rsidP="00C7358E">
            <w:pPr>
              <w:numPr>
                <w:ilvl w:val="0"/>
                <w:numId w:val="13"/>
              </w:numPr>
              <w:suppressAutoHyphens/>
              <w:spacing w:line="276" w:lineRule="auto"/>
              <w:jc w:val="center"/>
              <w:rPr>
                <w:rFonts w:ascii="Sylfaen" w:hAnsi="Sylfaen"/>
                <w:sz w:val="22"/>
                <w:szCs w:val="22"/>
                <w:lang w:eastAsia="ar-SA"/>
              </w:rPr>
            </w:pPr>
          </w:p>
        </w:tc>
        <w:tc>
          <w:tcPr>
            <w:tcW w:w="2125" w:type="dxa"/>
            <w:vAlign w:val="center"/>
          </w:tcPr>
          <w:p w14:paraId="1D2D3080" w14:textId="77777777" w:rsidR="00883E17" w:rsidRPr="001220A1" w:rsidRDefault="00883E17" w:rsidP="00C7358E">
            <w:pPr>
              <w:suppressAutoHyphens/>
              <w:spacing w:line="276" w:lineRule="auto"/>
              <w:jc w:val="center"/>
              <w:rPr>
                <w:rFonts w:ascii="Sylfaen" w:hAnsi="Sylfaen"/>
                <w:sz w:val="22"/>
                <w:szCs w:val="22"/>
                <w:lang w:eastAsia="ar-SA"/>
              </w:rPr>
            </w:pPr>
          </w:p>
        </w:tc>
        <w:tc>
          <w:tcPr>
            <w:tcW w:w="2126" w:type="dxa"/>
            <w:vAlign w:val="center"/>
          </w:tcPr>
          <w:p w14:paraId="69AA4DA1" w14:textId="77777777" w:rsidR="00883E17" w:rsidRPr="001220A1" w:rsidRDefault="00883E17" w:rsidP="00C7358E">
            <w:pPr>
              <w:suppressAutoHyphens/>
              <w:spacing w:line="276" w:lineRule="auto"/>
              <w:jc w:val="center"/>
              <w:rPr>
                <w:rFonts w:ascii="Sylfaen" w:hAnsi="Sylfaen"/>
                <w:sz w:val="22"/>
                <w:szCs w:val="22"/>
                <w:lang w:eastAsia="ar-SA"/>
              </w:rPr>
            </w:pPr>
          </w:p>
        </w:tc>
        <w:tc>
          <w:tcPr>
            <w:tcW w:w="2127" w:type="dxa"/>
            <w:vAlign w:val="center"/>
          </w:tcPr>
          <w:p w14:paraId="4570FCFE" w14:textId="77777777" w:rsidR="00883E17" w:rsidRPr="001220A1" w:rsidRDefault="00883E17" w:rsidP="00C7358E">
            <w:pPr>
              <w:suppressAutoHyphens/>
              <w:spacing w:line="276" w:lineRule="auto"/>
              <w:jc w:val="center"/>
              <w:rPr>
                <w:rFonts w:ascii="Sylfaen" w:hAnsi="Sylfaen"/>
                <w:sz w:val="22"/>
                <w:szCs w:val="22"/>
                <w:lang w:eastAsia="ar-SA"/>
              </w:rPr>
            </w:pPr>
          </w:p>
        </w:tc>
        <w:tc>
          <w:tcPr>
            <w:tcW w:w="2405" w:type="dxa"/>
            <w:vAlign w:val="center"/>
          </w:tcPr>
          <w:p w14:paraId="1AA67E82" w14:textId="77777777" w:rsidR="00883E17" w:rsidRPr="001220A1" w:rsidRDefault="00883E17" w:rsidP="00C7358E">
            <w:pPr>
              <w:suppressAutoHyphens/>
              <w:spacing w:line="276" w:lineRule="auto"/>
              <w:jc w:val="center"/>
              <w:rPr>
                <w:rFonts w:ascii="Sylfaen" w:hAnsi="Sylfaen"/>
                <w:sz w:val="22"/>
                <w:szCs w:val="22"/>
                <w:lang w:eastAsia="ar-SA"/>
              </w:rPr>
            </w:pPr>
          </w:p>
        </w:tc>
      </w:tr>
    </w:tbl>
    <w:p w14:paraId="172C0667" w14:textId="77777777" w:rsidR="00883E17" w:rsidRPr="001220A1" w:rsidRDefault="00883E17" w:rsidP="00C7358E">
      <w:pPr>
        <w:suppressAutoHyphens/>
        <w:spacing w:line="276" w:lineRule="auto"/>
        <w:rPr>
          <w:rFonts w:ascii="Sylfaen" w:hAnsi="Sylfaen"/>
          <w:b/>
          <w:sz w:val="22"/>
          <w:szCs w:val="22"/>
          <w:lang w:eastAsia="ar-SA"/>
        </w:rPr>
      </w:pPr>
    </w:p>
    <w:p w14:paraId="0EFE48E2" w14:textId="77777777" w:rsidR="00883E17" w:rsidRPr="001220A1" w:rsidRDefault="00883E17" w:rsidP="00C7358E">
      <w:pPr>
        <w:numPr>
          <w:ilvl w:val="3"/>
          <w:numId w:val="17"/>
        </w:numPr>
        <w:tabs>
          <w:tab w:val="left" w:pos="142"/>
        </w:tabs>
        <w:suppressAutoHyphens/>
        <w:spacing w:line="276" w:lineRule="auto"/>
        <w:ind w:hanging="3164"/>
        <w:contextualSpacing/>
        <w:jc w:val="both"/>
        <w:rPr>
          <w:rFonts w:ascii="Sylfaen" w:hAnsi="Sylfaen"/>
          <w:bCs/>
          <w:sz w:val="22"/>
          <w:szCs w:val="22"/>
          <w:lang w:eastAsia="ar-SA"/>
        </w:rPr>
      </w:pPr>
      <w:r w:rsidRPr="001220A1">
        <w:rPr>
          <w:rFonts w:ascii="Sylfaen" w:hAnsi="Sylfaen"/>
          <w:bCs/>
          <w:sz w:val="22"/>
          <w:szCs w:val="22"/>
          <w:lang w:eastAsia="ar-SA"/>
        </w:rPr>
        <w:t>Uwagi i zastrzeżenia:</w:t>
      </w:r>
    </w:p>
    <w:p w14:paraId="4C3EAF11" w14:textId="77777777" w:rsidR="00883E17" w:rsidRPr="001220A1" w:rsidRDefault="00883E17" w:rsidP="00C7358E">
      <w:pPr>
        <w:tabs>
          <w:tab w:val="left" w:pos="142"/>
        </w:tabs>
        <w:suppressAutoHyphens/>
        <w:spacing w:line="276" w:lineRule="auto"/>
        <w:ind w:left="-284"/>
        <w:jc w:val="both"/>
        <w:rPr>
          <w:rFonts w:ascii="Sylfaen" w:hAnsi="Sylfaen"/>
          <w:sz w:val="22"/>
          <w:szCs w:val="22"/>
          <w:lang w:eastAsia="ar-SA"/>
        </w:rPr>
      </w:pPr>
    </w:p>
    <w:p w14:paraId="1BCF0E94" w14:textId="3BF9B8E4" w:rsidR="00883E17" w:rsidRPr="001220A1" w:rsidRDefault="00873C12" w:rsidP="00C7358E">
      <w:pPr>
        <w:suppressAutoHyphens/>
        <w:spacing w:after="120" w:line="276" w:lineRule="auto"/>
        <w:rPr>
          <w:rFonts w:ascii="Sylfaen" w:hAnsi="Sylfaen"/>
          <w:sz w:val="22"/>
          <w:szCs w:val="22"/>
          <w:lang w:eastAsia="ar-SA"/>
        </w:rPr>
      </w:pPr>
      <w:r w:rsidRPr="001220A1">
        <w:rPr>
          <w:rFonts w:ascii="Sylfaen" w:hAnsi="Sylfaen"/>
          <w:sz w:val="22"/>
          <w:szCs w:val="22"/>
          <w:lang w:eastAsia="ar-SA"/>
        </w:rPr>
        <w:lastRenderedPageBreak/>
        <w:t xml:space="preserve"> </w:t>
      </w:r>
      <w:r w:rsidR="00883E17" w:rsidRPr="001220A1">
        <w:rPr>
          <w:rFonts w:ascii="Sylfaen" w:hAnsi="Sylfaen"/>
          <w:spacing w:val="-3"/>
          <w:sz w:val="22"/>
          <w:szCs w:val="22"/>
          <w:lang w:eastAsia="ar-SA"/>
        </w:rPr>
        <w:t>……………………………………………………………………………………</w:t>
      </w:r>
      <w:r w:rsidR="00C7358E" w:rsidRPr="001220A1">
        <w:rPr>
          <w:rFonts w:ascii="Sylfaen" w:hAnsi="Sylfaen"/>
          <w:spacing w:val="-3"/>
          <w:sz w:val="22"/>
          <w:szCs w:val="22"/>
          <w:lang w:eastAsia="ar-SA"/>
        </w:rPr>
        <w:t>...</w:t>
      </w:r>
    </w:p>
    <w:p w14:paraId="716F02ED" w14:textId="77777777" w:rsidR="00883E17" w:rsidRPr="001220A1" w:rsidRDefault="00883E17" w:rsidP="00C7358E">
      <w:pPr>
        <w:tabs>
          <w:tab w:val="left" w:pos="142"/>
        </w:tabs>
        <w:suppressAutoHyphens/>
        <w:spacing w:line="276" w:lineRule="auto"/>
        <w:ind w:left="567"/>
        <w:jc w:val="both"/>
        <w:rPr>
          <w:rFonts w:ascii="Sylfaen" w:hAnsi="Sylfaen"/>
          <w:sz w:val="22"/>
          <w:szCs w:val="22"/>
          <w:lang w:eastAsia="ar-SA"/>
        </w:rPr>
      </w:pPr>
    </w:p>
    <w:p w14:paraId="71211F2E" w14:textId="2B90DC13" w:rsidR="00883E17" w:rsidRPr="001220A1" w:rsidRDefault="00883E17" w:rsidP="00C7358E">
      <w:pPr>
        <w:tabs>
          <w:tab w:val="center" w:pos="4536"/>
          <w:tab w:val="right" w:pos="9072"/>
        </w:tabs>
        <w:suppressAutoHyphens/>
        <w:spacing w:line="276" w:lineRule="auto"/>
        <w:jc w:val="center"/>
        <w:rPr>
          <w:rFonts w:ascii="Sylfaen" w:hAnsi="Sylfaen"/>
          <w:sz w:val="22"/>
          <w:szCs w:val="22"/>
          <w:lang w:eastAsia="ar-SA"/>
        </w:rPr>
      </w:pPr>
      <w:r w:rsidRPr="001220A1">
        <w:rPr>
          <w:rFonts w:ascii="Sylfaen" w:hAnsi="Sylfaen"/>
          <w:b/>
          <w:spacing w:val="-3"/>
          <w:sz w:val="22"/>
          <w:szCs w:val="22"/>
          <w:lang w:eastAsia="ar-SA"/>
        </w:rPr>
        <w:t>SPRZEDAJĄCY:</w:t>
      </w:r>
      <w:r w:rsidR="00873C12" w:rsidRPr="001220A1">
        <w:rPr>
          <w:rFonts w:ascii="Sylfaen" w:hAnsi="Sylfaen"/>
          <w:b/>
          <w:spacing w:val="-3"/>
          <w:sz w:val="22"/>
          <w:szCs w:val="22"/>
          <w:lang w:eastAsia="ar-SA"/>
        </w:rPr>
        <w:t xml:space="preserve"> </w:t>
      </w:r>
      <w:r w:rsidRPr="001220A1">
        <w:rPr>
          <w:rFonts w:ascii="Sylfaen" w:hAnsi="Sylfaen"/>
          <w:b/>
          <w:spacing w:val="-3"/>
          <w:sz w:val="22"/>
          <w:szCs w:val="22"/>
          <w:lang w:eastAsia="ar-SA"/>
        </w:rPr>
        <w:tab/>
      </w:r>
      <w:r w:rsidR="006B5A83" w:rsidRPr="001220A1">
        <w:rPr>
          <w:rFonts w:ascii="Sylfaen" w:hAnsi="Sylfaen"/>
          <w:b/>
          <w:spacing w:val="-3"/>
          <w:sz w:val="22"/>
          <w:szCs w:val="22"/>
          <w:lang w:eastAsia="ar-SA"/>
        </w:rPr>
        <w:t xml:space="preserve">                                                                  </w:t>
      </w:r>
      <w:r w:rsidR="00873C12" w:rsidRPr="001220A1">
        <w:rPr>
          <w:rFonts w:ascii="Sylfaen" w:hAnsi="Sylfaen"/>
          <w:b/>
          <w:spacing w:val="-3"/>
          <w:sz w:val="22"/>
          <w:szCs w:val="22"/>
          <w:lang w:eastAsia="ar-SA"/>
        </w:rPr>
        <w:t xml:space="preserve"> </w:t>
      </w:r>
      <w:r w:rsidRPr="001220A1">
        <w:rPr>
          <w:rFonts w:ascii="Sylfaen" w:hAnsi="Sylfaen"/>
          <w:b/>
          <w:spacing w:val="-3"/>
          <w:sz w:val="22"/>
          <w:szCs w:val="22"/>
          <w:lang w:eastAsia="ar-SA"/>
        </w:rPr>
        <w:t>KUPUJĄCY:</w:t>
      </w:r>
    </w:p>
    <w:sectPr w:rsidR="00883E17" w:rsidRPr="001220A1" w:rsidSect="005A578B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A0B73C" w14:textId="77777777" w:rsidR="00801C81" w:rsidRDefault="00801C81" w:rsidP="00883E17">
      <w:r>
        <w:separator/>
      </w:r>
    </w:p>
  </w:endnote>
  <w:endnote w:type="continuationSeparator" w:id="0">
    <w:p w14:paraId="1AE441E8" w14:textId="77777777" w:rsidR="00801C81" w:rsidRDefault="00801C81" w:rsidP="00883E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Calibri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ato">
    <w:panose1 w:val="020F0502020204030203"/>
    <w:charset w:val="EE"/>
    <w:family w:val="swiss"/>
    <w:pitch w:val="variable"/>
    <w:sig w:usb0="E10002FF" w:usb1="5000E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7380869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021FEBE3" w14:textId="5B7F8308" w:rsidR="00C7358E" w:rsidRDefault="00C7358E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7E4A" w:rsidRPr="00337E4A">
          <w:rPr>
            <w:b/>
            <w:bCs/>
            <w:noProof/>
          </w:rPr>
          <w:t>23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65D5AF09" w14:textId="2C0C7EC8" w:rsidR="00883E17" w:rsidRDefault="00883E17">
    <w:pPr>
      <w:pStyle w:val="Tekstpodstawowy"/>
      <w:spacing w:line="14" w:lineRule="auto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47679F" w14:textId="77777777" w:rsidR="00801C81" w:rsidRDefault="00801C81" w:rsidP="00883E17">
      <w:r>
        <w:separator/>
      </w:r>
    </w:p>
  </w:footnote>
  <w:footnote w:type="continuationSeparator" w:id="0">
    <w:p w14:paraId="282B5304" w14:textId="77777777" w:rsidR="00801C81" w:rsidRDefault="00801C81" w:rsidP="00883E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FE6BF" w14:textId="5A1EC24A" w:rsidR="00AB1E36" w:rsidRDefault="00AB1E36">
    <w:pPr>
      <w:pStyle w:val="Nagwek"/>
    </w:pPr>
    <w:r>
      <w:rPr>
        <w:noProof/>
      </w:rPr>
      <w:drawing>
        <wp:inline distT="0" distB="0" distL="0" distR="0" wp14:anchorId="4F4CE15B" wp14:editId="536E2CB6">
          <wp:extent cx="5727700" cy="572989"/>
          <wp:effectExtent l="0" t="0" r="6350" b="0"/>
          <wp:docPr id="71198761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7700" cy="5729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8C2FFD" w14:textId="77777777" w:rsidR="00B82502" w:rsidRDefault="00B82502">
    <w:pPr>
      <w:pStyle w:val="Nagwek"/>
      <w:pBdr>
        <w:bottom w:val="single" w:sz="6" w:space="1" w:color="auto"/>
      </w:pBdr>
    </w:pPr>
  </w:p>
  <w:p w14:paraId="18FEB2A6" w14:textId="6B985902" w:rsidR="006527EC" w:rsidRDefault="006527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89D8B43A"/>
    <w:name w:val="WW8Num2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rFonts w:ascii="Times New Roman" w:hAnsi="Times New Roman" w:cs="Arial" w:hint="default"/>
        <w:b/>
        <w:bCs/>
        <w:sz w:val="28"/>
        <w:szCs w:val="28"/>
        <w:lang w:val="pl-PL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143"/>
        </w:tabs>
        <w:ind w:left="1143" w:hanging="435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746"/>
        </w:tabs>
        <w:ind w:left="746" w:hanging="360"/>
      </w:pPr>
      <w:rPr>
        <w:b/>
        <w:i w:val="0"/>
        <w:spacing w:val="-3"/>
        <w:sz w:val="28"/>
        <w:szCs w:val="28"/>
        <w:lang w:val="pl-PL"/>
      </w:rPr>
    </w:lvl>
    <w:lvl w:ilvl="1">
      <w:start w:val="1"/>
      <w:numFmt w:val="lowerLetter"/>
      <w:lvlText w:val="%2)"/>
      <w:lvlJc w:val="left"/>
      <w:pPr>
        <w:tabs>
          <w:tab w:val="num" w:pos="1106"/>
        </w:tabs>
        <w:ind w:left="1106" w:hanging="360"/>
      </w:pPr>
      <w:rPr>
        <w:b w:val="0"/>
      </w:rPr>
    </w:lvl>
    <w:lvl w:ilvl="2">
      <w:start w:val="1"/>
      <w:numFmt w:val="lowerRoman"/>
      <w:lvlText w:val="%3)"/>
      <w:lvlJc w:val="left"/>
      <w:pPr>
        <w:tabs>
          <w:tab w:val="num" w:pos="1466"/>
        </w:tabs>
        <w:ind w:left="1466" w:hanging="360"/>
      </w:pPr>
    </w:lvl>
    <w:lvl w:ilvl="3">
      <w:start w:val="1"/>
      <w:numFmt w:val="decimal"/>
      <w:lvlText w:val="(%4)"/>
      <w:lvlJc w:val="left"/>
      <w:pPr>
        <w:tabs>
          <w:tab w:val="num" w:pos="1826"/>
        </w:tabs>
        <w:ind w:left="1826" w:hanging="360"/>
      </w:pPr>
    </w:lvl>
    <w:lvl w:ilvl="4">
      <w:start w:val="1"/>
      <w:numFmt w:val="lowerLetter"/>
      <w:lvlText w:val="(%5)"/>
      <w:lvlJc w:val="left"/>
      <w:pPr>
        <w:tabs>
          <w:tab w:val="num" w:pos="2186"/>
        </w:tabs>
        <w:ind w:left="2186" w:hanging="360"/>
      </w:pPr>
    </w:lvl>
    <w:lvl w:ilvl="5">
      <w:start w:val="1"/>
      <w:numFmt w:val="lowerRoman"/>
      <w:lvlText w:val="(%6)"/>
      <w:lvlJc w:val="left"/>
      <w:pPr>
        <w:tabs>
          <w:tab w:val="num" w:pos="2546"/>
        </w:tabs>
        <w:ind w:left="2546" w:hanging="360"/>
      </w:pPr>
    </w:lvl>
    <w:lvl w:ilvl="6">
      <w:start w:val="1"/>
      <w:numFmt w:val="decimal"/>
      <w:lvlText w:val="%7."/>
      <w:lvlJc w:val="left"/>
      <w:pPr>
        <w:tabs>
          <w:tab w:val="num" w:pos="2906"/>
        </w:tabs>
        <w:ind w:left="2906" w:hanging="360"/>
      </w:pPr>
    </w:lvl>
    <w:lvl w:ilvl="7">
      <w:start w:val="1"/>
      <w:numFmt w:val="lowerLetter"/>
      <w:lvlText w:val="%8."/>
      <w:lvlJc w:val="left"/>
      <w:pPr>
        <w:tabs>
          <w:tab w:val="num" w:pos="3266"/>
        </w:tabs>
        <w:ind w:left="3266" w:hanging="360"/>
      </w:pPr>
    </w:lvl>
    <w:lvl w:ilvl="8">
      <w:start w:val="1"/>
      <w:numFmt w:val="lowerRoman"/>
      <w:lvlText w:val="%9."/>
      <w:lvlJc w:val="left"/>
      <w:pPr>
        <w:tabs>
          <w:tab w:val="num" w:pos="3626"/>
        </w:tabs>
        <w:ind w:left="3626" w:hanging="360"/>
      </w:pPr>
    </w:lvl>
  </w:abstractNum>
  <w:abstractNum w:abstractNumId="3" w15:restartNumberingAfterBreak="0">
    <w:nsid w:val="00000005"/>
    <w:multiLevelType w:val="multilevel"/>
    <w:tmpl w:val="B23AD96E"/>
    <w:name w:val="WW8Num5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bCs/>
        <w:i w:val="0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ascii="Times New Roman" w:hAnsi="Times New Roman" w:cs="Times New Roman" w:hint="default"/>
        <w:b w:val="0"/>
        <w:spacing w:val="-3"/>
        <w:sz w:val="22"/>
        <w:szCs w:val="22"/>
        <w:lang w:val="pl-PL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6"/>
    <w:multiLevelType w:val="multilevel"/>
    <w:tmpl w:val="2DFC713E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b w:val="0"/>
        <w:bCs/>
        <w:i w:val="0"/>
        <w:spacing w:val="-3"/>
        <w:sz w:val="22"/>
        <w:szCs w:val="22"/>
        <w:lang w:val="pl-PL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-1670"/>
        </w:tabs>
        <w:ind w:left="502" w:hanging="360"/>
      </w:pPr>
      <w:rPr>
        <w:rFonts w:ascii="Times New Roman" w:hAnsi="Times New Roman" w:cs="Times New Roman" w:hint="default"/>
        <w:b w:val="0"/>
        <w:bCs/>
        <w:i w:val="0"/>
        <w:iCs/>
        <w:spacing w:val="-3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ED9C3BE8"/>
    <w:name w:val="WW8Num7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rFonts w:ascii="Times New Roman" w:hAnsi="Times New Roman" w:cs="Times New Roman" w:hint="default"/>
        <w:b w:val="0"/>
        <w:bCs w:val="0"/>
        <w:i w:val="0"/>
        <w:spacing w:val="-3"/>
        <w:sz w:val="22"/>
        <w:szCs w:val="22"/>
        <w:lang w:val="pl-PL"/>
      </w:r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  <w:bCs/>
      </w:r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67300F5E"/>
    <w:name w:val="WW8Num8"/>
    <w:lvl w:ilvl="0">
      <w:start w:val="1"/>
      <w:numFmt w:val="decimal"/>
      <w:lvlText w:val="%1."/>
      <w:lvlJc w:val="left"/>
      <w:pPr>
        <w:tabs>
          <w:tab w:val="num" w:pos="567"/>
        </w:tabs>
        <w:ind w:left="340" w:hanging="340"/>
      </w:pPr>
      <w:rPr>
        <w:b w:val="0"/>
        <w:bCs w:val="0"/>
        <w:i w:val="0"/>
        <w:color w:val="000000"/>
        <w:spacing w:val="-3"/>
        <w:sz w:val="22"/>
        <w:szCs w:val="22"/>
        <w:lang w:val="pl-P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20" w:hanging="34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  <w:spacing w:val="-3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singleLevel"/>
    <w:tmpl w:val="00000009"/>
    <w:lvl w:ilvl="0">
      <w:start w:val="1"/>
      <w:numFmt w:val="decimal"/>
      <w:lvlText w:val="%1."/>
      <w:lvlJc w:val="left"/>
      <w:pPr>
        <w:ind w:left="720" w:hanging="360"/>
      </w:pPr>
      <w:rPr>
        <w:b/>
        <w:spacing w:val="-3"/>
        <w:sz w:val="28"/>
        <w:szCs w:val="28"/>
        <w:lang w:val="pl-PL"/>
      </w:r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b/>
        <w:bCs/>
        <w:i w:val="0"/>
        <w:color w:val="000000"/>
        <w:spacing w:val="-3"/>
        <w:sz w:val="28"/>
        <w:szCs w:val="28"/>
        <w:lang w:val="pl-PL"/>
      </w:rPr>
    </w:lvl>
  </w:abstractNum>
  <w:abstractNum w:abstractNumId="9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57"/>
        </w:tabs>
        <w:ind w:left="57" w:firstLine="0"/>
      </w:pPr>
      <w:rPr>
        <w:b/>
        <w:i w:val="0"/>
        <w:sz w:val="28"/>
        <w:szCs w:val="28"/>
        <w:lang w:val="pl-PL"/>
      </w:rPr>
    </w:lvl>
  </w:abstractNum>
  <w:abstractNum w:abstractNumId="10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/>
        <w:i w:val="0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ascii="Times New Roman" w:eastAsia="Times New Roman" w:hAnsi="Times New Roman" w:cs="Times New Roman"/>
        <w:sz w:val="28"/>
        <w:szCs w:val="28"/>
        <w:lang w:val="pl-PL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pacing w:val="-19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spacing w:val="-3"/>
        <w:sz w:val="28"/>
        <w:szCs w:val="28"/>
        <w:lang w:val="pl-P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02A653AF"/>
    <w:multiLevelType w:val="hybridMultilevel"/>
    <w:tmpl w:val="4F7EF13C"/>
    <w:name w:val="WW8Num622"/>
    <w:lvl w:ilvl="0" w:tplc="964C8658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5A668F5"/>
    <w:multiLevelType w:val="multilevel"/>
    <w:tmpl w:val="881897FE"/>
    <w:lvl w:ilvl="0">
      <w:start w:val="1"/>
      <w:numFmt w:val="decimal"/>
      <w:lvlText w:val="%1."/>
      <w:lvlJc w:val="left"/>
      <w:pPr>
        <w:ind w:left="720" w:hanging="360"/>
      </w:pPr>
      <w:rPr>
        <w:rFonts w:ascii="Sylfaen" w:hAnsi="Sylfaen" w:cs="Times New Roman"/>
        <w:b/>
        <w:color w:val="000000"/>
        <w:sz w:val="22"/>
        <w:szCs w:val="22"/>
        <w:lang w:val="pl-PL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sz w:val="22"/>
        <w:szCs w:val="22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sz w:val="22"/>
        <w:szCs w:val="22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6077A82"/>
    <w:multiLevelType w:val="hybridMultilevel"/>
    <w:tmpl w:val="E1C62D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8195E57"/>
    <w:multiLevelType w:val="hybridMultilevel"/>
    <w:tmpl w:val="9DC412A6"/>
    <w:lvl w:ilvl="0" w:tplc="E0A6FE36">
      <w:start w:val="1"/>
      <w:numFmt w:val="decimal"/>
      <w:lvlText w:val="%1."/>
      <w:lvlJc w:val="left"/>
      <w:pPr>
        <w:ind w:left="930" w:hanging="360"/>
      </w:pPr>
      <w:rPr>
        <w:b w:val="0"/>
        <w:bCs/>
        <w:i w:val="0"/>
        <w:iCs w:val="0"/>
        <w:spacing w:val="-3"/>
        <w:sz w:val="22"/>
        <w:szCs w:val="22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650" w:hanging="360"/>
      </w:pPr>
    </w:lvl>
    <w:lvl w:ilvl="2" w:tplc="0415001B" w:tentative="1">
      <w:start w:val="1"/>
      <w:numFmt w:val="lowerRoman"/>
      <w:lvlText w:val="%3."/>
      <w:lvlJc w:val="right"/>
      <w:pPr>
        <w:ind w:left="2370" w:hanging="180"/>
      </w:pPr>
    </w:lvl>
    <w:lvl w:ilvl="3" w:tplc="0415000F" w:tentative="1">
      <w:start w:val="1"/>
      <w:numFmt w:val="decimal"/>
      <w:lvlText w:val="%4."/>
      <w:lvlJc w:val="left"/>
      <w:pPr>
        <w:ind w:left="3090" w:hanging="360"/>
      </w:pPr>
    </w:lvl>
    <w:lvl w:ilvl="4" w:tplc="04150019" w:tentative="1">
      <w:start w:val="1"/>
      <w:numFmt w:val="lowerLetter"/>
      <w:lvlText w:val="%5."/>
      <w:lvlJc w:val="left"/>
      <w:pPr>
        <w:ind w:left="3810" w:hanging="360"/>
      </w:pPr>
    </w:lvl>
    <w:lvl w:ilvl="5" w:tplc="0415001B" w:tentative="1">
      <w:start w:val="1"/>
      <w:numFmt w:val="lowerRoman"/>
      <w:lvlText w:val="%6."/>
      <w:lvlJc w:val="right"/>
      <w:pPr>
        <w:ind w:left="4530" w:hanging="180"/>
      </w:pPr>
    </w:lvl>
    <w:lvl w:ilvl="6" w:tplc="0415000F" w:tentative="1">
      <w:start w:val="1"/>
      <w:numFmt w:val="decimal"/>
      <w:lvlText w:val="%7."/>
      <w:lvlJc w:val="left"/>
      <w:pPr>
        <w:ind w:left="5250" w:hanging="360"/>
      </w:pPr>
    </w:lvl>
    <w:lvl w:ilvl="7" w:tplc="04150019" w:tentative="1">
      <w:start w:val="1"/>
      <w:numFmt w:val="lowerLetter"/>
      <w:lvlText w:val="%8."/>
      <w:lvlJc w:val="left"/>
      <w:pPr>
        <w:ind w:left="5970" w:hanging="360"/>
      </w:pPr>
    </w:lvl>
    <w:lvl w:ilvl="8" w:tplc="041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6" w15:restartNumberingAfterBreak="0">
    <w:nsid w:val="0FF279D9"/>
    <w:multiLevelType w:val="hybridMultilevel"/>
    <w:tmpl w:val="295645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2724716"/>
    <w:multiLevelType w:val="hybridMultilevel"/>
    <w:tmpl w:val="A4E2222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192B4491"/>
    <w:multiLevelType w:val="hybridMultilevel"/>
    <w:tmpl w:val="577EE334"/>
    <w:lvl w:ilvl="0" w:tplc="D664455E">
      <w:start w:val="1"/>
      <w:numFmt w:val="decimal"/>
      <w:lvlText w:val="%1."/>
      <w:lvlJc w:val="left"/>
      <w:pPr>
        <w:ind w:left="720" w:hanging="360"/>
      </w:pPr>
      <w:rPr>
        <w:b/>
        <w:spacing w:val="-3"/>
        <w:sz w:val="28"/>
        <w:szCs w:val="28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A607BE3"/>
    <w:multiLevelType w:val="hybridMultilevel"/>
    <w:tmpl w:val="FD5EB782"/>
    <w:lvl w:ilvl="0" w:tplc="0415000F">
      <w:start w:val="1"/>
      <w:numFmt w:val="decimal"/>
      <w:lvlText w:val="%1.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0" w15:restartNumberingAfterBreak="0">
    <w:nsid w:val="1C011381"/>
    <w:multiLevelType w:val="multilevel"/>
    <w:tmpl w:val="A1A23B04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rFonts w:ascii="Times New Roman" w:hAnsi="Times New Roman" w:cs="Times New Roman" w:hint="default"/>
        <w:b w:val="0"/>
        <w:bCs w:val="0"/>
        <w:i w:val="0"/>
        <w:spacing w:val="-3"/>
        <w:sz w:val="28"/>
        <w:szCs w:val="28"/>
        <w:lang w:val="pl-PL"/>
      </w:r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  <w:bCs/>
      </w:r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1D910D96"/>
    <w:multiLevelType w:val="hybridMultilevel"/>
    <w:tmpl w:val="E77AEE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E2E0002"/>
    <w:multiLevelType w:val="multilevel"/>
    <w:tmpl w:val="4E22F550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rFonts w:ascii="Times New Roman" w:hAnsi="Times New Roman" w:cs="Arial" w:hint="default"/>
        <w:b/>
        <w:sz w:val="28"/>
        <w:szCs w:val="28"/>
        <w:lang w:val="pl-PL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72A2893"/>
    <w:multiLevelType w:val="hybridMultilevel"/>
    <w:tmpl w:val="8C8679E8"/>
    <w:lvl w:ilvl="0" w:tplc="04150011">
      <w:start w:val="1"/>
      <w:numFmt w:val="decimal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4" w15:restartNumberingAfterBreak="0">
    <w:nsid w:val="28BE375D"/>
    <w:multiLevelType w:val="hybridMultilevel"/>
    <w:tmpl w:val="75BE808E"/>
    <w:lvl w:ilvl="0" w:tplc="00000009">
      <w:start w:val="1"/>
      <w:numFmt w:val="decimal"/>
      <w:lvlText w:val="%1."/>
      <w:lvlJc w:val="left"/>
      <w:pPr>
        <w:ind w:left="720" w:hanging="360"/>
      </w:pPr>
      <w:rPr>
        <w:b/>
        <w:spacing w:val="-3"/>
        <w:sz w:val="28"/>
        <w:szCs w:val="28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DC63ECF"/>
    <w:multiLevelType w:val="multilevel"/>
    <w:tmpl w:val="89D8B43A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rFonts w:ascii="Times New Roman" w:hAnsi="Times New Roman" w:cs="Arial" w:hint="default"/>
        <w:b/>
        <w:bCs/>
        <w:sz w:val="28"/>
        <w:szCs w:val="28"/>
        <w:lang w:val="pl-PL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E6E7103"/>
    <w:multiLevelType w:val="hybridMultilevel"/>
    <w:tmpl w:val="696AA716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1">
      <w:start w:val="1"/>
      <w:numFmt w:val="decimal"/>
      <w:lvlText w:val="%2)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7" w15:restartNumberingAfterBreak="0">
    <w:nsid w:val="35AA6B6E"/>
    <w:multiLevelType w:val="hybridMultilevel"/>
    <w:tmpl w:val="5146398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400542FF"/>
    <w:multiLevelType w:val="multilevel"/>
    <w:tmpl w:val="ADDA1760"/>
    <w:lvl w:ilvl="0">
      <w:start w:val="1"/>
      <w:numFmt w:val="decimal"/>
      <w:lvlText w:val="%1)"/>
      <w:lvlJc w:val="left"/>
      <w:pPr>
        <w:ind w:left="785" w:hanging="360"/>
      </w:pPr>
      <w:rPr>
        <w:b/>
        <w:color w:val="auto"/>
        <w:spacing w:val="-4"/>
        <w:kern w:val="3"/>
        <w:sz w:val="22"/>
        <w:szCs w:val="22"/>
        <w:lang w:eastAsia="fa-IR" w:bidi="fa-IR"/>
      </w:r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29" w15:restartNumberingAfterBreak="0">
    <w:nsid w:val="453424B1"/>
    <w:multiLevelType w:val="hybridMultilevel"/>
    <w:tmpl w:val="92A68B4C"/>
    <w:lvl w:ilvl="0" w:tplc="7E04CFDA">
      <w:start w:val="1"/>
      <w:numFmt w:val="decimal"/>
      <w:lvlText w:val="%1)"/>
      <w:lvlJc w:val="left"/>
      <w:pPr>
        <w:ind w:left="1851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0" w15:restartNumberingAfterBreak="0">
    <w:nsid w:val="4A1E2A1F"/>
    <w:multiLevelType w:val="hybridMultilevel"/>
    <w:tmpl w:val="E2CA0FFC"/>
    <w:lvl w:ilvl="0" w:tplc="B5786EDA">
      <w:start w:val="1"/>
      <w:numFmt w:val="decimal"/>
      <w:lvlText w:val="%1)"/>
      <w:lvlJc w:val="left"/>
      <w:pPr>
        <w:ind w:left="1854" w:hanging="360"/>
      </w:pPr>
      <w:rPr>
        <w:rFonts w:ascii="Sylfaen" w:eastAsia="Times New Roman" w:hAnsi="Sylfaen" w:cs="Times New Roman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1" w15:restartNumberingAfterBreak="0">
    <w:nsid w:val="4FE07942"/>
    <w:multiLevelType w:val="multilevel"/>
    <w:tmpl w:val="5A6AF382"/>
    <w:styleLink w:val="WW8Num39"/>
    <w:lvl w:ilvl="0">
      <w:start w:val="1"/>
      <w:numFmt w:val="decimal"/>
      <w:lvlText w:val="%1)"/>
      <w:lvlJc w:val="left"/>
      <w:pPr>
        <w:ind w:left="720" w:hanging="360"/>
      </w:pPr>
      <w:rPr>
        <w:rFonts w:ascii="Sylfaen" w:eastAsia="Andale Sans UI" w:hAnsi="Sylfaen" w:cs="Times New Roman"/>
        <w:b/>
        <w:bCs/>
        <w:color w:val="000000"/>
        <w:kern w:val="3"/>
        <w:sz w:val="22"/>
        <w:szCs w:val="22"/>
        <w:shd w:val="clear" w:color="auto" w:fill="FFFF99"/>
        <w:lang w:eastAsia="fa-IR" w:bidi="fa-IR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DF44A6"/>
    <w:multiLevelType w:val="hybridMultilevel"/>
    <w:tmpl w:val="A5C26CEE"/>
    <w:name w:val="WW8Num63"/>
    <w:lvl w:ilvl="0" w:tplc="804C461E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031657"/>
    <w:multiLevelType w:val="hybridMultilevel"/>
    <w:tmpl w:val="13CE337A"/>
    <w:lvl w:ilvl="0" w:tplc="EB641134">
      <w:start w:val="1"/>
      <w:numFmt w:val="decimal"/>
      <w:lvlText w:val="%1."/>
      <w:lvlJc w:val="left"/>
      <w:pPr>
        <w:ind w:left="606" w:hanging="428"/>
      </w:pPr>
      <w:rPr>
        <w:rFonts w:ascii="Times New Roman" w:eastAsia="Arial" w:hAnsi="Times New Roman" w:cs="Times New Roman" w:hint="default"/>
        <w:b w:val="0"/>
        <w:bCs w:val="0"/>
        <w:spacing w:val="-1"/>
        <w:w w:val="100"/>
        <w:sz w:val="28"/>
        <w:szCs w:val="28"/>
        <w:lang w:val="pl-PL" w:eastAsia="en-US" w:bidi="ar-SA"/>
      </w:rPr>
    </w:lvl>
    <w:lvl w:ilvl="1" w:tplc="48C899A2">
      <w:start w:val="1"/>
      <w:numFmt w:val="decimal"/>
      <w:lvlText w:val="%2)"/>
      <w:lvlJc w:val="left"/>
      <w:pPr>
        <w:ind w:left="886" w:hanging="281"/>
      </w:pPr>
      <w:rPr>
        <w:rFonts w:ascii="Times New Roman" w:eastAsia="Arial" w:hAnsi="Times New Roman" w:cs="Times New Roman" w:hint="default"/>
        <w:spacing w:val="-1"/>
        <w:w w:val="100"/>
        <w:sz w:val="28"/>
        <w:szCs w:val="28"/>
        <w:lang w:val="pl-PL" w:eastAsia="en-US" w:bidi="ar-SA"/>
      </w:rPr>
    </w:lvl>
    <w:lvl w:ilvl="2" w:tplc="21B0C81A">
      <w:numFmt w:val="bullet"/>
      <w:lvlText w:val="•"/>
      <w:lvlJc w:val="left"/>
      <w:pPr>
        <w:ind w:left="1876" w:hanging="281"/>
      </w:pPr>
      <w:rPr>
        <w:rFonts w:hint="default"/>
        <w:lang w:val="pl-PL" w:eastAsia="en-US" w:bidi="ar-SA"/>
      </w:rPr>
    </w:lvl>
    <w:lvl w:ilvl="3" w:tplc="19A055D2">
      <w:numFmt w:val="bullet"/>
      <w:lvlText w:val="•"/>
      <w:lvlJc w:val="left"/>
      <w:pPr>
        <w:ind w:left="2872" w:hanging="281"/>
      </w:pPr>
      <w:rPr>
        <w:rFonts w:hint="default"/>
        <w:lang w:val="pl-PL" w:eastAsia="en-US" w:bidi="ar-SA"/>
      </w:rPr>
    </w:lvl>
    <w:lvl w:ilvl="4" w:tplc="AA18F08E">
      <w:numFmt w:val="bullet"/>
      <w:lvlText w:val="•"/>
      <w:lvlJc w:val="left"/>
      <w:pPr>
        <w:ind w:left="3868" w:hanging="281"/>
      </w:pPr>
      <w:rPr>
        <w:rFonts w:hint="default"/>
        <w:lang w:val="pl-PL" w:eastAsia="en-US" w:bidi="ar-SA"/>
      </w:rPr>
    </w:lvl>
    <w:lvl w:ilvl="5" w:tplc="3E140978">
      <w:numFmt w:val="bullet"/>
      <w:lvlText w:val="•"/>
      <w:lvlJc w:val="left"/>
      <w:pPr>
        <w:ind w:left="4865" w:hanging="281"/>
      </w:pPr>
      <w:rPr>
        <w:rFonts w:hint="default"/>
        <w:lang w:val="pl-PL" w:eastAsia="en-US" w:bidi="ar-SA"/>
      </w:rPr>
    </w:lvl>
    <w:lvl w:ilvl="6" w:tplc="A77CD546">
      <w:numFmt w:val="bullet"/>
      <w:lvlText w:val="•"/>
      <w:lvlJc w:val="left"/>
      <w:pPr>
        <w:ind w:left="5861" w:hanging="281"/>
      </w:pPr>
      <w:rPr>
        <w:rFonts w:hint="default"/>
        <w:lang w:val="pl-PL" w:eastAsia="en-US" w:bidi="ar-SA"/>
      </w:rPr>
    </w:lvl>
    <w:lvl w:ilvl="7" w:tplc="9B5470E2">
      <w:numFmt w:val="bullet"/>
      <w:lvlText w:val="•"/>
      <w:lvlJc w:val="left"/>
      <w:pPr>
        <w:ind w:left="6857" w:hanging="281"/>
      </w:pPr>
      <w:rPr>
        <w:rFonts w:hint="default"/>
        <w:lang w:val="pl-PL" w:eastAsia="en-US" w:bidi="ar-SA"/>
      </w:rPr>
    </w:lvl>
    <w:lvl w:ilvl="8" w:tplc="23D4FAE6">
      <w:numFmt w:val="bullet"/>
      <w:lvlText w:val="•"/>
      <w:lvlJc w:val="left"/>
      <w:pPr>
        <w:ind w:left="7853" w:hanging="281"/>
      </w:pPr>
      <w:rPr>
        <w:rFonts w:hint="default"/>
        <w:lang w:val="pl-PL" w:eastAsia="en-US" w:bidi="ar-SA"/>
      </w:rPr>
    </w:lvl>
  </w:abstractNum>
  <w:abstractNum w:abstractNumId="34" w15:restartNumberingAfterBreak="0">
    <w:nsid w:val="5D974641"/>
    <w:multiLevelType w:val="multilevel"/>
    <w:tmpl w:val="9CE22066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rFonts w:ascii="Times New Roman" w:hAnsi="Times New Roman" w:cs="Arial" w:hint="default"/>
        <w:b/>
        <w:bCs/>
        <w:sz w:val="28"/>
        <w:szCs w:val="28"/>
        <w:lang w:val="pl-PL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2581AF7"/>
    <w:multiLevelType w:val="multilevel"/>
    <w:tmpl w:val="C6681D06"/>
    <w:styleLink w:val="WW8Num36"/>
    <w:lvl w:ilvl="0">
      <w:start w:val="1"/>
      <w:numFmt w:val="decimal"/>
      <w:lvlText w:val="%1."/>
      <w:lvlJc w:val="left"/>
      <w:pPr>
        <w:ind w:left="720" w:hanging="360"/>
      </w:pPr>
      <w:rPr>
        <w:rFonts w:ascii="Sylfaen" w:hAnsi="Sylfaen" w:cs="Times New Roman"/>
        <w:b/>
        <w:color w:val="000000"/>
        <w:sz w:val="22"/>
        <w:szCs w:val="22"/>
        <w:lang w:val="pl-PL"/>
      </w:rPr>
    </w:lvl>
    <w:lvl w:ilvl="1">
      <w:start w:val="1"/>
      <w:numFmt w:val="lowerLetter"/>
      <w:lvlText w:val="%2)"/>
      <w:lvlJc w:val="left"/>
      <w:pPr>
        <w:ind w:left="1455" w:hanging="375"/>
      </w:pPr>
      <w:rPr>
        <w:rFonts w:ascii="Sylfaen" w:hAnsi="Sylfaen" w:cs="Arial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sz w:val="22"/>
        <w:szCs w:val="22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sz w:val="22"/>
        <w:szCs w:val="22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E563A3"/>
    <w:multiLevelType w:val="multilevel"/>
    <w:tmpl w:val="C93EEEAC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b/>
        <w:bCs w:val="0"/>
        <w:i w:val="0"/>
        <w:spacing w:val="-3"/>
        <w:sz w:val="28"/>
        <w:szCs w:val="28"/>
        <w:lang w:val="pl-PL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-1670"/>
        </w:tabs>
        <w:ind w:left="502" w:hanging="360"/>
      </w:pPr>
      <w:rPr>
        <w:rFonts w:ascii="Times New Roman" w:hAnsi="Times New Roman" w:cs="Times New Roman" w:hint="default"/>
        <w:b/>
        <w:bCs w:val="0"/>
        <w:i w:val="0"/>
        <w:iCs/>
        <w:spacing w:val="-3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1255741"/>
    <w:multiLevelType w:val="hybridMultilevel"/>
    <w:tmpl w:val="9484081E"/>
    <w:name w:val="WW8Num62"/>
    <w:lvl w:ilvl="0" w:tplc="964C8658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964C5E"/>
    <w:multiLevelType w:val="hybridMultilevel"/>
    <w:tmpl w:val="F7E83D2E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9" w15:restartNumberingAfterBreak="0">
    <w:nsid w:val="75AE7142"/>
    <w:multiLevelType w:val="hybridMultilevel"/>
    <w:tmpl w:val="2BCED9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545483"/>
    <w:multiLevelType w:val="singleLevel"/>
    <w:tmpl w:val="7FD6A80A"/>
    <w:lvl w:ilvl="0">
      <w:start w:val="1"/>
      <w:numFmt w:val="decimal"/>
      <w:lvlText w:val="%1."/>
      <w:lvlJc w:val="left"/>
      <w:pPr>
        <w:tabs>
          <w:tab w:val="num" w:pos="57"/>
        </w:tabs>
        <w:ind w:left="57" w:firstLine="0"/>
      </w:pPr>
      <w:rPr>
        <w:b/>
        <w:spacing w:val="-3"/>
        <w:sz w:val="22"/>
        <w:szCs w:val="28"/>
        <w:lang w:val="pl-PL"/>
      </w:rPr>
    </w:lvl>
  </w:abstractNum>
  <w:abstractNum w:abstractNumId="41" w15:restartNumberingAfterBreak="0">
    <w:nsid w:val="7B51210E"/>
    <w:multiLevelType w:val="hybridMultilevel"/>
    <w:tmpl w:val="F2F091EC"/>
    <w:lvl w:ilvl="0" w:tplc="8946D18C">
      <w:start w:val="1"/>
      <w:numFmt w:val="decimal"/>
      <w:lvlText w:val="%1)"/>
      <w:lvlJc w:val="left"/>
      <w:pPr>
        <w:ind w:left="720" w:hanging="360"/>
      </w:pPr>
      <w:rPr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EE20EC"/>
    <w:multiLevelType w:val="hybridMultilevel"/>
    <w:tmpl w:val="84702ED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7E364407"/>
    <w:multiLevelType w:val="hybridMultilevel"/>
    <w:tmpl w:val="0144DA7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7FF65F33"/>
    <w:multiLevelType w:val="hybridMultilevel"/>
    <w:tmpl w:val="7ACA2FAA"/>
    <w:lvl w:ilvl="0" w:tplc="1820F23A">
      <w:start w:val="1"/>
      <w:numFmt w:val="decimal"/>
      <w:lvlText w:val="%1."/>
      <w:lvlJc w:val="left"/>
      <w:pPr>
        <w:ind w:left="930" w:hanging="360"/>
      </w:pPr>
      <w:rPr>
        <w:b w:val="0"/>
        <w:bCs/>
        <w:i w:val="0"/>
        <w:iCs w:val="0"/>
        <w:spacing w:val="-3"/>
        <w:sz w:val="22"/>
        <w:szCs w:val="22"/>
        <w:lang w:val="pl-PL"/>
      </w:rPr>
    </w:lvl>
    <w:lvl w:ilvl="1" w:tplc="FFFFFFFF" w:tentative="1">
      <w:start w:val="1"/>
      <w:numFmt w:val="lowerLetter"/>
      <w:lvlText w:val="%2."/>
      <w:lvlJc w:val="left"/>
      <w:pPr>
        <w:ind w:left="1650" w:hanging="360"/>
      </w:pPr>
    </w:lvl>
    <w:lvl w:ilvl="2" w:tplc="FFFFFFFF" w:tentative="1">
      <w:start w:val="1"/>
      <w:numFmt w:val="lowerRoman"/>
      <w:lvlText w:val="%3."/>
      <w:lvlJc w:val="right"/>
      <w:pPr>
        <w:ind w:left="2370" w:hanging="180"/>
      </w:pPr>
    </w:lvl>
    <w:lvl w:ilvl="3" w:tplc="FFFFFFFF" w:tentative="1">
      <w:start w:val="1"/>
      <w:numFmt w:val="decimal"/>
      <w:lvlText w:val="%4."/>
      <w:lvlJc w:val="left"/>
      <w:pPr>
        <w:ind w:left="3090" w:hanging="360"/>
      </w:pPr>
    </w:lvl>
    <w:lvl w:ilvl="4" w:tplc="FFFFFFFF" w:tentative="1">
      <w:start w:val="1"/>
      <w:numFmt w:val="lowerLetter"/>
      <w:lvlText w:val="%5."/>
      <w:lvlJc w:val="left"/>
      <w:pPr>
        <w:ind w:left="3810" w:hanging="360"/>
      </w:pPr>
    </w:lvl>
    <w:lvl w:ilvl="5" w:tplc="FFFFFFFF" w:tentative="1">
      <w:start w:val="1"/>
      <w:numFmt w:val="lowerRoman"/>
      <w:lvlText w:val="%6."/>
      <w:lvlJc w:val="right"/>
      <w:pPr>
        <w:ind w:left="4530" w:hanging="180"/>
      </w:pPr>
    </w:lvl>
    <w:lvl w:ilvl="6" w:tplc="FFFFFFFF" w:tentative="1">
      <w:start w:val="1"/>
      <w:numFmt w:val="decimal"/>
      <w:lvlText w:val="%7."/>
      <w:lvlJc w:val="left"/>
      <w:pPr>
        <w:ind w:left="5250" w:hanging="360"/>
      </w:pPr>
    </w:lvl>
    <w:lvl w:ilvl="7" w:tplc="FFFFFFFF" w:tentative="1">
      <w:start w:val="1"/>
      <w:numFmt w:val="lowerLetter"/>
      <w:lvlText w:val="%8."/>
      <w:lvlJc w:val="left"/>
      <w:pPr>
        <w:ind w:left="5970" w:hanging="360"/>
      </w:pPr>
    </w:lvl>
    <w:lvl w:ilvl="8" w:tplc="FFFFFFFF" w:tentative="1">
      <w:start w:val="1"/>
      <w:numFmt w:val="lowerRoman"/>
      <w:lvlText w:val="%9."/>
      <w:lvlJc w:val="right"/>
      <w:pPr>
        <w:ind w:left="6690" w:hanging="180"/>
      </w:pPr>
    </w:lvl>
  </w:abstractNum>
  <w:num w:numId="1" w16cid:durableId="1994991248">
    <w:abstractNumId w:val="0"/>
  </w:num>
  <w:num w:numId="2" w16cid:durableId="1108501575">
    <w:abstractNumId w:val="1"/>
  </w:num>
  <w:num w:numId="3" w16cid:durableId="537788989">
    <w:abstractNumId w:val="3"/>
  </w:num>
  <w:num w:numId="4" w16cid:durableId="1533421991">
    <w:abstractNumId w:val="4"/>
  </w:num>
  <w:num w:numId="5" w16cid:durableId="2140566359">
    <w:abstractNumId w:val="5"/>
  </w:num>
  <w:num w:numId="6" w16cid:durableId="312494500">
    <w:abstractNumId w:val="6"/>
  </w:num>
  <w:num w:numId="7" w16cid:durableId="1518622243">
    <w:abstractNumId w:val="11"/>
  </w:num>
  <w:num w:numId="8" w16cid:durableId="2010331902">
    <w:abstractNumId w:val="7"/>
  </w:num>
  <w:num w:numId="9" w16cid:durableId="404958232">
    <w:abstractNumId w:val="8"/>
  </w:num>
  <w:num w:numId="10" w16cid:durableId="2001345888">
    <w:abstractNumId w:val="9"/>
  </w:num>
  <w:num w:numId="11" w16cid:durableId="316346400">
    <w:abstractNumId w:val="10"/>
  </w:num>
  <w:num w:numId="12" w16cid:durableId="67847184">
    <w:abstractNumId w:val="34"/>
  </w:num>
  <w:num w:numId="13" w16cid:durableId="1420374478">
    <w:abstractNumId w:val="40"/>
  </w:num>
  <w:num w:numId="14" w16cid:durableId="812261899">
    <w:abstractNumId w:val="22"/>
  </w:num>
  <w:num w:numId="15" w16cid:durableId="1392582769">
    <w:abstractNumId w:val="33"/>
  </w:num>
  <w:num w:numId="16" w16cid:durableId="793642397">
    <w:abstractNumId w:val="29"/>
  </w:num>
  <w:num w:numId="17" w16cid:durableId="1897399515">
    <w:abstractNumId w:val="20"/>
  </w:num>
  <w:num w:numId="18" w16cid:durableId="675305236">
    <w:abstractNumId w:val="15"/>
  </w:num>
  <w:num w:numId="19" w16cid:durableId="439841770">
    <w:abstractNumId w:val="43"/>
  </w:num>
  <w:num w:numId="20" w16cid:durableId="423037019">
    <w:abstractNumId w:val="27"/>
  </w:num>
  <w:num w:numId="21" w16cid:durableId="302121593">
    <w:abstractNumId w:val="38"/>
  </w:num>
  <w:num w:numId="22" w16cid:durableId="1122962157">
    <w:abstractNumId w:val="41"/>
  </w:num>
  <w:num w:numId="23" w16cid:durableId="694310297">
    <w:abstractNumId w:val="42"/>
  </w:num>
  <w:num w:numId="24" w16cid:durableId="1724058776">
    <w:abstractNumId w:val="23"/>
  </w:num>
  <w:num w:numId="25" w16cid:durableId="128475339">
    <w:abstractNumId w:val="26"/>
  </w:num>
  <w:num w:numId="26" w16cid:durableId="570584095">
    <w:abstractNumId w:val="18"/>
  </w:num>
  <w:num w:numId="27" w16cid:durableId="1293562412">
    <w:abstractNumId w:val="12"/>
  </w:num>
  <w:num w:numId="28" w16cid:durableId="1191995251">
    <w:abstractNumId w:val="24"/>
  </w:num>
  <w:num w:numId="29" w16cid:durableId="1250236356">
    <w:abstractNumId w:val="17"/>
  </w:num>
  <w:num w:numId="30" w16cid:durableId="943345972">
    <w:abstractNumId w:val="19"/>
  </w:num>
  <w:num w:numId="31" w16cid:durableId="924605895">
    <w:abstractNumId w:val="30"/>
  </w:num>
  <w:num w:numId="32" w16cid:durableId="2023315637">
    <w:abstractNumId w:val="44"/>
  </w:num>
  <w:num w:numId="33" w16cid:durableId="908079094">
    <w:abstractNumId w:val="36"/>
  </w:num>
  <w:num w:numId="34" w16cid:durableId="162977483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09512840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511948211">
    <w:abstractNumId w:val="25"/>
  </w:num>
  <w:num w:numId="37" w16cid:durableId="38013365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38028307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22911665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281039702">
    <w:abstractNumId w:val="31"/>
  </w:num>
  <w:num w:numId="41" w16cid:durableId="127324915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568219788">
    <w:abstractNumId w:val="35"/>
  </w:num>
  <w:num w:numId="43" w16cid:durableId="193543812">
    <w:abstractNumId w:val="35"/>
    <w:lvlOverride w:ilvl="0">
      <w:startOverride w:val="1"/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Sylfaen" w:hAnsi="Sylfaen" w:cs="Times New Roman"/>
          <w:b w:val="0"/>
          <w:bCs/>
          <w:color w:val="000000"/>
          <w:sz w:val="22"/>
          <w:szCs w:val="22"/>
          <w:lang w:val="pl-PL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44" w16cid:durableId="1236934766">
    <w:abstractNumId w:val="13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4C"/>
    <w:rsid w:val="00017905"/>
    <w:rsid w:val="000351ED"/>
    <w:rsid w:val="00035F19"/>
    <w:rsid w:val="000500EB"/>
    <w:rsid w:val="00072977"/>
    <w:rsid w:val="000759CD"/>
    <w:rsid w:val="00081106"/>
    <w:rsid w:val="000A2AA2"/>
    <w:rsid w:val="000B00ED"/>
    <w:rsid w:val="000B1043"/>
    <w:rsid w:val="000D04F6"/>
    <w:rsid w:val="000E1C5E"/>
    <w:rsid w:val="000E4BCB"/>
    <w:rsid w:val="000E54AD"/>
    <w:rsid w:val="000E72D9"/>
    <w:rsid w:val="000F1DC3"/>
    <w:rsid w:val="001035DA"/>
    <w:rsid w:val="001074D8"/>
    <w:rsid w:val="0011090E"/>
    <w:rsid w:val="001220A1"/>
    <w:rsid w:val="00127A40"/>
    <w:rsid w:val="00130BDB"/>
    <w:rsid w:val="00134B47"/>
    <w:rsid w:val="001436CF"/>
    <w:rsid w:val="0016631E"/>
    <w:rsid w:val="001731B6"/>
    <w:rsid w:val="0019253F"/>
    <w:rsid w:val="001A30BC"/>
    <w:rsid w:val="001C5E63"/>
    <w:rsid w:val="001D23C4"/>
    <w:rsid w:val="001D7CD3"/>
    <w:rsid w:val="00210040"/>
    <w:rsid w:val="00221395"/>
    <w:rsid w:val="002251C0"/>
    <w:rsid w:val="00257B03"/>
    <w:rsid w:val="0026125C"/>
    <w:rsid w:val="002805C7"/>
    <w:rsid w:val="00284115"/>
    <w:rsid w:val="002B592D"/>
    <w:rsid w:val="002B5DD9"/>
    <w:rsid w:val="002D01F3"/>
    <w:rsid w:val="002E3132"/>
    <w:rsid w:val="002E335F"/>
    <w:rsid w:val="002F4ADD"/>
    <w:rsid w:val="002F5296"/>
    <w:rsid w:val="00300110"/>
    <w:rsid w:val="0031306E"/>
    <w:rsid w:val="003163F4"/>
    <w:rsid w:val="0031684F"/>
    <w:rsid w:val="00324DDD"/>
    <w:rsid w:val="00327C77"/>
    <w:rsid w:val="00337E4A"/>
    <w:rsid w:val="00340107"/>
    <w:rsid w:val="0035065E"/>
    <w:rsid w:val="0036171E"/>
    <w:rsid w:val="0036471C"/>
    <w:rsid w:val="0037353B"/>
    <w:rsid w:val="00381180"/>
    <w:rsid w:val="003908BD"/>
    <w:rsid w:val="00395E34"/>
    <w:rsid w:val="003A1329"/>
    <w:rsid w:val="003C2593"/>
    <w:rsid w:val="003C3781"/>
    <w:rsid w:val="003C6EB0"/>
    <w:rsid w:val="003E2681"/>
    <w:rsid w:val="003E44E3"/>
    <w:rsid w:val="003F068B"/>
    <w:rsid w:val="003F3391"/>
    <w:rsid w:val="003F3FE0"/>
    <w:rsid w:val="003F40A0"/>
    <w:rsid w:val="003F6D37"/>
    <w:rsid w:val="00400E8C"/>
    <w:rsid w:val="00407B1D"/>
    <w:rsid w:val="004125B9"/>
    <w:rsid w:val="00415ADF"/>
    <w:rsid w:val="00420D41"/>
    <w:rsid w:val="0042186C"/>
    <w:rsid w:val="004233A6"/>
    <w:rsid w:val="004263DE"/>
    <w:rsid w:val="0043584C"/>
    <w:rsid w:val="00441504"/>
    <w:rsid w:val="00443F76"/>
    <w:rsid w:val="004452DD"/>
    <w:rsid w:val="004465F2"/>
    <w:rsid w:val="00472BEF"/>
    <w:rsid w:val="00484660"/>
    <w:rsid w:val="004906A0"/>
    <w:rsid w:val="004B5779"/>
    <w:rsid w:val="004B669C"/>
    <w:rsid w:val="004C04FB"/>
    <w:rsid w:val="004D54E3"/>
    <w:rsid w:val="004D5AA1"/>
    <w:rsid w:val="004F4112"/>
    <w:rsid w:val="004F71DB"/>
    <w:rsid w:val="005061DD"/>
    <w:rsid w:val="00514670"/>
    <w:rsid w:val="0052332C"/>
    <w:rsid w:val="00541F65"/>
    <w:rsid w:val="00542849"/>
    <w:rsid w:val="005473B6"/>
    <w:rsid w:val="00547967"/>
    <w:rsid w:val="00553532"/>
    <w:rsid w:val="00564BB6"/>
    <w:rsid w:val="0056517E"/>
    <w:rsid w:val="00565C7E"/>
    <w:rsid w:val="0057777A"/>
    <w:rsid w:val="005946D0"/>
    <w:rsid w:val="00596283"/>
    <w:rsid w:val="005A2BDE"/>
    <w:rsid w:val="005A30B2"/>
    <w:rsid w:val="005A448D"/>
    <w:rsid w:val="005A578B"/>
    <w:rsid w:val="005C061C"/>
    <w:rsid w:val="005E4DC5"/>
    <w:rsid w:val="005F3B91"/>
    <w:rsid w:val="00607A4F"/>
    <w:rsid w:val="00613A20"/>
    <w:rsid w:val="0062030D"/>
    <w:rsid w:val="006527EC"/>
    <w:rsid w:val="0066331D"/>
    <w:rsid w:val="00666712"/>
    <w:rsid w:val="00675BE6"/>
    <w:rsid w:val="00676308"/>
    <w:rsid w:val="006866A0"/>
    <w:rsid w:val="0068677E"/>
    <w:rsid w:val="00693A60"/>
    <w:rsid w:val="006A1889"/>
    <w:rsid w:val="006B566F"/>
    <w:rsid w:val="006B5A83"/>
    <w:rsid w:val="006C486F"/>
    <w:rsid w:val="006D2855"/>
    <w:rsid w:val="006D7C19"/>
    <w:rsid w:val="006E6CBD"/>
    <w:rsid w:val="00710DBE"/>
    <w:rsid w:val="00751187"/>
    <w:rsid w:val="007546AD"/>
    <w:rsid w:val="00755BC8"/>
    <w:rsid w:val="00774438"/>
    <w:rsid w:val="00780B90"/>
    <w:rsid w:val="00784E5B"/>
    <w:rsid w:val="0079475F"/>
    <w:rsid w:val="007B43AD"/>
    <w:rsid w:val="007D3C8F"/>
    <w:rsid w:val="007D4F89"/>
    <w:rsid w:val="007E01C0"/>
    <w:rsid w:val="007E5CC4"/>
    <w:rsid w:val="007E6577"/>
    <w:rsid w:val="00801C81"/>
    <w:rsid w:val="008034C1"/>
    <w:rsid w:val="00835C78"/>
    <w:rsid w:val="00837DEF"/>
    <w:rsid w:val="0084038A"/>
    <w:rsid w:val="0085562F"/>
    <w:rsid w:val="008566AC"/>
    <w:rsid w:val="00857E68"/>
    <w:rsid w:val="008725D3"/>
    <w:rsid w:val="00873C12"/>
    <w:rsid w:val="00873F80"/>
    <w:rsid w:val="00883E17"/>
    <w:rsid w:val="00885C05"/>
    <w:rsid w:val="008874EC"/>
    <w:rsid w:val="00890FDC"/>
    <w:rsid w:val="008939DE"/>
    <w:rsid w:val="008A0938"/>
    <w:rsid w:val="008A34EA"/>
    <w:rsid w:val="008A48C3"/>
    <w:rsid w:val="008A6B6D"/>
    <w:rsid w:val="008C7BE5"/>
    <w:rsid w:val="008D3BBD"/>
    <w:rsid w:val="008D58DB"/>
    <w:rsid w:val="008E2226"/>
    <w:rsid w:val="008E4830"/>
    <w:rsid w:val="008F17F8"/>
    <w:rsid w:val="008F1E89"/>
    <w:rsid w:val="00905F86"/>
    <w:rsid w:val="00906230"/>
    <w:rsid w:val="00910A40"/>
    <w:rsid w:val="0091135A"/>
    <w:rsid w:val="00913094"/>
    <w:rsid w:val="00920E95"/>
    <w:rsid w:val="00933A08"/>
    <w:rsid w:val="00934179"/>
    <w:rsid w:val="00945BE4"/>
    <w:rsid w:val="009637BC"/>
    <w:rsid w:val="00986928"/>
    <w:rsid w:val="009966A1"/>
    <w:rsid w:val="009C4974"/>
    <w:rsid w:val="009C4A7B"/>
    <w:rsid w:val="009D365F"/>
    <w:rsid w:val="009D4C76"/>
    <w:rsid w:val="009E06EA"/>
    <w:rsid w:val="009F1234"/>
    <w:rsid w:val="009F2CD8"/>
    <w:rsid w:val="009F319F"/>
    <w:rsid w:val="009F74BD"/>
    <w:rsid w:val="00A067D7"/>
    <w:rsid w:val="00A10174"/>
    <w:rsid w:val="00A11EC3"/>
    <w:rsid w:val="00A15364"/>
    <w:rsid w:val="00A1570F"/>
    <w:rsid w:val="00A255C0"/>
    <w:rsid w:val="00A27B66"/>
    <w:rsid w:val="00A303D0"/>
    <w:rsid w:val="00A36C15"/>
    <w:rsid w:val="00A378A4"/>
    <w:rsid w:val="00A4332F"/>
    <w:rsid w:val="00A5608F"/>
    <w:rsid w:val="00A633D1"/>
    <w:rsid w:val="00A6393F"/>
    <w:rsid w:val="00A72A30"/>
    <w:rsid w:val="00A7335D"/>
    <w:rsid w:val="00A8247A"/>
    <w:rsid w:val="00A94C94"/>
    <w:rsid w:val="00AA157C"/>
    <w:rsid w:val="00AB1104"/>
    <w:rsid w:val="00AB1E36"/>
    <w:rsid w:val="00AC6F48"/>
    <w:rsid w:val="00AC77CC"/>
    <w:rsid w:val="00AE32C0"/>
    <w:rsid w:val="00B52F48"/>
    <w:rsid w:val="00B80815"/>
    <w:rsid w:val="00B82502"/>
    <w:rsid w:val="00B836F9"/>
    <w:rsid w:val="00B90073"/>
    <w:rsid w:val="00B934AD"/>
    <w:rsid w:val="00BB167F"/>
    <w:rsid w:val="00BC078C"/>
    <w:rsid w:val="00BC0A65"/>
    <w:rsid w:val="00BC427D"/>
    <w:rsid w:val="00BE7DD4"/>
    <w:rsid w:val="00BF6BA7"/>
    <w:rsid w:val="00C14345"/>
    <w:rsid w:val="00C153F7"/>
    <w:rsid w:val="00C23121"/>
    <w:rsid w:val="00C35E94"/>
    <w:rsid w:val="00C36868"/>
    <w:rsid w:val="00C41127"/>
    <w:rsid w:val="00C441AE"/>
    <w:rsid w:val="00C55FEF"/>
    <w:rsid w:val="00C7358E"/>
    <w:rsid w:val="00C75EC1"/>
    <w:rsid w:val="00C84E53"/>
    <w:rsid w:val="00C86D79"/>
    <w:rsid w:val="00C900F3"/>
    <w:rsid w:val="00C94C19"/>
    <w:rsid w:val="00CA7A1F"/>
    <w:rsid w:val="00CC40EE"/>
    <w:rsid w:val="00CD658D"/>
    <w:rsid w:val="00CF4862"/>
    <w:rsid w:val="00CF738B"/>
    <w:rsid w:val="00D01A34"/>
    <w:rsid w:val="00D03EB5"/>
    <w:rsid w:val="00D13284"/>
    <w:rsid w:val="00D21A4C"/>
    <w:rsid w:val="00D24818"/>
    <w:rsid w:val="00D24B05"/>
    <w:rsid w:val="00D41772"/>
    <w:rsid w:val="00D462FE"/>
    <w:rsid w:val="00D8167A"/>
    <w:rsid w:val="00D87BD2"/>
    <w:rsid w:val="00D90C84"/>
    <w:rsid w:val="00D90DF3"/>
    <w:rsid w:val="00D91728"/>
    <w:rsid w:val="00DA035E"/>
    <w:rsid w:val="00DA052B"/>
    <w:rsid w:val="00DA47F8"/>
    <w:rsid w:val="00DA624D"/>
    <w:rsid w:val="00DB1AE8"/>
    <w:rsid w:val="00DD4C6E"/>
    <w:rsid w:val="00DF1B78"/>
    <w:rsid w:val="00DF46F8"/>
    <w:rsid w:val="00DF5E07"/>
    <w:rsid w:val="00DF649C"/>
    <w:rsid w:val="00E00917"/>
    <w:rsid w:val="00E129C1"/>
    <w:rsid w:val="00E12B2E"/>
    <w:rsid w:val="00E14DFD"/>
    <w:rsid w:val="00E27633"/>
    <w:rsid w:val="00E31696"/>
    <w:rsid w:val="00E33033"/>
    <w:rsid w:val="00E34E1D"/>
    <w:rsid w:val="00E37362"/>
    <w:rsid w:val="00E4130C"/>
    <w:rsid w:val="00E449A6"/>
    <w:rsid w:val="00E56BC1"/>
    <w:rsid w:val="00E67D13"/>
    <w:rsid w:val="00E8239D"/>
    <w:rsid w:val="00E87761"/>
    <w:rsid w:val="00E950EA"/>
    <w:rsid w:val="00EA33BA"/>
    <w:rsid w:val="00EA4B11"/>
    <w:rsid w:val="00EA6B1B"/>
    <w:rsid w:val="00EA71F3"/>
    <w:rsid w:val="00EE7773"/>
    <w:rsid w:val="00F001DC"/>
    <w:rsid w:val="00F019F1"/>
    <w:rsid w:val="00F22751"/>
    <w:rsid w:val="00F25C17"/>
    <w:rsid w:val="00F31F3C"/>
    <w:rsid w:val="00F33176"/>
    <w:rsid w:val="00F46386"/>
    <w:rsid w:val="00F544C7"/>
    <w:rsid w:val="00F62766"/>
    <w:rsid w:val="00F8509E"/>
    <w:rsid w:val="00F9550C"/>
    <w:rsid w:val="00FA6458"/>
    <w:rsid w:val="00FB645F"/>
    <w:rsid w:val="00FD67C3"/>
    <w:rsid w:val="00FE3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C9D96E"/>
  <w15:docId w15:val="{BC28F006-F2BA-477F-A8E1-762BD1545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1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462FE"/>
    <w:pPr>
      <w:keepNext/>
      <w:keepLines/>
      <w:spacing w:before="40"/>
      <w:outlineLvl w:val="1"/>
    </w:pPr>
    <w:rPr>
      <w:rFonts w:ascii="Cambria" w:hAnsi="Cambria"/>
      <w:color w:val="365F91"/>
      <w:sz w:val="26"/>
      <w:szCs w:val="26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E129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129C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129C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129C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129C1"/>
    <w:rPr>
      <w:b/>
      <w:bCs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542849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qFormat/>
    <w:locked/>
    <w:rsid w:val="00E37362"/>
  </w:style>
  <w:style w:type="paragraph" w:styleId="Tekstpodstawowy">
    <w:name w:val="Body Text"/>
    <w:basedOn w:val="Normalny"/>
    <w:link w:val="TekstpodstawowyZnak"/>
    <w:uiPriority w:val="1"/>
    <w:qFormat/>
    <w:rsid w:val="00883E17"/>
    <w:pPr>
      <w:widowControl w:val="0"/>
      <w:autoSpaceDE w:val="0"/>
      <w:autoSpaceDN w:val="0"/>
      <w:jc w:val="both"/>
    </w:pPr>
    <w:rPr>
      <w:rFonts w:ascii="Arial" w:eastAsia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83E17"/>
    <w:rPr>
      <w:rFonts w:ascii="Arial" w:eastAsia="Arial" w:hAnsi="Arial" w:cs="Arial"/>
    </w:rPr>
  </w:style>
  <w:style w:type="paragraph" w:styleId="Nagwek">
    <w:name w:val="header"/>
    <w:basedOn w:val="Normalny"/>
    <w:link w:val="NagwekZnak"/>
    <w:uiPriority w:val="99"/>
    <w:unhideWhenUsed/>
    <w:rsid w:val="00883E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83E17"/>
  </w:style>
  <w:style w:type="paragraph" w:styleId="Stopka">
    <w:name w:val="footer"/>
    <w:aliases w:val="Znak7"/>
    <w:basedOn w:val="Normalny"/>
    <w:link w:val="StopkaZnak"/>
    <w:unhideWhenUsed/>
    <w:rsid w:val="00883E17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Znak7 Znak"/>
    <w:basedOn w:val="Domylnaczcionkaakapitu"/>
    <w:link w:val="Stopka"/>
    <w:qFormat/>
    <w:rsid w:val="00883E17"/>
  </w:style>
  <w:style w:type="paragraph" w:styleId="Tekstdymka">
    <w:name w:val="Balloon Text"/>
    <w:basedOn w:val="Normalny"/>
    <w:link w:val="TekstdymkaZnak"/>
    <w:uiPriority w:val="99"/>
    <w:semiHidden/>
    <w:unhideWhenUsed/>
    <w:rsid w:val="009062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6230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55FEF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125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125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6125C"/>
    <w:rPr>
      <w:vertAlign w:val="superscript"/>
    </w:rPr>
  </w:style>
  <w:style w:type="table" w:styleId="Tabela-Siatka">
    <w:name w:val="Table Grid"/>
    <w:basedOn w:val="Standardowy"/>
    <w:uiPriority w:val="39"/>
    <w:rsid w:val="0019253F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462FE"/>
    <w:rPr>
      <w:rFonts w:ascii="Cambria" w:eastAsia="Times New Roman" w:hAnsi="Cambria" w:cs="Times New Roman"/>
      <w:color w:val="365F91"/>
      <w:sz w:val="26"/>
      <w:szCs w:val="26"/>
      <w:lang w:val="x-none" w:eastAsia="pl-PL"/>
    </w:rPr>
  </w:style>
  <w:style w:type="character" w:styleId="Hipercze">
    <w:name w:val="Hyperlink"/>
    <w:semiHidden/>
    <w:unhideWhenUsed/>
    <w:qFormat/>
    <w:rsid w:val="00AE32C0"/>
    <w:rPr>
      <w:color w:val="0000FF"/>
      <w:u w:val="single"/>
    </w:rPr>
  </w:style>
  <w:style w:type="paragraph" w:customStyle="1" w:styleId="Normalny1">
    <w:name w:val="Normalny1"/>
    <w:rsid w:val="00AE32C0"/>
    <w:pPr>
      <w:widowControl w:val="0"/>
      <w:suppressAutoHyphens/>
      <w:spacing w:after="0" w:line="100" w:lineRule="atLeast"/>
    </w:pPr>
    <w:rPr>
      <w:rFonts w:ascii="Times New Roman" w:eastAsia="Andale Sans UI" w:hAnsi="Times New Roman" w:cs="Tahoma"/>
      <w:kern w:val="2"/>
      <w:sz w:val="24"/>
      <w:szCs w:val="24"/>
      <w:lang w:val="de-DE" w:eastAsia="fa-IR" w:bidi="fa-IR"/>
    </w:rPr>
  </w:style>
  <w:style w:type="paragraph" w:customStyle="1" w:styleId="Standard">
    <w:name w:val="Standard"/>
    <w:rsid w:val="00472BEF"/>
    <w:pPr>
      <w:widowControl w:val="0"/>
      <w:suppressAutoHyphens/>
      <w:spacing w:after="0" w:line="100" w:lineRule="atLeast"/>
      <w:ind w:left="-1" w:hanging="1"/>
    </w:pPr>
    <w:rPr>
      <w:rFonts w:ascii="Times New Roman" w:eastAsia="Lucida Sans Unicode" w:hAnsi="Times New Roman" w:cs="Tahoma"/>
      <w:color w:val="000000"/>
      <w:kern w:val="2"/>
      <w:sz w:val="24"/>
      <w:szCs w:val="24"/>
      <w:lang w:eastAsia="ar-SA"/>
    </w:rPr>
  </w:style>
  <w:style w:type="numbering" w:customStyle="1" w:styleId="WW8Num39">
    <w:name w:val="WW8Num39"/>
    <w:rsid w:val="00472BEF"/>
    <w:pPr>
      <w:numPr>
        <w:numId w:val="40"/>
      </w:numPr>
    </w:pPr>
  </w:style>
  <w:style w:type="numbering" w:customStyle="1" w:styleId="WW8Num36">
    <w:name w:val="WW8Num36"/>
    <w:rsid w:val="00472BEF"/>
    <w:pPr>
      <w:numPr>
        <w:numId w:val="42"/>
      </w:numPr>
    </w:pPr>
  </w:style>
  <w:style w:type="paragraph" w:customStyle="1" w:styleId="Default">
    <w:name w:val="Default"/>
    <w:rsid w:val="00A1570F"/>
    <w:pPr>
      <w:autoSpaceDE w:val="0"/>
      <w:autoSpaceDN w:val="0"/>
      <w:adjustRightInd w:val="0"/>
      <w:spacing w:after="0" w:line="240" w:lineRule="auto"/>
    </w:pPr>
    <w:rPr>
      <w:rFonts w:ascii="Lato" w:hAnsi="Lato" w:cs="Lat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72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4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et@med.toru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iod@med.torun.pl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47272E-F254-41F3-9C00-9BC81CAAD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21</Pages>
  <Words>6033</Words>
  <Characters>36202</Characters>
  <Application>Microsoft Office Word</Application>
  <DocSecurity>0</DocSecurity>
  <Lines>301</Lines>
  <Paragraphs>84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</dc:creator>
  <cp:lastModifiedBy>Krzysztof Bień</cp:lastModifiedBy>
  <cp:revision>19</cp:revision>
  <cp:lastPrinted>2022-11-18T06:52:00Z</cp:lastPrinted>
  <dcterms:created xsi:type="dcterms:W3CDTF">2025-11-20T14:11:00Z</dcterms:created>
  <dcterms:modified xsi:type="dcterms:W3CDTF">2025-11-20T17:38:00Z</dcterms:modified>
</cp:coreProperties>
</file>